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EB1F8" w14:textId="77777777" w:rsidR="00446123" w:rsidRDefault="00446123" w:rsidP="003915EA">
      <w:pPr>
        <w:widowControl w:val="0"/>
        <w:rPr>
          <w:rFonts w:asciiTheme="majorHAnsi" w:hAnsiTheme="majorHAnsi"/>
        </w:rPr>
      </w:pPr>
    </w:p>
    <w:p w14:paraId="4B9A055C" w14:textId="77777777" w:rsidR="00841C88" w:rsidRPr="003E0E98" w:rsidRDefault="00841C88" w:rsidP="003915EA">
      <w:pPr>
        <w:widowControl w:val="0"/>
        <w:rPr>
          <w:rFonts w:asciiTheme="majorHAnsi" w:hAnsiTheme="majorHAnsi"/>
        </w:rPr>
      </w:pPr>
    </w:p>
    <w:p w14:paraId="5AEA2790" w14:textId="77777777" w:rsidR="009327ED" w:rsidRPr="003E0E98" w:rsidRDefault="009327ED" w:rsidP="003915EA">
      <w:pPr>
        <w:widowControl w:val="0"/>
        <w:rPr>
          <w:rFonts w:asciiTheme="majorHAnsi" w:hAnsiTheme="majorHAnsi"/>
        </w:rPr>
      </w:pPr>
    </w:p>
    <w:p w14:paraId="63FC9FD1" w14:textId="77777777" w:rsidR="009327ED" w:rsidRPr="003E0E98" w:rsidRDefault="009327ED" w:rsidP="003915EA">
      <w:pPr>
        <w:widowControl w:val="0"/>
        <w:rPr>
          <w:rFonts w:asciiTheme="majorHAnsi" w:hAnsiTheme="majorHAnsi"/>
        </w:rPr>
      </w:pPr>
    </w:p>
    <w:p w14:paraId="6D8C1354" w14:textId="77777777" w:rsidR="009327ED" w:rsidRPr="003E0E98" w:rsidRDefault="009327ED" w:rsidP="003915EA">
      <w:pPr>
        <w:widowControl w:val="0"/>
        <w:rPr>
          <w:rFonts w:asciiTheme="majorHAnsi" w:hAnsiTheme="majorHAnsi"/>
        </w:rPr>
      </w:pPr>
    </w:p>
    <w:p w14:paraId="31CE67C4" w14:textId="77777777" w:rsidR="009327ED" w:rsidRPr="003E0E98" w:rsidRDefault="009327ED" w:rsidP="003915EA">
      <w:pPr>
        <w:widowControl w:val="0"/>
        <w:rPr>
          <w:rFonts w:asciiTheme="majorHAnsi" w:hAnsiTheme="majorHAnsi"/>
        </w:rPr>
      </w:pPr>
    </w:p>
    <w:p w14:paraId="566F938F" w14:textId="77777777" w:rsidR="009327ED" w:rsidRPr="003E0E98" w:rsidRDefault="009327ED" w:rsidP="003915EA">
      <w:pPr>
        <w:widowControl w:val="0"/>
        <w:rPr>
          <w:rFonts w:asciiTheme="majorHAnsi" w:hAnsiTheme="majorHAnsi"/>
        </w:rPr>
      </w:pPr>
    </w:p>
    <w:p w14:paraId="63231BFB" w14:textId="77777777" w:rsidR="009327ED" w:rsidRPr="003E0E98" w:rsidRDefault="009327ED" w:rsidP="003915EA">
      <w:pPr>
        <w:widowControl w:val="0"/>
        <w:rPr>
          <w:rFonts w:asciiTheme="majorHAnsi" w:hAnsiTheme="majorHAnsi"/>
        </w:rPr>
      </w:pPr>
    </w:p>
    <w:p w14:paraId="72551F18" w14:textId="77777777" w:rsidR="002A499E" w:rsidRPr="00715D9C" w:rsidRDefault="002A499E" w:rsidP="003915EA">
      <w:pPr>
        <w:widowControl w:val="0"/>
        <w:ind w:left="1134" w:right="736"/>
        <w:jc w:val="center"/>
        <w:rPr>
          <w:rFonts w:asciiTheme="majorHAnsi" w:eastAsia="Times New Roman" w:hAnsiTheme="majorHAnsi" w:cs="Times New Roman"/>
          <w:b/>
          <w:lang w:eastAsia="it-IT"/>
        </w:rPr>
      </w:pPr>
      <w:r w:rsidRPr="00715D9C">
        <w:rPr>
          <w:rFonts w:asciiTheme="majorHAnsi" w:eastAsia="Times New Roman" w:hAnsiTheme="majorHAnsi" w:cs="Times New Roman"/>
          <w:b/>
          <w:lang w:eastAsia="it-IT"/>
        </w:rPr>
        <w:t xml:space="preserve">ESTRATTO DEL VERBALE </w:t>
      </w:r>
    </w:p>
    <w:p w14:paraId="4696CFB5" w14:textId="77777777" w:rsidR="002A499E" w:rsidRPr="00715D9C" w:rsidRDefault="002A499E" w:rsidP="003915EA">
      <w:pPr>
        <w:widowControl w:val="0"/>
        <w:ind w:left="1134" w:right="736"/>
        <w:jc w:val="center"/>
        <w:rPr>
          <w:rFonts w:asciiTheme="majorHAnsi" w:eastAsia="Times New Roman" w:hAnsiTheme="majorHAnsi" w:cs="Times New Roman"/>
          <w:b/>
          <w:lang w:eastAsia="it-IT"/>
        </w:rPr>
      </w:pPr>
      <w:r w:rsidRPr="00715D9C">
        <w:rPr>
          <w:rFonts w:asciiTheme="majorHAnsi" w:eastAsia="Times New Roman" w:hAnsiTheme="majorHAnsi" w:cs="Times New Roman"/>
          <w:b/>
          <w:lang w:eastAsia="it-IT"/>
        </w:rPr>
        <w:t>DEL CONSIGLIO DI AMMINISTRAZIONE</w:t>
      </w:r>
    </w:p>
    <w:p w14:paraId="22AB337D" w14:textId="77777777" w:rsidR="002A499E" w:rsidRPr="00715D9C" w:rsidRDefault="002A499E" w:rsidP="003915EA">
      <w:pPr>
        <w:widowControl w:val="0"/>
        <w:ind w:left="1134" w:right="736"/>
        <w:jc w:val="center"/>
        <w:rPr>
          <w:rFonts w:asciiTheme="majorHAnsi" w:eastAsia="Times New Roman" w:hAnsiTheme="majorHAnsi" w:cs="Times New Roman"/>
          <w:b/>
          <w:lang w:eastAsia="it-IT"/>
        </w:rPr>
      </w:pPr>
      <w:r w:rsidRPr="00715D9C">
        <w:rPr>
          <w:rFonts w:asciiTheme="majorHAnsi" w:eastAsia="Times New Roman" w:hAnsiTheme="majorHAnsi" w:cs="Times New Roman"/>
          <w:b/>
          <w:lang w:eastAsia="it-IT"/>
        </w:rPr>
        <w:t>DELL’UNIVERSITÀ DEGLI STUDI DEL PIEMONTE ORIENTALE</w:t>
      </w:r>
    </w:p>
    <w:p w14:paraId="1CE308FF" w14:textId="77777777" w:rsidR="002A499E" w:rsidRPr="00715D9C" w:rsidRDefault="002A499E" w:rsidP="003915EA">
      <w:pPr>
        <w:widowControl w:val="0"/>
        <w:ind w:left="1134" w:right="736"/>
        <w:jc w:val="center"/>
        <w:rPr>
          <w:rFonts w:asciiTheme="majorHAnsi" w:eastAsia="Times New Roman" w:hAnsiTheme="majorHAnsi" w:cs="Times New Roman"/>
          <w:b/>
          <w:lang w:eastAsia="it-IT"/>
        </w:rPr>
      </w:pPr>
      <w:r w:rsidRPr="00715D9C">
        <w:rPr>
          <w:rFonts w:asciiTheme="majorHAnsi" w:eastAsia="Times New Roman" w:hAnsiTheme="majorHAnsi" w:cs="Times New Roman"/>
          <w:b/>
          <w:lang w:eastAsia="it-IT"/>
        </w:rPr>
        <w:t>“AMEDEO AVOGADRO”</w:t>
      </w:r>
    </w:p>
    <w:p w14:paraId="4CDCD628" w14:textId="1E80E4C8" w:rsidR="002A499E" w:rsidRPr="00715D9C" w:rsidRDefault="002A499E" w:rsidP="003915EA">
      <w:pPr>
        <w:widowControl w:val="0"/>
        <w:ind w:left="1134" w:right="736"/>
        <w:jc w:val="center"/>
        <w:rPr>
          <w:rFonts w:asciiTheme="majorHAnsi" w:eastAsia="Times New Roman" w:hAnsiTheme="majorHAnsi" w:cs="Times New Roman"/>
          <w:b/>
          <w:lang w:eastAsia="it-IT"/>
        </w:rPr>
      </w:pPr>
      <w:r w:rsidRPr="00715D9C">
        <w:rPr>
          <w:rFonts w:asciiTheme="majorHAnsi" w:eastAsia="Times New Roman" w:hAnsiTheme="majorHAnsi" w:cs="Times New Roman"/>
          <w:b/>
          <w:lang w:eastAsia="it-IT"/>
        </w:rPr>
        <w:t xml:space="preserve">Seduta del </w:t>
      </w:r>
      <w:r w:rsidR="00715D9C" w:rsidRPr="00715D9C">
        <w:rPr>
          <w:rFonts w:asciiTheme="majorHAnsi" w:eastAsia="Times New Roman" w:hAnsiTheme="majorHAnsi" w:cs="Times New Roman"/>
          <w:b/>
          <w:lang w:eastAsia="it-IT"/>
        </w:rPr>
        <w:t>29</w:t>
      </w:r>
      <w:r w:rsidRPr="00715D9C">
        <w:rPr>
          <w:rFonts w:asciiTheme="majorHAnsi" w:eastAsia="Times New Roman" w:hAnsiTheme="majorHAnsi" w:cs="Times New Roman"/>
          <w:b/>
          <w:lang w:eastAsia="it-IT"/>
        </w:rPr>
        <w:t>.</w:t>
      </w:r>
      <w:r w:rsidR="00715D9C" w:rsidRPr="00715D9C">
        <w:rPr>
          <w:rFonts w:asciiTheme="majorHAnsi" w:eastAsia="Times New Roman" w:hAnsiTheme="majorHAnsi" w:cs="Times New Roman"/>
          <w:b/>
          <w:lang w:eastAsia="it-IT"/>
        </w:rPr>
        <w:t>01.2016</w:t>
      </w:r>
    </w:p>
    <w:p w14:paraId="4F10AD39" w14:textId="77777777" w:rsidR="002A499E" w:rsidRPr="00715D9C" w:rsidRDefault="002A499E" w:rsidP="003915EA">
      <w:pPr>
        <w:widowControl w:val="0"/>
        <w:ind w:left="1134" w:right="736"/>
        <w:jc w:val="center"/>
        <w:rPr>
          <w:rFonts w:asciiTheme="majorHAnsi" w:eastAsia="Times New Roman" w:hAnsiTheme="majorHAnsi" w:cs="Times New Roman"/>
          <w:b/>
          <w:lang w:eastAsia="it-IT"/>
        </w:rPr>
      </w:pPr>
      <w:r w:rsidRPr="00715D9C">
        <w:rPr>
          <w:rFonts w:asciiTheme="majorHAnsi" w:eastAsia="Times New Roman" w:hAnsiTheme="majorHAnsi" w:cs="Times New Roman"/>
          <w:b/>
          <w:lang w:eastAsia="it-IT"/>
        </w:rPr>
        <w:t>Ore 14.30</w:t>
      </w:r>
    </w:p>
    <w:p w14:paraId="4DD244BD" w14:textId="77777777" w:rsidR="002A499E" w:rsidRPr="00715D9C" w:rsidRDefault="002A499E" w:rsidP="003915EA">
      <w:pPr>
        <w:widowControl w:val="0"/>
        <w:ind w:left="1134" w:right="736"/>
        <w:jc w:val="center"/>
        <w:rPr>
          <w:rFonts w:asciiTheme="majorHAnsi" w:eastAsia="Times New Roman" w:hAnsiTheme="majorHAnsi" w:cs="Times New Roman"/>
          <w:b/>
          <w:lang w:eastAsia="it-IT"/>
        </w:rPr>
      </w:pPr>
    </w:p>
    <w:p w14:paraId="16A3E91E" w14:textId="77777777" w:rsidR="002A499E" w:rsidRPr="00715D9C" w:rsidRDefault="002A499E" w:rsidP="003915EA">
      <w:pPr>
        <w:widowControl w:val="0"/>
        <w:tabs>
          <w:tab w:val="left" w:pos="142"/>
        </w:tabs>
        <w:spacing w:line="360" w:lineRule="auto"/>
        <w:ind w:right="170" w:firstLine="709"/>
        <w:jc w:val="both"/>
        <w:rPr>
          <w:rFonts w:asciiTheme="majorHAnsi" w:eastAsia="Times New Roman" w:hAnsiTheme="majorHAnsi" w:cs="Times New Roman"/>
          <w:lang w:eastAsia="it-IT"/>
        </w:rPr>
      </w:pPr>
    </w:p>
    <w:p w14:paraId="2932F14D" w14:textId="6C2FA0B3" w:rsidR="002A499E" w:rsidRPr="00715D9C" w:rsidRDefault="002A499E" w:rsidP="003915EA">
      <w:pPr>
        <w:widowControl w:val="0"/>
        <w:ind w:firstLine="709"/>
        <w:jc w:val="both"/>
        <w:rPr>
          <w:rFonts w:asciiTheme="majorHAnsi" w:eastAsia="Times New Roman" w:hAnsiTheme="majorHAnsi" w:cs="Times New Roman"/>
          <w:lang w:eastAsia="it-IT"/>
        </w:rPr>
      </w:pPr>
      <w:r w:rsidRPr="00715D9C">
        <w:rPr>
          <w:rFonts w:asciiTheme="majorHAnsi" w:eastAsia="Times New Roman" w:hAnsiTheme="majorHAnsi" w:cs="Times New Roman"/>
          <w:lang w:eastAsia="it-IT"/>
        </w:rPr>
        <w:t xml:space="preserve">Presso la sede del Rettorato in Via Duomo 6, in Vercelli, nell’adunanza del giorno </w:t>
      </w:r>
      <w:r w:rsidR="00715D9C" w:rsidRPr="00715D9C">
        <w:rPr>
          <w:rFonts w:asciiTheme="majorHAnsi" w:eastAsia="Times New Roman" w:hAnsiTheme="majorHAnsi" w:cs="Times New Roman"/>
          <w:b/>
          <w:lang w:eastAsia="it-IT"/>
        </w:rPr>
        <w:t>29 Gennaio</w:t>
      </w:r>
      <w:r w:rsidR="0002373D" w:rsidRPr="00715D9C">
        <w:rPr>
          <w:rFonts w:asciiTheme="majorHAnsi" w:eastAsia="Times New Roman" w:hAnsiTheme="majorHAnsi" w:cs="Times New Roman"/>
          <w:b/>
          <w:lang w:eastAsia="it-IT"/>
        </w:rPr>
        <w:t xml:space="preserve"> </w:t>
      </w:r>
      <w:r w:rsidRPr="00715D9C">
        <w:rPr>
          <w:rFonts w:asciiTheme="majorHAnsi" w:eastAsia="Times New Roman" w:hAnsiTheme="majorHAnsi" w:cs="Times New Roman"/>
          <w:b/>
          <w:bCs/>
          <w:lang w:eastAsia="it-IT"/>
        </w:rPr>
        <w:t>201</w:t>
      </w:r>
      <w:r w:rsidR="00715D9C" w:rsidRPr="00715D9C">
        <w:rPr>
          <w:rFonts w:asciiTheme="majorHAnsi" w:eastAsia="Times New Roman" w:hAnsiTheme="majorHAnsi" w:cs="Times New Roman"/>
          <w:b/>
          <w:bCs/>
          <w:lang w:eastAsia="it-IT"/>
        </w:rPr>
        <w:t>6</w:t>
      </w:r>
      <w:r w:rsidRPr="00715D9C">
        <w:rPr>
          <w:rFonts w:asciiTheme="majorHAnsi" w:eastAsia="Times New Roman" w:hAnsiTheme="majorHAnsi" w:cs="Times New Roman"/>
          <w:lang w:eastAsia="it-IT"/>
        </w:rPr>
        <w:t>, si è riunito il Consiglio di Amministrazione dell’Università degli Studi del Piemonte Orientale “A. Avogadro”, con l’intervento dei componenti di seguito indicati:</w:t>
      </w:r>
    </w:p>
    <w:p w14:paraId="225FE2CD" w14:textId="77777777" w:rsidR="002A499E" w:rsidRPr="00715D9C" w:rsidRDefault="002A499E" w:rsidP="003915EA">
      <w:pPr>
        <w:widowControl w:val="0"/>
        <w:jc w:val="both"/>
        <w:rPr>
          <w:rFonts w:asciiTheme="majorHAnsi" w:eastAsia="Times New Roman" w:hAnsiTheme="majorHAnsi" w:cs="Times New Roman"/>
          <w:lang w:eastAsia="it-IT"/>
        </w:rPr>
      </w:pPr>
    </w:p>
    <w:tbl>
      <w:tblPr>
        <w:tblW w:w="9778" w:type="dxa"/>
        <w:tblBorders>
          <w:top w:val="single" w:sz="4" w:space="0" w:color="auto"/>
          <w:left w:val="single" w:sz="4" w:space="0" w:color="auto"/>
          <w:bottom w:val="single" w:sz="6" w:space="0" w:color="auto"/>
          <w:right w:val="single" w:sz="4" w:space="0" w:color="auto"/>
          <w:insideH w:val="single" w:sz="6" w:space="0" w:color="auto"/>
          <w:insideV w:val="single" w:sz="6" w:space="0" w:color="auto"/>
        </w:tblBorders>
        <w:tblLook w:val="00A0" w:firstRow="1" w:lastRow="0" w:firstColumn="1" w:lastColumn="0" w:noHBand="0" w:noVBand="0"/>
      </w:tblPr>
      <w:tblGrid>
        <w:gridCol w:w="6629"/>
        <w:gridCol w:w="3149"/>
      </w:tblGrid>
      <w:tr w:rsidR="002A499E" w:rsidRPr="006E7A5F" w14:paraId="750E4681" w14:textId="77777777" w:rsidTr="00055D15">
        <w:trPr>
          <w:trHeight w:val="562"/>
        </w:trPr>
        <w:tc>
          <w:tcPr>
            <w:tcW w:w="6629" w:type="dxa"/>
            <w:tcBorders>
              <w:top w:val="single" w:sz="4" w:space="0" w:color="auto"/>
            </w:tcBorders>
            <w:vAlign w:val="center"/>
          </w:tcPr>
          <w:p w14:paraId="538CA56B" w14:textId="77777777" w:rsidR="002A499E" w:rsidRPr="006E7A5F" w:rsidRDefault="002A499E" w:rsidP="003915EA">
            <w:pPr>
              <w:widowControl w:val="0"/>
              <w:suppressAutoHyphens/>
              <w:ind w:right="-70"/>
              <w:contextualSpacing/>
              <w:rPr>
                <w:rFonts w:asciiTheme="majorHAnsi" w:eastAsia="Times New Roman" w:hAnsiTheme="majorHAnsi" w:cs="Times New Roman"/>
                <w:b/>
                <w:lang w:eastAsia="ar-SA"/>
              </w:rPr>
            </w:pPr>
            <w:r w:rsidRPr="006E7A5F">
              <w:rPr>
                <w:rFonts w:asciiTheme="majorHAnsi" w:eastAsia="Times New Roman" w:hAnsiTheme="majorHAnsi" w:cs="Times New Roman"/>
                <w:b/>
                <w:lang w:eastAsia="ar-SA"/>
              </w:rPr>
              <w:t>Prof. Cesare EMANUEL</w:t>
            </w:r>
          </w:p>
          <w:p w14:paraId="55B2D6A2" w14:textId="77777777" w:rsidR="002A499E" w:rsidRPr="006E7A5F" w:rsidRDefault="002A499E" w:rsidP="003915EA">
            <w:pPr>
              <w:widowControl w:val="0"/>
              <w:suppressAutoHyphens/>
              <w:contextualSpacing/>
              <w:rPr>
                <w:rFonts w:asciiTheme="majorHAnsi" w:eastAsia="Times New Roman" w:hAnsiTheme="majorHAnsi" w:cs="Times New Roman"/>
                <w:b/>
                <w:lang w:eastAsia="ar-SA"/>
              </w:rPr>
            </w:pPr>
            <w:r w:rsidRPr="006E7A5F">
              <w:rPr>
                <w:rFonts w:asciiTheme="majorHAnsi" w:eastAsia="Times New Roman" w:hAnsiTheme="majorHAnsi" w:cs="Times New Roman"/>
                <w:lang w:eastAsia="ar-SA"/>
              </w:rPr>
              <w:t>Rettore-Presidente</w:t>
            </w:r>
          </w:p>
        </w:tc>
        <w:tc>
          <w:tcPr>
            <w:tcW w:w="3149" w:type="dxa"/>
            <w:tcBorders>
              <w:top w:val="single" w:sz="4" w:space="0" w:color="auto"/>
            </w:tcBorders>
            <w:vAlign w:val="center"/>
          </w:tcPr>
          <w:p w14:paraId="48E0D9BF" w14:textId="77777777" w:rsidR="002A499E" w:rsidRPr="006E7A5F" w:rsidRDefault="002A499E" w:rsidP="003915EA">
            <w:pPr>
              <w:widowControl w:val="0"/>
              <w:contextualSpacing/>
              <w:jc w:val="center"/>
              <w:rPr>
                <w:rFonts w:asciiTheme="majorHAnsi" w:eastAsia="Calibri" w:hAnsiTheme="majorHAnsi" w:cs="Times New Roman"/>
                <w:lang w:eastAsia="it-IT"/>
              </w:rPr>
            </w:pPr>
            <w:r w:rsidRPr="006E7A5F">
              <w:rPr>
                <w:rFonts w:asciiTheme="majorHAnsi" w:eastAsia="Calibri" w:hAnsiTheme="majorHAnsi" w:cs="Times New Roman"/>
                <w:lang w:eastAsia="it-IT"/>
              </w:rPr>
              <w:t>Presente</w:t>
            </w:r>
          </w:p>
        </w:tc>
      </w:tr>
      <w:tr w:rsidR="002A499E" w:rsidRPr="006E7A5F" w14:paraId="2AAEADB8" w14:textId="77777777" w:rsidTr="00055D15">
        <w:trPr>
          <w:trHeight w:val="55"/>
        </w:trPr>
        <w:tc>
          <w:tcPr>
            <w:tcW w:w="6629" w:type="dxa"/>
            <w:vAlign w:val="center"/>
          </w:tcPr>
          <w:p w14:paraId="3FB3C610" w14:textId="77777777" w:rsidR="002A499E" w:rsidRPr="006E7A5F" w:rsidRDefault="002A499E" w:rsidP="003915EA">
            <w:pPr>
              <w:widowControl w:val="0"/>
              <w:suppressAutoHyphens/>
              <w:contextualSpacing/>
              <w:rPr>
                <w:rFonts w:asciiTheme="majorHAnsi" w:eastAsia="Times New Roman" w:hAnsiTheme="majorHAnsi" w:cs="Times New Roman"/>
                <w:b/>
                <w:sz w:val="2"/>
                <w:szCs w:val="2"/>
                <w:lang w:eastAsia="it-IT"/>
              </w:rPr>
            </w:pPr>
          </w:p>
        </w:tc>
        <w:tc>
          <w:tcPr>
            <w:tcW w:w="3149" w:type="dxa"/>
            <w:vAlign w:val="center"/>
          </w:tcPr>
          <w:p w14:paraId="6EC22FBF" w14:textId="77777777" w:rsidR="002A499E" w:rsidRPr="006E7A5F" w:rsidRDefault="002A499E" w:rsidP="003915EA">
            <w:pPr>
              <w:widowControl w:val="0"/>
              <w:contextualSpacing/>
              <w:jc w:val="center"/>
              <w:rPr>
                <w:rFonts w:asciiTheme="majorHAnsi" w:eastAsia="Calibri" w:hAnsiTheme="majorHAnsi" w:cs="Times New Roman"/>
                <w:sz w:val="2"/>
                <w:szCs w:val="2"/>
                <w:lang w:eastAsia="it-IT"/>
              </w:rPr>
            </w:pPr>
          </w:p>
        </w:tc>
      </w:tr>
      <w:tr w:rsidR="002A499E" w:rsidRPr="006E7A5F" w14:paraId="60F0CE65" w14:textId="77777777" w:rsidTr="00055D15">
        <w:trPr>
          <w:trHeight w:val="567"/>
        </w:trPr>
        <w:tc>
          <w:tcPr>
            <w:tcW w:w="6629" w:type="dxa"/>
            <w:vAlign w:val="center"/>
          </w:tcPr>
          <w:p w14:paraId="0A4B4516" w14:textId="317BD473" w:rsidR="002A499E" w:rsidRPr="006E7A5F" w:rsidRDefault="002A499E" w:rsidP="003915EA">
            <w:pPr>
              <w:widowControl w:val="0"/>
              <w:suppressAutoHyphens/>
              <w:contextualSpacing/>
              <w:rPr>
                <w:rFonts w:asciiTheme="majorHAnsi" w:eastAsia="Times New Roman" w:hAnsiTheme="majorHAnsi" w:cs="Times New Roman"/>
                <w:b/>
                <w:caps/>
                <w:lang w:eastAsia="it-IT"/>
              </w:rPr>
            </w:pPr>
            <w:r w:rsidRPr="006E7A5F">
              <w:rPr>
                <w:rFonts w:asciiTheme="majorHAnsi" w:eastAsia="Calibri" w:hAnsiTheme="majorHAnsi" w:cs="Times New Roman"/>
                <w:b/>
                <w:lang w:eastAsia="en-US"/>
              </w:rPr>
              <w:t xml:space="preserve">Prof. </w:t>
            </w:r>
            <w:r w:rsidR="006373C7" w:rsidRPr="006E7A5F">
              <w:rPr>
                <w:rFonts w:asciiTheme="majorHAnsi" w:eastAsia="Calibri" w:hAnsiTheme="majorHAnsi" w:cs="Times New Roman"/>
                <w:b/>
                <w:lang w:eastAsia="en-US"/>
              </w:rPr>
              <w:t>Luigi BATTEZZATO</w:t>
            </w:r>
          </w:p>
          <w:p w14:paraId="04A61D49" w14:textId="77777777" w:rsidR="002A499E" w:rsidRPr="006E7A5F" w:rsidRDefault="002A499E" w:rsidP="003915EA">
            <w:pPr>
              <w:widowControl w:val="0"/>
              <w:suppressAutoHyphens/>
              <w:contextualSpacing/>
              <w:rPr>
                <w:rFonts w:asciiTheme="majorHAnsi" w:eastAsia="Times New Roman" w:hAnsiTheme="majorHAnsi" w:cs="Times New Roman"/>
                <w:b/>
                <w:caps/>
                <w:lang w:eastAsia="it-IT"/>
              </w:rPr>
            </w:pPr>
            <w:r w:rsidRPr="006E7A5F">
              <w:rPr>
                <w:rFonts w:asciiTheme="majorHAnsi" w:eastAsia="Calibri" w:hAnsiTheme="majorHAnsi" w:cs="Times New Roman"/>
                <w:lang w:eastAsia="en-US"/>
              </w:rPr>
              <w:t>Dipartimento di Studi Umanistici</w:t>
            </w:r>
          </w:p>
        </w:tc>
        <w:tc>
          <w:tcPr>
            <w:tcW w:w="3149" w:type="dxa"/>
            <w:vAlign w:val="center"/>
          </w:tcPr>
          <w:p w14:paraId="73BE2726" w14:textId="77777777" w:rsidR="002A499E" w:rsidRPr="006E7A5F" w:rsidRDefault="002A499E" w:rsidP="003915EA">
            <w:pPr>
              <w:widowControl w:val="0"/>
              <w:contextualSpacing/>
              <w:jc w:val="center"/>
              <w:rPr>
                <w:rFonts w:asciiTheme="majorHAnsi" w:eastAsia="Calibri" w:hAnsiTheme="majorHAnsi" w:cs="Times New Roman"/>
                <w:lang w:eastAsia="it-IT"/>
              </w:rPr>
            </w:pPr>
            <w:r w:rsidRPr="006E7A5F">
              <w:rPr>
                <w:rFonts w:asciiTheme="majorHAnsi" w:eastAsia="Calibri" w:hAnsiTheme="majorHAnsi" w:cs="Times New Roman"/>
                <w:lang w:eastAsia="it-IT"/>
              </w:rPr>
              <w:t>Presente</w:t>
            </w:r>
          </w:p>
        </w:tc>
      </w:tr>
      <w:tr w:rsidR="006373C7" w:rsidRPr="006E7A5F" w14:paraId="322A4D01" w14:textId="77777777" w:rsidTr="006373C7">
        <w:trPr>
          <w:trHeight w:val="567"/>
        </w:trPr>
        <w:tc>
          <w:tcPr>
            <w:tcW w:w="6629" w:type="dxa"/>
            <w:vAlign w:val="center"/>
          </w:tcPr>
          <w:p w14:paraId="55312DE8" w14:textId="4A444F47" w:rsidR="006373C7" w:rsidRPr="006E7A5F" w:rsidRDefault="006373C7" w:rsidP="003915EA">
            <w:pPr>
              <w:widowControl w:val="0"/>
              <w:contextualSpacing/>
              <w:rPr>
                <w:rFonts w:asciiTheme="majorHAnsi" w:eastAsia="Calibri" w:hAnsiTheme="majorHAnsi" w:cs="Times New Roman"/>
                <w:b/>
                <w:lang w:eastAsia="en-US"/>
              </w:rPr>
            </w:pPr>
            <w:r w:rsidRPr="006E7A5F">
              <w:rPr>
                <w:rFonts w:asciiTheme="majorHAnsi" w:eastAsia="Calibri" w:hAnsiTheme="majorHAnsi" w:cs="Times New Roman"/>
                <w:b/>
                <w:lang w:eastAsia="en-US"/>
              </w:rPr>
              <w:t>Prof. Mauro BOTTA</w:t>
            </w:r>
          </w:p>
          <w:p w14:paraId="4B2A5B1E" w14:textId="5ABAEE47" w:rsidR="006373C7" w:rsidRPr="006E7A5F" w:rsidRDefault="006373C7" w:rsidP="003915EA">
            <w:pPr>
              <w:widowControl w:val="0"/>
              <w:suppressAutoHyphens/>
              <w:contextualSpacing/>
              <w:rPr>
                <w:rFonts w:asciiTheme="majorHAnsi" w:eastAsia="Times New Roman" w:hAnsiTheme="majorHAnsi" w:cs="Times New Roman"/>
                <w:b/>
                <w:lang w:eastAsia="it-IT"/>
              </w:rPr>
            </w:pPr>
            <w:r w:rsidRPr="006E7A5F">
              <w:rPr>
                <w:rFonts w:asciiTheme="majorHAnsi" w:eastAsia="Calibri" w:hAnsiTheme="majorHAnsi" w:cs="Times New Roman"/>
                <w:lang w:eastAsia="en-US"/>
              </w:rPr>
              <w:t>Dipartimento di Scienze ed Innovazione Tecnologica</w:t>
            </w:r>
          </w:p>
        </w:tc>
        <w:tc>
          <w:tcPr>
            <w:tcW w:w="3149" w:type="dxa"/>
            <w:vAlign w:val="center"/>
          </w:tcPr>
          <w:p w14:paraId="32F66916" w14:textId="77777777" w:rsidR="006373C7" w:rsidRPr="006E7A5F" w:rsidRDefault="006373C7" w:rsidP="003915EA">
            <w:pPr>
              <w:widowControl w:val="0"/>
              <w:contextualSpacing/>
              <w:jc w:val="center"/>
              <w:rPr>
                <w:rFonts w:asciiTheme="majorHAnsi" w:eastAsia="Calibri" w:hAnsiTheme="majorHAnsi" w:cs="Times New Roman"/>
                <w:lang w:eastAsia="it-IT"/>
              </w:rPr>
            </w:pPr>
            <w:r w:rsidRPr="006E7A5F">
              <w:rPr>
                <w:rFonts w:asciiTheme="majorHAnsi" w:eastAsia="Calibri" w:hAnsiTheme="majorHAnsi" w:cs="Times New Roman"/>
                <w:lang w:eastAsia="it-IT"/>
              </w:rPr>
              <w:t>Presente</w:t>
            </w:r>
          </w:p>
        </w:tc>
      </w:tr>
      <w:tr w:rsidR="002A499E" w:rsidRPr="006E7A5F" w14:paraId="72A07E60" w14:textId="77777777" w:rsidTr="00055D15">
        <w:trPr>
          <w:trHeight w:val="567"/>
        </w:trPr>
        <w:tc>
          <w:tcPr>
            <w:tcW w:w="6629" w:type="dxa"/>
            <w:vAlign w:val="center"/>
          </w:tcPr>
          <w:p w14:paraId="3CE42795" w14:textId="77777777" w:rsidR="006373C7" w:rsidRPr="006E7A5F" w:rsidRDefault="006373C7" w:rsidP="003915EA">
            <w:pPr>
              <w:widowControl w:val="0"/>
              <w:suppressAutoHyphens/>
              <w:contextualSpacing/>
              <w:rPr>
                <w:rFonts w:asciiTheme="majorHAnsi" w:eastAsia="Calibri" w:hAnsiTheme="majorHAnsi" w:cs="Times New Roman"/>
                <w:b/>
                <w:lang w:eastAsia="en-US"/>
              </w:rPr>
            </w:pPr>
            <w:r w:rsidRPr="006E7A5F">
              <w:rPr>
                <w:rFonts w:asciiTheme="majorHAnsi" w:eastAsia="Calibri" w:hAnsiTheme="majorHAnsi" w:cs="Times New Roman"/>
                <w:b/>
                <w:lang w:eastAsia="en-US"/>
              </w:rPr>
              <w:t>Dott.ssa Giorgia CASALONE</w:t>
            </w:r>
          </w:p>
          <w:p w14:paraId="34F7E4C4" w14:textId="17CF4783" w:rsidR="002A499E" w:rsidRPr="006E7A5F" w:rsidRDefault="006373C7" w:rsidP="003915EA">
            <w:pPr>
              <w:widowControl w:val="0"/>
              <w:suppressAutoHyphens/>
              <w:contextualSpacing/>
              <w:rPr>
                <w:rFonts w:asciiTheme="majorHAnsi" w:eastAsia="Times New Roman" w:hAnsiTheme="majorHAnsi" w:cs="Times New Roman"/>
                <w:b/>
                <w:lang w:eastAsia="it-IT"/>
              </w:rPr>
            </w:pPr>
            <w:r w:rsidRPr="006E7A5F">
              <w:rPr>
                <w:rFonts w:asciiTheme="majorHAnsi" w:eastAsia="Calibri" w:hAnsiTheme="majorHAnsi" w:cs="Times New Roman"/>
                <w:lang w:eastAsia="en-US"/>
              </w:rPr>
              <w:t>Dipartimento di Studi per l’Economia e l’Impresa</w:t>
            </w:r>
          </w:p>
        </w:tc>
        <w:tc>
          <w:tcPr>
            <w:tcW w:w="3149" w:type="dxa"/>
            <w:vAlign w:val="center"/>
          </w:tcPr>
          <w:p w14:paraId="2510051A" w14:textId="77777777" w:rsidR="002A499E" w:rsidRPr="006E7A5F" w:rsidRDefault="002A499E" w:rsidP="003915EA">
            <w:pPr>
              <w:widowControl w:val="0"/>
              <w:contextualSpacing/>
              <w:jc w:val="center"/>
              <w:rPr>
                <w:rFonts w:asciiTheme="majorHAnsi" w:eastAsia="Calibri" w:hAnsiTheme="majorHAnsi" w:cs="Times New Roman"/>
                <w:lang w:eastAsia="it-IT"/>
              </w:rPr>
            </w:pPr>
            <w:r w:rsidRPr="006E7A5F">
              <w:rPr>
                <w:rFonts w:asciiTheme="majorHAnsi" w:eastAsia="Calibri" w:hAnsiTheme="majorHAnsi" w:cs="Times New Roman"/>
                <w:lang w:eastAsia="it-IT"/>
              </w:rPr>
              <w:t>Presente</w:t>
            </w:r>
          </w:p>
        </w:tc>
      </w:tr>
      <w:tr w:rsidR="002A499E" w:rsidRPr="006E7A5F" w14:paraId="47F8146F" w14:textId="77777777" w:rsidTr="00055D15">
        <w:trPr>
          <w:trHeight w:val="567"/>
        </w:trPr>
        <w:tc>
          <w:tcPr>
            <w:tcW w:w="6629" w:type="dxa"/>
            <w:vAlign w:val="center"/>
          </w:tcPr>
          <w:p w14:paraId="43AB99B6" w14:textId="77777777" w:rsidR="006373C7" w:rsidRPr="006E7A5F" w:rsidRDefault="006373C7" w:rsidP="003915EA">
            <w:pPr>
              <w:widowControl w:val="0"/>
              <w:suppressAutoHyphens/>
              <w:contextualSpacing/>
              <w:rPr>
                <w:rFonts w:asciiTheme="majorHAnsi" w:eastAsia="Calibri" w:hAnsiTheme="majorHAnsi" w:cs="Times New Roman"/>
                <w:b/>
                <w:lang w:eastAsia="en-US"/>
              </w:rPr>
            </w:pPr>
            <w:r w:rsidRPr="006E7A5F">
              <w:rPr>
                <w:rFonts w:asciiTheme="majorHAnsi" w:eastAsia="Calibri" w:hAnsiTheme="majorHAnsi" w:cs="Times New Roman"/>
                <w:b/>
                <w:lang w:eastAsia="en-US"/>
              </w:rPr>
              <w:t>Prof. Francesco DELLA CORTE</w:t>
            </w:r>
          </w:p>
          <w:p w14:paraId="121D111A" w14:textId="2934C61E" w:rsidR="002A499E" w:rsidRPr="006E7A5F" w:rsidRDefault="006373C7" w:rsidP="003915EA">
            <w:pPr>
              <w:widowControl w:val="0"/>
              <w:rPr>
                <w:rFonts w:asciiTheme="majorHAnsi" w:eastAsia="Times New Roman" w:hAnsiTheme="majorHAnsi" w:cs="Times New Roman"/>
                <w:lang w:eastAsia="it-IT"/>
              </w:rPr>
            </w:pPr>
            <w:r w:rsidRPr="006E7A5F">
              <w:rPr>
                <w:rFonts w:asciiTheme="majorHAnsi" w:eastAsia="Calibri" w:hAnsiTheme="majorHAnsi" w:cs="Times New Roman"/>
                <w:lang w:eastAsia="en-US"/>
              </w:rPr>
              <w:t>Dipartimento di Medicina Traslazionale</w:t>
            </w:r>
          </w:p>
        </w:tc>
        <w:tc>
          <w:tcPr>
            <w:tcW w:w="3149" w:type="dxa"/>
            <w:vAlign w:val="center"/>
          </w:tcPr>
          <w:p w14:paraId="0025DF67" w14:textId="14ABCE5F" w:rsidR="002A499E" w:rsidRPr="006E7A5F" w:rsidRDefault="006373C7" w:rsidP="003915EA">
            <w:pPr>
              <w:widowControl w:val="0"/>
              <w:contextualSpacing/>
              <w:jc w:val="center"/>
              <w:rPr>
                <w:rFonts w:asciiTheme="majorHAnsi" w:eastAsia="Calibri" w:hAnsiTheme="majorHAnsi" w:cs="Times New Roman"/>
                <w:lang w:eastAsia="it-IT"/>
              </w:rPr>
            </w:pPr>
            <w:r w:rsidRPr="006E7A5F">
              <w:rPr>
                <w:rFonts w:asciiTheme="majorHAnsi" w:eastAsia="Calibri" w:hAnsiTheme="majorHAnsi" w:cs="Times New Roman"/>
                <w:lang w:eastAsia="it-IT"/>
              </w:rPr>
              <w:t>Presente</w:t>
            </w:r>
          </w:p>
        </w:tc>
      </w:tr>
      <w:tr w:rsidR="002A499E" w:rsidRPr="006E7A5F" w14:paraId="0CB5C7C4" w14:textId="77777777" w:rsidTr="00055D15">
        <w:trPr>
          <w:trHeight w:val="567"/>
        </w:trPr>
        <w:tc>
          <w:tcPr>
            <w:tcW w:w="6629" w:type="dxa"/>
            <w:vAlign w:val="center"/>
          </w:tcPr>
          <w:p w14:paraId="6C690C89" w14:textId="1DBE7F9F" w:rsidR="002A499E" w:rsidRPr="006E7A5F" w:rsidRDefault="006373C7" w:rsidP="003915EA">
            <w:pPr>
              <w:widowControl w:val="0"/>
              <w:suppressAutoHyphens/>
              <w:contextualSpacing/>
              <w:rPr>
                <w:rFonts w:asciiTheme="majorHAnsi" w:eastAsia="Times New Roman" w:hAnsiTheme="majorHAnsi" w:cs="Times New Roman"/>
                <w:b/>
                <w:lang w:eastAsia="it-IT"/>
              </w:rPr>
            </w:pPr>
            <w:r w:rsidRPr="006E7A5F">
              <w:rPr>
                <w:rFonts w:asciiTheme="majorHAnsi" w:eastAsia="Calibri" w:hAnsiTheme="majorHAnsi" w:cs="Times New Roman"/>
                <w:b/>
                <w:lang w:eastAsia="en-US"/>
              </w:rPr>
              <w:t>Dott.ssa Mariella ENOC</w:t>
            </w:r>
          </w:p>
        </w:tc>
        <w:tc>
          <w:tcPr>
            <w:tcW w:w="3149" w:type="dxa"/>
            <w:vAlign w:val="center"/>
          </w:tcPr>
          <w:p w14:paraId="1512C900" w14:textId="77777777" w:rsidR="002A499E" w:rsidRPr="006E7A5F" w:rsidRDefault="002A499E" w:rsidP="003915EA">
            <w:pPr>
              <w:widowControl w:val="0"/>
              <w:contextualSpacing/>
              <w:jc w:val="center"/>
              <w:rPr>
                <w:rFonts w:asciiTheme="majorHAnsi" w:eastAsia="Calibri" w:hAnsiTheme="majorHAnsi" w:cs="Times New Roman"/>
                <w:lang w:eastAsia="it-IT"/>
              </w:rPr>
            </w:pPr>
            <w:r w:rsidRPr="006E7A5F">
              <w:rPr>
                <w:rFonts w:asciiTheme="majorHAnsi" w:eastAsia="Calibri" w:hAnsiTheme="majorHAnsi" w:cs="Times New Roman"/>
                <w:lang w:eastAsia="it-IT"/>
              </w:rPr>
              <w:t>Presente</w:t>
            </w:r>
          </w:p>
        </w:tc>
      </w:tr>
      <w:tr w:rsidR="002A499E" w:rsidRPr="006E7A5F" w14:paraId="73370F58" w14:textId="77777777" w:rsidTr="00055D15">
        <w:trPr>
          <w:trHeight w:val="567"/>
        </w:trPr>
        <w:tc>
          <w:tcPr>
            <w:tcW w:w="6629" w:type="dxa"/>
            <w:shd w:val="clear" w:color="auto" w:fill="auto"/>
            <w:vAlign w:val="center"/>
          </w:tcPr>
          <w:p w14:paraId="34BD579C" w14:textId="77777777" w:rsidR="002A499E" w:rsidRPr="006E7A5F" w:rsidRDefault="002A499E" w:rsidP="003915EA">
            <w:pPr>
              <w:widowControl w:val="0"/>
              <w:suppressAutoHyphens/>
              <w:contextualSpacing/>
              <w:rPr>
                <w:rFonts w:asciiTheme="majorHAnsi" w:eastAsia="Times New Roman" w:hAnsiTheme="majorHAnsi" w:cs="Times New Roman"/>
                <w:b/>
                <w:caps/>
                <w:lang w:eastAsia="it-IT"/>
              </w:rPr>
            </w:pPr>
            <w:r w:rsidRPr="006E7A5F">
              <w:rPr>
                <w:rFonts w:asciiTheme="majorHAnsi" w:eastAsia="Calibri" w:hAnsiTheme="majorHAnsi" w:cs="Times New Roman"/>
                <w:b/>
                <w:lang w:eastAsia="en-US"/>
              </w:rPr>
              <w:t>Dott. Fabrizio PALENZONA</w:t>
            </w:r>
          </w:p>
        </w:tc>
        <w:tc>
          <w:tcPr>
            <w:tcW w:w="3149" w:type="dxa"/>
            <w:vAlign w:val="center"/>
          </w:tcPr>
          <w:p w14:paraId="5ED6D85B" w14:textId="75B2A0C7" w:rsidR="002A499E" w:rsidRPr="006E7A5F" w:rsidRDefault="00925EAA" w:rsidP="003915EA">
            <w:pPr>
              <w:widowControl w:val="0"/>
              <w:contextualSpacing/>
              <w:jc w:val="center"/>
              <w:rPr>
                <w:rFonts w:asciiTheme="majorHAnsi" w:eastAsia="Calibri" w:hAnsiTheme="majorHAnsi" w:cs="Times New Roman"/>
                <w:lang w:eastAsia="it-IT"/>
              </w:rPr>
            </w:pPr>
            <w:r w:rsidRPr="006E7A5F">
              <w:rPr>
                <w:rFonts w:asciiTheme="majorHAnsi" w:eastAsia="Calibri" w:hAnsiTheme="majorHAnsi" w:cs="Times New Roman"/>
                <w:lang w:eastAsia="it-IT"/>
              </w:rPr>
              <w:t>Presente</w:t>
            </w:r>
          </w:p>
        </w:tc>
      </w:tr>
      <w:tr w:rsidR="002A499E" w:rsidRPr="006E7A5F" w14:paraId="33632B8A" w14:textId="77777777" w:rsidTr="00055D15">
        <w:trPr>
          <w:trHeight w:val="567"/>
        </w:trPr>
        <w:tc>
          <w:tcPr>
            <w:tcW w:w="6629" w:type="dxa"/>
            <w:vAlign w:val="center"/>
          </w:tcPr>
          <w:p w14:paraId="22549F94" w14:textId="1EB841BC" w:rsidR="002A499E" w:rsidRPr="006E7A5F" w:rsidRDefault="002A499E" w:rsidP="003915EA">
            <w:pPr>
              <w:widowControl w:val="0"/>
              <w:contextualSpacing/>
              <w:rPr>
                <w:rFonts w:asciiTheme="majorHAnsi" w:eastAsia="Calibri" w:hAnsiTheme="majorHAnsi" w:cs="Times New Roman"/>
                <w:b/>
                <w:lang w:eastAsia="en-US"/>
              </w:rPr>
            </w:pPr>
            <w:r w:rsidRPr="006E7A5F">
              <w:rPr>
                <w:rFonts w:asciiTheme="majorHAnsi" w:eastAsia="Calibri" w:hAnsiTheme="majorHAnsi" w:cs="Times New Roman"/>
                <w:b/>
                <w:lang w:eastAsia="en-US"/>
              </w:rPr>
              <w:t>Comm. Giovanni Carlo VERRI</w:t>
            </w:r>
            <w:r w:rsidR="006373C7" w:rsidRPr="006E7A5F">
              <w:rPr>
                <w:rFonts w:asciiTheme="majorHAnsi" w:eastAsia="Calibri" w:hAnsiTheme="majorHAnsi" w:cs="Times New Roman"/>
                <w:b/>
                <w:lang w:eastAsia="en-US"/>
              </w:rPr>
              <w:t xml:space="preserve">  </w:t>
            </w:r>
          </w:p>
        </w:tc>
        <w:tc>
          <w:tcPr>
            <w:tcW w:w="3149" w:type="dxa"/>
            <w:vAlign w:val="center"/>
          </w:tcPr>
          <w:p w14:paraId="237AA6F1" w14:textId="77777777" w:rsidR="002A499E" w:rsidRPr="006E7A5F" w:rsidRDefault="002A499E" w:rsidP="003915EA">
            <w:pPr>
              <w:widowControl w:val="0"/>
              <w:contextualSpacing/>
              <w:jc w:val="center"/>
              <w:rPr>
                <w:rFonts w:asciiTheme="majorHAnsi" w:eastAsia="Calibri" w:hAnsiTheme="majorHAnsi" w:cs="Times New Roman"/>
                <w:lang w:eastAsia="it-IT"/>
              </w:rPr>
            </w:pPr>
            <w:r w:rsidRPr="006E7A5F">
              <w:rPr>
                <w:rFonts w:asciiTheme="majorHAnsi" w:eastAsia="Calibri" w:hAnsiTheme="majorHAnsi" w:cs="Times New Roman"/>
                <w:lang w:eastAsia="it-IT"/>
              </w:rPr>
              <w:t>Presente</w:t>
            </w:r>
          </w:p>
        </w:tc>
      </w:tr>
      <w:tr w:rsidR="002A499E" w:rsidRPr="006E7A5F" w14:paraId="415EB023" w14:textId="77777777" w:rsidTr="00055D15">
        <w:trPr>
          <w:trHeight w:val="65"/>
        </w:trPr>
        <w:tc>
          <w:tcPr>
            <w:tcW w:w="6629" w:type="dxa"/>
            <w:vAlign w:val="center"/>
          </w:tcPr>
          <w:p w14:paraId="536077DC" w14:textId="77777777" w:rsidR="002A499E" w:rsidRPr="006E7A5F" w:rsidRDefault="002A499E" w:rsidP="003915EA">
            <w:pPr>
              <w:widowControl w:val="0"/>
              <w:ind w:firstLine="709"/>
              <w:contextualSpacing/>
              <w:rPr>
                <w:rFonts w:asciiTheme="majorHAnsi" w:eastAsia="Calibri" w:hAnsiTheme="majorHAnsi" w:cs="Times New Roman"/>
                <w:b/>
                <w:sz w:val="2"/>
                <w:szCs w:val="2"/>
                <w:lang w:eastAsia="en-US"/>
              </w:rPr>
            </w:pPr>
          </w:p>
        </w:tc>
        <w:tc>
          <w:tcPr>
            <w:tcW w:w="3149" w:type="dxa"/>
            <w:vAlign w:val="center"/>
          </w:tcPr>
          <w:p w14:paraId="36E319B9" w14:textId="77777777" w:rsidR="002A499E" w:rsidRPr="006E7A5F" w:rsidRDefault="002A499E" w:rsidP="003915EA">
            <w:pPr>
              <w:widowControl w:val="0"/>
              <w:rPr>
                <w:rFonts w:asciiTheme="majorHAnsi" w:eastAsia="Calibri" w:hAnsiTheme="majorHAnsi" w:cs="Times New Roman"/>
                <w:sz w:val="2"/>
                <w:szCs w:val="2"/>
                <w:lang w:eastAsia="it-IT"/>
              </w:rPr>
            </w:pPr>
          </w:p>
        </w:tc>
      </w:tr>
      <w:tr w:rsidR="002A499E" w:rsidRPr="006E7A5F" w14:paraId="0793305A" w14:textId="77777777" w:rsidTr="00055D15">
        <w:trPr>
          <w:trHeight w:val="567"/>
        </w:trPr>
        <w:tc>
          <w:tcPr>
            <w:tcW w:w="6629" w:type="dxa"/>
            <w:vAlign w:val="center"/>
          </w:tcPr>
          <w:p w14:paraId="68981810" w14:textId="4DDB8CB4" w:rsidR="002A499E" w:rsidRPr="006E7A5F" w:rsidRDefault="002A499E" w:rsidP="003915EA">
            <w:pPr>
              <w:widowControl w:val="0"/>
              <w:contextualSpacing/>
              <w:rPr>
                <w:rFonts w:asciiTheme="majorHAnsi" w:eastAsia="Calibri" w:hAnsiTheme="majorHAnsi" w:cs="Times New Roman"/>
                <w:b/>
                <w:lang w:eastAsia="en-US"/>
              </w:rPr>
            </w:pPr>
            <w:r w:rsidRPr="006E7A5F">
              <w:rPr>
                <w:rFonts w:asciiTheme="majorHAnsi" w:eastAsia="Calibri" w:hAnsiTheme="majorHAnsi" w:cs="Times New Roman"/>
                <w:b/>
                <w:lang w:eastAsia="en-US"/>
              </w:rPr>
              <w:t xml:space="preserve">Sig. </w:t>
            </w:r>
            <w:r w:rsidR="006373C7" w:rsidRPr="006E7A5F">
              <w:rPr>
                <w:rFonts w:asciiTheme="majorHAnsi" w:eastAsia="Calibri" w:hAnsiTheme="majorHAnsi" w:cs="Times New Roman"/>
                <w:b/>
                <w:lang w:eastAsia="en-US"/>
              </w:rPr>
              <w:t>Alberto ORLANDO</w:t>
            </w:r>
          </w:p>
          <w:p w14:paraId="2DE0067D" w14:textId="77777777" w:rsidR="002A499E" w:rsidRPr="006E7A5F" w:rsidRDefault="002A499E" w:rsidP="003915EA">
            <w:pPr>
              <w:widowControl w:val="0"/>
              <w:suppressAutoHyphens/>
              <w:contextualSpacing/>
              <w:rPr>
                <w:rFonts w:asciiTheme="majorHAnsi" w:eastAsia="Times New Roman" w:hAnsiTheme="majorHAnsi" w:cs="Times New Roman"/>
                <w:b/>
                <w:lang w:eastAsia="it-IT"/>
              </w:rPr>
            </w:pPr>
            <w:r w:rsidRPr="006E7A5F">
              <w:rPr>
                <w:rFonts w:asciiTheme="majorHAnsi" w:eastAsia="Calibri" w:hAnsiTheme="majorHAnsi" w:cs="Times New Roman"/>
                <w:lang w:eastAsia="it-IT"/>
              </w:rPr>
              <w:t>Rappresentante degli Studenti</w:t>
            </w:r>
          </w:p>
        </w:tc>
        <w:tc>
          <w:tcPr>
            <w:tcW w:w="3149" w:type="dxa"/>
            <w:vAlign w:val="center"/>
          </w:tcPr>
          <w:p w14:paraId="0665B9BD" w14:textId="77777777" w:rsidR="002A499E" w:rsidRPr="006E7A5F" w:rsidRDefault="002A499E" w:rsidP="003915EA">
            <w:pPr>
              <w:widowControl w:val="0"/>
              <w:contextualSpacing/>
              <w:jc w:val="center"/>
              <w:rPr>
                <w:rFonts w:asciiTheme="majorHAnsi" w:eastAsia="Calibri" w:hAnsiTheme="majorHAnsi" w:cs="Times New Roman"/>
                <w:lang w:eastAsia="it-IT"/>
              </w:rPr>
            </w:pPr>
            <w:r w:rsidRPr="006E7A5F">
              <w:rPr>
                <w:rFonts w:asciiTheme="majorHAnsi" w:eastAsia="Calibri" w:hAnsiTheme="majorHAnsi" w:cs="Times New Roman"/>
                <w:lang w:eastAsia="it-IT"/>
              </w:rPr>
              <w:t>Presente</w:t>
            </w:r>
          </w:p>
        </w:tc>
      </w:tr>
    </w:tbl>
    <w:p w14:paraId="34B29203" w14:textId="77777777" w:rsidR="002A499E" w:rsidRPr="006E7A5F" w:rsidRDefault="002A499E" w:rsidP="003915EA">
      <w:pPr>
        <w:widowControl w:val="0"/>
        <w:jc w:val="both"/>
        <w:rPr>
          <w:rFonts w:asciiTheme="majorHAnsi" w:eastAsia="Times New Roman" w:hAnsiTheme="majorHAnsi" w:cs="Times New Roman"/>
          <w:lang w:eastAsia="it-IT"/>
        </w:rPr>
      </w:pPr>
    </w:p>
    <w:p w14:paraId="41984219" w14:textId="77777777" w:rsidR="002A499E" w:rsidRPr="00715D9C" w:rsidRDefault="002A499E" w:rsidP="003915EA">
      <w:pPr>
        <w:widowControl w:val="0"/>
        <w:jc w:val="both"/>
        <w:rPr>
          <w:rFonts w:asciiTheme="majorHAnsi" w:eastAsia="Times New Roman" w:hAnsiTheme="majorHAnsi" w:cs="Times New Roman"/>
          <w:highlight w:val="yellow"/>
          <w:lang w:eastAsia="it-IT"/>
        </w:rPr>
      </w:pPr>
    </w:p>
    <w:p w14:paraId="092C9E17" w14:textId="77777777" w:rsidR="002A499E" w:rsidRPr="006E7A5F" w:rsidRDefault="002A499E" w:rsidP="003915EA">
      <w:pPr>
        <w:widowControl w:val="0"/>
        <w:ind w:firstLine="567"/>
        <w:jc w:val="both"/>
        <w:rPr>
          <w:rFonts w:asciiTheme="majorHAnsi" w:eastAsia="Times New Roman" w:hAnsiTheme="majorHAnsi" w:cs="Times New Roman"/>
          <w:lang w:eastAsia="it-IT"/>
        </w:rPr>
      </w:pPr>
      <w:r w:rsidRPr="006E7A5F">
        <w:rPr>
          <w:rFonts w:asciiTheme="majorHAnsi" w:eastAsia="Times New Roman" w:hAnsiTheme="majorHAnsi" w:cs="Times New Roman"/>
          <w:lang w:eastAsia="it-IT"/>
        </w:rPr>
        <w:t>Partecipa alla seduta il Pro-rettore, Prof. Fabio GASTALDI.</w:t>
      </w:r>
    </w:p>
    <w:p w14:paraId="0FB98624" w14:textId="77777777" w:rsidR="002A499E" w:rsidRPr="006E7A5F" w:rsidRDefault="002A499E" w:rsidP="003915EA">
      <w:pPr>
        <w:widowControl w:val="0"/>
        <w:ind w:firstLine="567"/>
        <w:jc w:val="both"/>
        <w:rPr>
          <w:rFonts w:asciiTheme="majorHAnsi" w:eastAsia="Times New Roman" w:hAnsiTheme="majorHAnsi" w:cs="Times New Roman"/>
          <w:lang w:eastAsia="it-IT"/>
        </w:rPr>
      </w:pPr>
    </w:p>
    <w:p w14:paraId="5B5BC5E1" w14:textId="64BD6B7B" w:rsidR="002A499E" w:rsidRPr="006E7A5F" w:rsidRDefault="002A499E" w:rsidP="003915EA">
      <w:pPr>
        <w:widowControl w:val="0"/>
        <w:ind w:firstLine="567"/>
        <w:jc w:val="both"/>
        <w:rPr>
          <w:rFonts w:asciiTheme="majorHAnsi" w:eastAsia="Times New Roman" w:hAnsiTheme="majorHAnsi" w:cs="Times New Roman"/>
          <w:kern w:val="1"/>
          <w:lang w:eastAsia="it-IT"/>
        </w:rPr>
      </w:pPr>
      <w:r w:rsidRPr="006E7A5F">
        <w:rPr>
          <w:rFonts w:asciiTheme="majorHAnsi" w:eastAsia="Times New Roman" w:hAnsiTheme="majorHAnsi" w:cs="Times New Roman"/>
          <w:lang w:eastAsia="it-IT"/>
        </w:rPr>
        <w:t xml:space="preserve">Partecipa alla seduta con funzioni di Segretario verbalizzante il Direttore Generale, Prof. </w:t>
      </w:r>
      <w:r w:rsidR="006373C7" w:rsidRPr="006E7A5F">
        <w:rPr>
          <w:rFonts w:asciiTheme="majorHAnsi" w:eastAsia="Times New Roman" w:hAnsiTheme="majorHAnsi" w:cs="Times New Roman"/>
          <w:lang w:eastAsia="it-IT"/>
        </w:rPr>
        <w:t>Andrea TUROLLA</w:t>
      </w:r>
      <w:r w:rsidRPr="006E7A5F">
        <w:rPr>
          <w:rFonts w:asciiTheme="majorHAnsi" w:eastAsia="Times New Roman" w:hAnsiTheme="majorHAnsi" w:cs="Times New Roman"/>
          <w:lang w:eastAsia="it-IT"/>
        </w:rPr>
        <w:t>, assistito dal</w:t>
      </w:r>
      <w:r w:rsidRPr="006E7A5F">
        <w:rPr>
          <w:rFonts w:asciiTheme="majorHAnsi" w:eastAsia="Times New Roman" w:hAnsiTheme="majorHAnsi" w:cs="Times New Roman"/>
          <w:kern w:val="1"/>
          <w:lang w:eastAsia="it-IT"/>
        </w:rPr>
        <w:t xml:space="preserve">la Dott.ssa Roberta Bosi, </w:t>
      </w:r>
      <w:proofErr w:type="spellStart"/>
      <w:r w:rsidRPr="006E7A5F">
        <w:rPr>
          <w:rFonts w:asciiTheme="majorHAnsi" w:eastAsia="Times New Roman" w:hAnsiTheme="majorHAnsi" w:cs="Times New Roman"/>
          <w:kern w:val="1"/>
          <w:lang w:eastAsia="it-IT"/>
        </w:rPr>
        <w:t>cat</w:t>
      </w:r>
      <w:proofErr w:type="spellEnd"/>
      <w:r w:rsidRPr="006E7A5F">
        <w:rPr>
          <w:rFonts w:asciiTheme="majorHAnsi" w:eastAsia="Times New Roman" w:hAnsiTheme="majorHAnsi" w:cs="Times New Roman"/>
          <w:kern w:val="1"/>
          <w:lang w:eastAsia="it-IT"/>
        </w:rPr>
        <w:t>. D.</w:t>
      </w:r>
    </w:p>
    <w:p w14:paraId="6AC3286B" w14:textId="77777777" w:rsidR="002A499E" w:rsidRPr="006E7A5F" w:rsidRDefault="002A499E" w:rsidP="003915EA">
      <w:pPr>
        <w:widowControl w:val="0"/>
        <w:ind w:firstLine="567"/>
        <w:jc w:val="both"/>
        <w:rPr>
          <w:rFonts w:asciiTheme="majorHAnsi" w:eastAsia="Times New Roman" w:hAnsiTheme="majorHAnsi" w:cs="Times New Roman"/>
          <w:kern w:val="1"/>
          <w:lang w:eastAsia="it-IT"/>
        </w:rPr>
      </w:pPr>
    </w:p>
    <w:p w14:paraId="5BF28F59" w14:textId="78C637B4" w:rsidR="002A499E" w:rsidRPr="006E7A5F" w:rsidRDefault="002A499E" w:rsidP="003915EA">
      <w:pPr>
        <w:widowControl w:val="0"/>
        <w:jc w:val="both"/>
        <w:rPr>
          <w:rFonts w:asciiTheme="majorHAnsi" w:eastAsia="Times New Roman" w:hAnsiTheme="majorHAnsi" w:cs="Times New Roman"/>
          <w:lang w:eastAsia="it-IT"/>
        </w:rPr>
      </w:pPr>
      <w:r w:rsidRPr="006E7A5F">
        <w:rPr>
          <w:rFonts w:asciiTheme="majorHAnsi" w:eastAsia="Times New Roman" w:hAnsiTheme="majorHAnsi" w:cs="Times New Roman"/>
          <w:lang w:eastAsia="it-IT"/>
        </w:rPr>
        <w:tab/>
        <w:t xml:space="preserve">Partecipa alla seduta il Dott. Paolo PASQUINI, </w:t>
      </w:r>
      <w:r w:rsidR="00067A8A" w:rsidRPr="006E7A5F">
        <w:rPr>
          <w:rFonts w:asciiTheme="majorHAnsi" w:eastAsia="Times New Roman" w:hAnsiTheme="majorHAnsi" w:cs="Times New Roman"/>
          <w:lang w:eastAsia="it-IT"/>
        </w:rPr>
        <w:t>Vice-</w:t>
      </w:r>
      <w:r w:rsidR="006373C7" w:rsidRPr="006E7A5F">
        <w:rPr>
          <w:rFonts w:asciiTheme="majorHAnsi" w:eastAsia="Times New Roman" w:hAnsiTheme="majorHAnsi" w:cs="Times New Roman"/>
          <w:lang w:eastAsia="it-IT"/>
        </w:rPr>
        <w:t>Direttore Generale vicario.</w:t>
      </w:r>
    </w:p>
    <w:p w14:paraId="03723A8D" w14:textId="77777777" w:rsidR="002A499E" w:rsidRPr="006E7A5F" w:rsidRDefault="002A499E" w:rsidP="003915EA">
      <w:pPr>
        <w:widowControl w:val="0"/>
        <w:jc w:val="both"/>
        <w:rPr>
          <w:rFonts w:asciiTheme="majorHAnsi" w:eastAsia="Times New Roman" w:hAnsiTheme="majorHAnsi" w:cs="Times New Roman"/>
          <w:lang w:eastAsia="it-IT"/>
        </w:rPr>
      </w:pPr>
    </w:p>
    <w:p w14:paraId="503CF84E" w14:textId="01869C7C" w:rsidR="002A499E" w:rsidRPr="006E7A5F" w:rsidRDefault="002A499E" w:rsidP="003915EA">
      <w:pPr>
        <w:widowControl w:val="0"/>
        <w:tabs>
          <w:tab w:val="left" w:pos="142"/>
        </w:tabs>
        <w:ind w:right="170" w:firstLine="709"/>
        <w:jc w:val="both"/>
        <w:rPr>
          <w:rFonts w:asciiTheme="majorHAnsi" w:eastAsia="Times New Roman" w:hAnsiTheme="majorHAnsi" w:cs="Times New Roman"/>
          <w:lang w:eastAsia="it-IT"/>
        </w:rPr>
      </w:pPr>
      <w:r w:rsidRPr="006E7A5F">
        <w:rPr>
          <w:rFonts w:asciiTheme="majorHAnsi" w:eastAsia="Times New Roman" w:hAnsiTheme="majorHAnsi" w:cs="Times New Roman"/>
          <w:lang w:eastAsia="it-IT"/>
        </w:rPr>
        <w:t>Constatata la presenza del numero legale alle ore 14.</w:t>
      </w:r>
      <w:r w:rsidR="00925EAA" w:rsidRPr="006E7A5F">
        <w:rPr>
          <w:rFonts w:asciiTheme="majorHAnsi" w:eastAsia="Times New Roman" w:hAnsiTheme="majorHAnsi" w:cs="Times New Roman"/>
          <w:lang w:eastAsia="it-IT"/>
        </w:rPr>
        <w:t>3</w:t>
      </w:r>
      <w:r w:rsidR="006E7A5F">
        <w:rPr>
          <w:rFonts w:asciiTheme="majorHAnsi" w:eastAsia="Times New Roman" w:hAnsiTheme="majorHAnsi" w:cs="Times New Roman"/>
          <w:lang w:eastAsia="it-IT"/>
        </w:rPr>
        <w:t>0</w:t>
      </w:r>
      <w:r w:rsidRPr="006E7A5F">
        <w:rPr>
          <w:rFonts w:asciiTheme="majorHAnsi" w:eastAsia="Times New Roman" w:hAnsiTheme="majorHAnsi" w:cs="Times New Roman"/>
          <w:lang w:eastAsia="it-IT"/>
        </w:rPr>
        <w:t xml:space="preserve"> il Presidente dichiara aperta la seduta.</w:t>
      </w:r>
    </w:p>
    <w:p w14:paraId="2F2DBEEE" w14:textId="2BEBCC88" w:rsidR="009327ED" w:rsidRPr="006E7A5F" w:rsidRDefault="002A499E" w:rsidP="003915EA">
      <w:pPr>
        <w:widowControl w:val="0"/>
        <w:jc w:val="both"/>
        <w:rPr>
          <w:rFonts w:asciiTheme="majorHAnsi" w:eastAsia="Times New Roman" w:hAnsiTheme="majorHAnsi" w:cs="Times New Roman"/>
          <w:lang w:eastAsia="it-IT"/>
        </w:rPr>
      </w:pPr>
      <w:r w:rsidRPr="006E7A5F">
        <w:rPr>
          <w:rFonts w:asciiTheme="majorHAnsi" w:eastAsia="Times New Roman" w:hAnsiTheme="majorHAnsi" w:cs="Times New Roman"/>
          <w:lang w:eastAsia="it-IT"/>
        </w:rPr>
        <w:br w:type="page"/>
      </w:r>
    </w:p>
    <w:p w14:paraId="640B5182" w14:textId="4A4F846C" w:rsidR="004462BC" w:rsidRPr="00304673" w:rsidRDefault="004462BC" w:rsidP="003915EA">
      <w:pPr>
        <w:widowControl w:val="0"/>
        <w:jc w:val="both"/>
        <w:rPr>
          <w:rFonts w:asciiTheme="majorHAnsi" w:eastAsia="Times New Roman" w:hAnsiTheme="majorHAnsi" w:cs="Times New Roman"/>
          <w:lang w:eastAsia="it-IT"/>
        </w:rPr>
      </w:pPr>
      <w:r w:rsidRPr="00304673">
        <w:rPr>
          <w:rFonts w:asciiTheme="majorHAnsi" w:eastAsia="Times New Roman" w:hAnsiTheme="majorHAnsi" w:cs="Times New Roman"/>
          <w:lang w:eastAsia="it-IT"/>
        </w:rPr>
        <w:lastRenderedPageBreak/>
        <w:t>Si discute il seguente</w:t>
      </w:r>
    </w:p>
    <w:p w14:paraId="2142CB49" w14:textId="77777777" w:rsidR="004462BC" w:rsidRPr="00304673" w:rsidRDefault="004462BC" w:rsidP="003915EA">
      <w:pPr>
        <w:widowControl w:val="0"/>
        <w:ind w:left="709" w:hanging="709"/>
        <w:jc w:val="center"/>
        <w:rPr>
          <w:rFonts w:asciiTheme="majorHAnsi" w:eastAsia="Times New Roman" w:hAnsiTheme="majorHAnsi" w:cs="Times New Roman"/>
          <w:b/>
          <w:lang w:eastAsia="it-IT"/>
        </w:rPr>
      </w:pPr>
    </w:p>
    <w:p w14:paraId="1A7D67F1" w14:textId="77777777" w:rsidR="004462BC" w:rsidRPr="00304673" w:rsidRDefault="004462BC" w:rsidP="003915EA">
      <w:pPr>
        <w:widowControl w:val="0"/>
        <w:ind w:left="709" w:hanging="709"/>
        <w:jc w:val="center"/>
        <w:rPr>
          <w:rFonts w:asciiTheme="majorHAnsi" w:eastAsia="Times New Roman" w:hAnsiTheme="majorHAnsi" w:cs="Times New Roman"/>
          <w:b/>
          <w:lang w:eastAsia="it-IT"/>
        </w:rPr>
      </w:pPr>
      <w:r w:rsidRPr="00304673">
        <w:rPr>
          <w:rFonts w:asciiTheme="majorHAnsi" w:eastAsia="Times New Roman" w:hAnsiTheme="majorHAnsi" w:cs="Times New Roman"/>
          <w:b/>
          <w:lang w:eastAsia="it-IT"/>
        </w:rPr>
        <w:t>Ordine del Giorno</w:t>
      </w:r>
    </w:p>
    <w:p w14:paraId="580959C6" w14:textId="77777777" w:rsidR="004462BC" w:rsidRPr="00304673" w:rsidRDefault="004462BC" w:rsidP="003915EA">
      <w:pPr>
        <w:widowControl w:val="0"/>
        <w:ind w:left="709" w:hanging="709"/>
        <w:jc w:val="center"/>
        <w:rPr>
          <w:rFonts w:asciiTheme="majorHAnsi" w:eastAsia="Times New Roman" w:hAnsiTheme="majorHAnsi" w:cs="Times New Roman"/>
          <w:lang w:eastAsia="it-IT"/>
        </w:rPr>
      </w:pPr>
    </w:p>
    <w:p w14:paraId="79C5D6DF" w14:textId="77777777" w:rsidR="004462BC" w:rsidRPr="00304673" w:rsidRDefault="004462BC" w:rsidP="003915EA">
      <w:pPr>
        <w:widowControl w:val="0"/>
        <w:ind w:left="709" w:hanging="709"/>
        <w:jc w:val="center"/>
        <w:rPr>
          <w:rFonts w:asciiTheme="majorHAnsi" w:eastAsia="Times New Roman" w:hAnsiTheme="majorHAnsi" w:cs="Times New Roman"/>
          <w:lang w:eastAsia="it-IT"/>
        </w:rPr>
      </w:pPr>
      <w:r w:rsidRPr="00304673">
        <w:rPr>
          <w:rFonts w:asciiTheme="majorHAnsi" w:eastAsia="Times New Roman" w:hAnsiTheme="majorHAnsi" w:cs="Times New Roman"/>
          <w:lang w:eastAsia="it-IT"/>
        </w:rPr>
        <w:t>OMISSIS</w:t>
      </w:r>
    </w:p>
    <w:p w14:paraId="35D10FF7" w14:textId="77777777" w:rsidR="004462BC" w:rsidRPr="00304673" w:rsidRDefault="004462BC" w:rsidP="003915EA">
      <w:pPr>
        <w:widowControl w:val="0"/>
        <w:ind w:left="709" w:hanging="709"/>
        <w:jc w:val="center"/>
        <w:rPr>
          <w:rFonts w:asciiTheme="majorHAnsi" w:eastAsia="Times New Roman" w:hAnsiTheme="majorHAnsi" w:cs="Times New Roman"/>
          <w:b/>
          <w:lang w:eastAsia="it-IT"/>
        </w:rPr>
      </w:pPr>
    </w:p>
    <w:p w14:paraId="4946384E" w14:textId="77777777" w:rsidR="00304673" w:rsidRPr="00304673" w:rsidRDefault="00304673" w:rsidP="003915EA">
      <w:pPr>
        <w:widowControl w:val="0"/>
        <w:jc w:val="both"/>
        <w:rPr>
          <w:rFonts w:ascii="Calibri" w:eastAsia="Times New Roman" w:hAnsi="Calibri" w:cs="Times New Roman"/>
          <w:b/>
          <w:bCs/>
          <w:lang w:eastAsia="it-IT"/>
        </w:rPr>
      </w:pPr>
      <w:r w:rsidRPr="00304673">
        <w:rPr>
          <w:rFonts w:ascii="Calibri" w:eastAsia="Times New Roman" w:hAnsi="Calibri" w:cs="Times New Roman"/>
          <w:b/>
          <w:lang w:eastAsia="it-IT"/>
        </w:rPr>
        <w:t xml:space="preserve">4. </w:t>
      </w:r>
      <w:r w:rsidRPr="00304673">
        <w:rPr>
          <w:rFonts w:ascii="Calibri" w:eastAsia="Times New Roman" w:hAnsi="Calibri" w:cs="Times New Roman"/>
          <w:b/>
          <w:bCs/>
          <w:lang w:eastAsia="it-IT"/>
        </w:rPr>
        <w:t>Piano integrato (Performance, Trasparenza e Prevenzione della Corruzione)</w:t>
      </w:r>
    </w:p>
    <w:p w14:paraId="2AD8DEA6" w14:textId="77777777" w:rsidR="004462BC" w:rsidRPr="00304673" w:rsidRDefault="004462BC" w:rsidP="003915EA">
      <w:pPr>
        <w:widowControl w:val="0"/>
        <w:rPr>
          <w:rFonts w:asciiTheme="majorHAnsi" w:eastAsia="Times New Roman" w:hAnsiTheme="majorHAnsi" w:cs="Times New Roman"/>
          <w:b/>
          <w:lang w:eastAsia="it-IT"/>
        </w:rPr>
      </w:pPr>
    </w:p>
    <w:p w14:paraId="5CE2411F" w14:textId="77777777" w:rsidR="004462BC" w:rsidRPr="00304673" w:rsidRDefault="004462BC" w:rsidP="003915EA">
      <w:pPr>
        <w:widowControl w:val="0"/>
        <w:jc w:val="center"/>
        <w:rPr>
          <w:rFonts w:asciiTheme="majorHAnsi" w:eastAsia="Times New Roman" w:hAnsiTheme="majorHAnsi" w:cs="Times New Roman"/>
          <w:lang w:eastAsia="it-IT"/>
        </w:rPr>
      </w:pPr>
      <w:r w:rsidRPr="00304673">
        <w:rPr>
          <w:rFonts w:asciiTheme="majorHAnsi" w:eastAsia="Times New Roman" w:hAnsiTheme="majorHAnsi" w:cs="Times New Roman"/>
          <w:lang w:eastAsia="it-IT"/>
        </w:rPr>
        <w:t>OMISSIS</w:t>
      </w:r>
    </w:p>
    <w:p w14:paraId="6EE932A7" w14:textId="77777777" w:rsidR="004462BC" w:rsidRPr="00304673" w:rsidRDefault="004462BC" w:rsidP="003915EA">
      <w:pPr>
        <w:widowControl w:val="0"/>
        <w:rPr>
          <w:rFonts w:asciiTheme="majorHAnsi" w:eastAsia="Times New Roman" w:hAnsiTheme="majorHAnsi" w:cs="Times New Roman"/>
          <w:lang w:eastAsia="it-IT"/>
        </w:rPr>
      </w:pPr>
    </w:p>
    <w:p w14:paraId="7B1109D3" w14:textId="06014D1E" w:rsidR="00304673" w:rsidRPr="00304673" w:rsidRDefault="00304673" w:rsidP="003915EA">
      <w:pPr>
        <w:widowControl w:val="0"/>
        <w:jc w:val="both"/>
        <w:rPr>
          <w:rFonts w:ascii="Calibri" w:eastAsia="Times New Roman" w:hAnsi="Calibri" w:cs="Times New Roman"/>
          <w:b/>
          <w:bCs/>
          <w:lang w:eastAsia="it-IT"/>
        </w:rPr>
      </w:pPr>
      <w:r w:rsidRPr="00304673">
        <w:rPr>
          <w:rFonts w:ascii="Calibri" w:eastAsia="Times New Roman" w:hAnsi="Calibri" w:cs="Times New Roman"/>
          <w:b/>
          <w:bCs/>
          <w:lang w:eastAsia="it-IT"/>
        </w:rPr>
        <w:t>Piano integrato (Performance, Trasparenza e Prevenzione della Corruzione)</w:t>
      </w:r>
    </w:p>
    <w:p w14:paraId="57B2EB7F" w14:textId="77777777" w:rsidR="00304673" w:rsidRPr="00304673" w:rsidRDefault="00304673" w:rsidP="003915EA">
      <w:pPr>
        <w:widowControl w:val="0"/>
        <w:jc w:val="both"/>
        <w:outlineLvl w:val="0"/>
        <w:rPr>
          <w:rFonts w:ascii="Calibri" w:eastAsia="Calibri" w:hAnsi="Calibri" w:cs="Times New Roman"/>
          <w:b/>
          <w:lang w:eastAsia="it-IT"/>
        </w:rPr>
      </w:pPr>
      <w:r w:rsidRPr="00304673">
        <w:rPr>
          <w:rFonts w:ascii="Calibri" w:eastAsia="Calibri" w:hAnsi="Calibri" w:cs="Times New Roman"/>
          <w:b/>
          <w:lang w:eastAsia="it-IT"/>
        </w:rPr>
        <w:t>1/2016/4.</w:t>
      </w:r>
    </w:p>
    <w:p w14:paraId="60DA4503" w14:textId="77777777" w:rsidR="004462BC" w:rsidRPr="00304673" w:rsidRDefault="004462BC" w:rsidP="003915EA">
      <w:pPr>
        <w:widowControl w:val="0"/>
        <w:jc w:val="center"/>
        <w:rPr>
          <w:rFonts w:asciiTheme="majorHAnsi" w:eastAsia="Times New Roman" w:hAnsiTheme="majorHAnsi" w:cs="Times New Roman"/>
          <w:lang w:eastAsia="it-IT"/>
        </w:rPr>
      </w:pPr>
    </w:p>
    <w:p w14:paraId="309670E3" w14:textId="77777777" w:rsidR="004462BC" w:rsidRPr="00304673" w:rsidRDefault="004462BC" w:rsidP="003915EA">
      <w:pPr>
        <w:widowControl w:val="0"/>
        <w:jc w:val="center"/>
        <w:rPr>
          <w:rFonts w:asciiTheme="majorHAnsi" w:eastAsia="Times New Roman" w:hAnsiTheme="majorHAnsi" w:cs="Times New Roman"/>
          <w:lang w:eastAsia="it-IT"/>
        </w:rPr>
      </w:pPr>
      <w:r w:rsidRPr="00304673">
        <w:rPr>
          <w:rFonts w:asciiTheme="majorHAnsi" w:eastAsia="Times New Roman" w:hAnsiTheme="majorHAnsi" w:cs="Times New Roman"/>
          <w:lang w:eastAsia="it-IT"/>
        </w:rPr>
        <w:t>OMISSIS</w:t>
      </w:r>
    </w:p>
    <w:p w14:paraId="1675846B" w14:textId="77777777" w:rsidR="004462BC" w:rsidRPr="00304673" w:rsidRDefault="004462BC" w:rsidP="003915EA">
      <w:pPr>
        <w:widowControl w:val="0"/>
        <w:jc w:val="center"/>
        <w:rPr>
          <w:rFonts w:asciiTheme="majorHAnsi" w:eastAsia="Times New Roman" w:hAnsiTheme="majorHAnsi" w:cs="Times New Roman"/>
          <w:b/>
          <w:lang w:eastAsia="it-IT"/>
        </w:rPr>
      </w:pPr>
    </w:p>
    <w:p w14:paraId="081AD7D2" w14:textId="77777777" w:rsidR="00492C71" w:rsidRPr="00487978" w:rsidRDefault="00492C71" w:rsidP="003915EA">
      <w:pPr>
        <w:widowControl w:val="0"/>
        <w:jc w:val="center"/>
        <w:rPr>
          <w:rFonts w:ascii="Calibri" w:eastAsia="Times New Roman" w:hAnsi="Calibri" w:cs="Times New Roman"/>
          <w:b/>
          <w:lang w:eastAsia="it-IT"/>
        </w:rPr>
      </w:pPr>
      <w:r w:rsidRPr="00487978">
        <w:rPr>
          <w:rFonts w:ascii="Calibri" w:eastAsia="Times New Roman" w:hAnsi="Calibri" w:cs="Times New Roman"/>
          <w:b/>
          <w:lang w:eastAsia="it-IT"/>
        </w:rPr>
        <w:t>IL CONSIGLIO DI AMMINISTRAZIONE</w:t>
      </w:r>
    </w:p>
    <w:p w14:paraId="38F82D2E" w14:textId="77777777" w:rsidR="00487978" w:rsidRPr="00487978" w:rsidRDefault="00487978" w:rsidP="003915EA">
      <w:pPr>
        <w:widowControl w:val="0"/>
        <w:jc w:val="both"/>
        <w:rPr>
          <w:rFonts w:ascii="Calibri" w:eastAsia="Calibri" w:hAnsi="Calibri" w:cs="Times New Roman"/>
          <w:lang w:eastAsia="en-US"/>
        </w:rPr>
      </w:pPr>
    </w:p>
    <w:p w14:paraId="23EA0D10" w14:textId="77777777" w:rsidR="00487978" w:rsidRPr="00487978" w:rsidRDefault="00487978" w:rsidP="003915EA">
      <w:pPr>
        <w:widowControl w:val="0"/>
        <w:jc w:val="both"/>
        <w:rPr>
          <w:rFonts w:ascii="Calibri" w:eastAsia="Calibri" w:hAnsi="Calibri" w:cs="Times New Roman"/>
          <w:lang w:eastAsia="en-US"/>
        </w:rPr>
      </w:pPr>
      <w:r w:rsidRPr="00487978">
        <w:rPr>
          <w:rFonts w:ascii="Calibri" w:eastAsia="Calibri" w:hAnsi="Calibri" w:cs="Times New Roman"/>
          <w:b/>
          <w:lang w:eastAsia="en-US"/>
        </w:rPr>
        <w:t>Preso atto</w:t>
      </w:r>
      <w:r w:rsidRPr="00487978">
        <w:rPr>
          <w:rFonts w:ascii="Calibri" w:eastAsia="Calibri" w:hAnsi="Calibri" w:cs="Times New Roman"/>
          <w:lang w:eastAsia="en-US"/>
        </w:rPr>
        <w:tab/>
        <w:t>che nel mese di luglio 2015 l’ANVUR ha adottato Linee Guida per la gestione integrata del ciclo della performance negli Atenei e negli Enti Pubblici di Ricerca.</w:t>
      </w:r>
    </w:p>
    <w:p w14:paraId="6503E000" w14:textId="77777777" w:rsidR="00487978" w:rsidRPr="00487978" w:rsidRDefault="00487978" w:rsidP="003915EA">
      <w:pPr>
        <w:widowControl w:val="0"/>
        <w:ind w:firstLine="708"/>
        <w:jc w:val="both"/>
        <w:rPr>
          <w:rFonts w:ascii="Calibri" w:eastAsia="Calibri" w:hAnsi="Calibri" w:cs="Times New Roman"/>
          <w:lang w:eastAsia="en-US"/>
        </w:rPr>
      </w:pPr>
    </w:p>
    <w:p w14:paraId="60B53AE3" w14:textId="77777777" w:rsidR="00487978" w:rsidRPr="00487978" w:rsidRDefault="00487978" w:rsidP="003915EA">
      <w:pPr>
        <w:widowControl w:val="0"/>
        <w:jc w:val="both"/>
        <w:rPr>
          <w:rFonts w:ascii="Calibri" w:eastAsia="Calibri" w:hAnsi="Calibri" w:cs="Times New Roman"/>
          <w:lang w:eastAsia="en-US"/>
        </w:rPr>
      </w:pPr>
      <w:r w:rsidRPr="00487978">
        <w:rPr>
          <w:rFonts w:ascii="Calibri" w:eastAsia="Calibri" w:hAnsi="Calibri" w:cs="Times New Roman"/>
          <w:b/>
          <w:lang w:eastAsia="en-US"/>
        </w:rPr>
        <w:t>Considerato</w:t>
      </w:r>
      <w:r w:rsidRPr="00487978">
        <w:rPr>
          <w:rFonts w:ascii="Calibri" w:eastAsia="Calibri" w:hAnsi="Calibri" w:cs="Times New Roman"/>
          <w:lang w:eastAsia="en-US"/>
        </w:rPr>
        <w:tab/>
        <w:t>che in tali Linee Guida l’ANVUR ha individuato quale strumento operativo il Piano Integrato, ovvero il documento unico che sviluppa in chiave sistemica la pianificazione delle attività amministrative in ordine alla performance, alla trasparenza e all’anticorruzione, tenendo conto della strategia relativa alle attività istituzionali e, non ultima, della programmazione economico-finanziaria.</w:t>
      </w:r>
    </w:p>
    <w:p w14:paraId="23A0FCF8" w14:textId="77777777" w:rsidR="00487978" w:rsidRPr="00487978" w:rsidRDefault="00487978" w:rsidP="003915EA">
      <w:pPr>
        <w:widowControl w:val="0"/>
        <w:ind w:firstLine="708"/>
        <w:jc w:val="both"/>
        <w:rPr>
          <w:rFonts w:ascii="Calibri" w:eastAsia="Calibri" w:hAnsi="Calibri" w:cs="Times New Roman"/>
          <w:lang w:eastAsia="en-US"/>
        </w:rPr>
      </w:pPr>
    </w:p>
    <w:p w14:paraId="72157C26" w14:textId="77777777" w:rsidR="00487978" w:rsidRPr="00487978" w:rsidRDefault="00487978" w:rsidP="003915EA">
      <w:pPr>
        <w:widowControl w:val="0"/>
        <w:jc w:val="both"/>
        <w:rPr>
          <w:rFonts w:ascii="Calibri" w:eastAsia="Calibri" w:hAnsi="Calibri" w:cs="Times New Roman"/>
          <w:lang w:eastAsia="en-US"/>
        </w:rPr>
      </w:pPr>
      <w:r w:rsidRPr="00487978">
        <w:rPr>
          <w:rFonts w:ascii="Calibri" w:eastAsia="Calibri" w:hAnsi="Calibri" w:cs="Times New Roman"/>
          <w:b/>
          <w:lang w:eastAsia="en-US"/>
        </w:rPr>
        <w:t>Preso atto</w:t>
      </w:r>
      <w:r w:rsidRPr="00487978">
        <w:rPr>
          <w:rFonts w:ascii="Calibri" w:eastAsia="Calibri" w:hAnsi="Calibri" w:cs="Times New Roman"/>
          <w:lang w:eastAsia="en-US"/>
        </w:rPr>
        <w:tab/>
        <w:t>che il l’introduzione del Piano Integrato ha il fine di alleggerire in prospettiva il sovraccarico di adempimenti in capo agli atenei (Piano performance, piano prevenzione corruzione, piano trasparenza).</w:t>
      </w:r>
    </w:p>
    <w:p w14:paraId="3D48B7A3" w14:textId="77777777" w:rsidR="00487978" w:rsidRPr="00487978" w:rsidRDefault="00487978" w:rsidP="003915EA">
      <w:pPr>
        <w:widowControl w:val="0"/>
        <w:ind w:firstLine="708"/>
        <w:jc w:val="both"/>
        <w:rPr>
          <w:rFonts w:ascii="Calibri" w:eastAsia="Calibri" w:hAnsi="Calibri" w:cs="Times New Roman"/>
          <w:lang w:eastAsia="en-US"/>
        </w:rPr>
      </w:pPr>
    </w:p>
    <w:p w14:paraId="29B9CF8B" w14:textId="77777777" w:rsidR="00487978" w:rsidRPr="00487978" w:rsidRDefault="00487978" w:rsidP="003915EA">
      <w:pPr>
        <w:widowControl w:val="0"/>
        <w:jc w:val="both"/>
        <w:rPr>
          <w:rFonts w:ascii="Calibri" w:eastAsia="Calibri" w:hAnsi="Calibri" w:cs="Times New Roman"/>
          <w:lang w:eastAsia="en-US"/>
        </w:rPr>
      </w:pPr>
      <w:r w:rsidRPr="00487978">
        <w:rPr>
          <w:rFonts w:ascii="Calibri" w:eastAsia="Calibri" w:hAnsi="Calibri" w:cs="Times New Roman"/>
          <w:b/>
          <w:lang w:eastAsia="en-US"/>
        </w:rPr>
        <w:t>Considerato</w:t>
      </w:r>
      <w:r w:rsidRPr="00487978">
        <w:rPr>
          <w:rFonts w:ascii="Calibri" w:eastAsia="Calibri" w:hAnsi="Calibri" w:cs="Times New Roman"/>
          <w:lang w:eastAsia="en-US"/>
        </w:rPr>
        <w:tab/>
        <w:t>che nelle Linee Guida viene affermato con chiarezza la dipendenza del ciclo della performance dal sistema degli obiettivi strategici pluriennali dell’Università e di come la trasparenza e l’anticorruzione diventino dimensioni costitutive della performance nella strategia a lungo termine dell’ateneo.</w:t>
      </w:r>
    </w:p>
    <w:p w14:paraId="585BCD7A" w14:textId="77777777" w:rsidR="00487978" w:rsidRPr="00487978" w:rsidRDefault="00487978" w:rsidP="003915EA">
      <w:pPr>
        <w:widowControl w:val="0"/>
        <w:ind w:firstLine="708"/>
        <w:jc w:val="both"/>
        <w:rPr>
          <w:rFonts w:ascii="Calibri" w:eastAsia="Calibri" w:hAnsi="Calibri" w:cs="Times New Roman"/>
          <w:lang w:eastAsia="en-US"/>
        </w:rPr>
      </w:pPr>
    </w:p>
    <w:p w14:paraId="54E6B42F" w14:textId="77777777" w:rsidR="00487978" w:rsidRPr="00487978" w:rsidRDefault="00487978" w:rsidP="003915EA">
      <w:pPr>
        <w:widowControl w:val="0"/>
        <w:jc w:val="both"/>
        <w:rPr>
          <w:rFonts w:ascii="Calibri" w:eastAsia="Calibri" w:hAnsi="Calibri" w:cs="Times New Roman"/>
          <w:lang w:eastAsia="en-US"/>
        </w:rPr>
      </w:pPr>
      <w:r w:rsidRPr="00487978">
        <w:rPr>
          <w:rFonts w:ascii="Calibri" w:eastAsia="Calibri" w:hAnsi="Calibri" w:cs="Times New Roman"/>
          <w:b/>
          <w:lang w:eastAsia="en-US"/>
        </w:rPr>
        <w:t>Considerato</w:t>
      </w:r>
      <w:r w:rsidRPr="00487978">
        <w:rPr>
          <w:rFonts w:ascii="Calibri" w:eastAsia="Calibri" w:hAnsi="Calibri" w:cs="Times New Roman"/>
          <w:lang w:eastAsia="en-US"/>
        </w:rPr>
        <w:tab/>
        <w:t>si tratta di un documento estremamente complesso che deve essere redatto per la prima volta. Al momento non ci sono modelli né interpretazioni autorevoli delle Linee Guida ANVUR, né sono stati rivenuti Piani Integrati già approvati da Atenei o Enti Pubblici di Ricerca. La prima riunione all’ANVUR anche sull’argomento è stata effettuata la scorsa settimana.</w:t>
      </w:r>
    </w:p>
    <w:p w14:paraId="319B5A5F" w14:textId="77777777" w:rsidR="00487978" w:rsidRPr="00487978" w:rsidRDefault="00487978" w:rsidP="003915EA">
      <w:pPr>
        <w:widowControl w:val="0"/>
        <w:ind w:firstLine="708"/>
        <w:jc w:val="both"/>
        <w:rPr>
          <w:rFonts w:ascii="Calibri" w:eastAsia="Calibri" w:hAnsi="Calibri" w:cs="Times New Roman"/>
          <w:lang w:eastAsia="en-US"/>
        </w:rPr>
      </w:pPr>
    </w:p>
    <w:p w14:paraId="2FE6CC8C" w14:textId="77777777" w:rsidR="00487978" w:rsidRPr="00487978" w:rsidRDefault="00487978" w:rsidP="003915EA">
      <w:pPr>
        <w:widowControl w:val="0"/>
        <w:jc w:val="both"/>
        <w:rPr>
          <w:rFonts w:ascii="Calibri" w:eastAsia="Calibri" w:hAnsi="Calibri" w:cs="Times New Roman"/>
          <w:lang w:eastAsia="en-US"/>
        </w:rPr>
      </w:pPr>
      <w:r w:rsidRPr="00487978">
        <w:rPr>
          <w:rFonts w:ascii="Calibri" w:eastAsia="Calibri" w:hAnsi="Calibri" w:cs="Times New Roman"/>
          <w:b/>
          <w:lang w:eastAsia="en-US"/>
        </w:rPr>
        <w:t>Vista</w:t>
      </w:r>
      <w:r w:rsidRPr="00487978">
        <w:rPr>
          <w:rFonts w:ascii="Calibri" w:eastAsia="Calibri" w:hAnsi="Calibri" w:cs="Times New Roman"/>
          <w:lang w:eastAsia="en-US"/>
        </w:rPr>
        <w:tab/>
        <w:t>una prima bozza del Piano integrato che dovrà essere rivista ed integrata.</w:t>
      </w:r>
    </w:p>
    <w:p w14:paraId="4441EF20" w14:textId="77777777" w:rsidR="00487978" w:rsidRPr="00487978" w:rsidRDefault="00487978" w:rsidP="003915EA">
      <w:pPr>
        <w:widowControl w:val="0"/>
        <w:jc w:val="both"/>
        <w:rPr>
          <w:rFonts w:ascii="Calibri" w:eastAsia="Calibri" w:hAnsi="Calibri" w:cs="Times New Roman"/>
          <w:lang w:eastAsia="en-US"/>
        </w:rPr>
      </w:pPr>
    </w:p>
    <w:p w14:paraId="307F776B" w14:textId="77777777" w:rsidR="00487978" w:rsidRPr="00487978" w:rsidRDefault="00487978" w:rsidP="003915EA">
      <w:pPr>
        <w:widowControl w:val="0"/>
        <w:jc w:val="both"/>
        <w:rPr>
          <w:rFonts w:ascii="Calibri" w:eastAsia="Calibri" w:hAnsi="Calibri" w:cs="Times New Roman"/>
          <w:lang w:eastAsia="en-US"/>
        </w:rPr>
      </w:pPr>
      <w:r w:rsidRPr="00487978">
        <w:rPr>
          <w:rFonts w:ascii="Calibri" w:eastAsia="Calibri" w:hAnsi="Calibri" w:cs="Times New Roman"/>
          <w:b/>
          <w:lang w:eastAsia="en-US"/>
        </w:rPr>
        <w:t>Visto</w:t>
      </w:r>
      <w:r w:rsidRPr="00487978">
        <w:rPr>
          <w:rFonts w:ascii="Calibri" w:eastAsia="Calibri" w:hAnsi="Calibri" w:cs="Times New Roman"/>
          <w:lang w:eastAsia="en-US"/>
        </w:rPr>
        <w:tab/>
        <w:t>lo Statuto dell’Ateneo.</w:t>
      </w:r>
    </w:p>
    <w:p w14:paraId="251500B7" w14:textId="77777777" w:rsidR="00487978" w:rsidRPr="00487978" w:rsidRDefault="00487978" w:rsidP="003915EA">
      <w:pPr>
        <w:widowControl w:val="0"/>
        <w:jc w:val="both"/>
        <w:rPr>
          <w:rFonts w:ascii="Calibri" w:eastAsia="Calibri" w:hAnsi="Calibri" w:cs="Times New Roman"/>
          <w:lang w:eastAsia="en-US"/>
        </w:rPr>
      </w:pPr>
    </w:p>
    <w:p w14:paraId="31C932D7" w14:textId="77777777" w:rsidR="00487978" w:rsidRPr="00487978" w:rsidRDefault="00487978" w:rsidP="003915EA">
      <w:pPr>
        <w:widowControl w:val="0"/>
        <w:jc w:val="both"/>
        <w:rPr>
          <w:rFonts w:ascii="Calibri" w:eastAsia="Calibri" w:hAnsi="Calibri" w:cs="Times New Roman"/>
          <w:lang w:eastAsia="en-US"/>
        </w:rPr>
      </w:pPr>
      <w:r w:rsidRPr="00487978">
        <w:rPr>
          <w:rFonts w:ascii="Calibri" w:eastAsia="Calibri" w:hAnsi="Calibri" w:cs="Times New Roman"/>
          <w:b/>
          <w:lang w:eastAsia="en-US"/>
        </w:rPr>
        <w:t>Visto</w:t>
      </w:r>
      <w:r w:rsidRPr="00487978">
        <w:rPr>
          <w:rFonts w:ascii="Calibri" w:eastAsia="Calibri" w:hAnsi="Calibri" w:cs="Times New Roman"/>
          <w:lang w:eastAsia="en-US"/>
        </w:rPr>
        <w:t xml:space="preserve"> il Regolamento per l’amministrazione, la finanza e la contabilità.</w:t>
      </w:r>
    </w:p>
    <w:p w14:paraId="0EB02B17" w14:textId="77777777" w:rsidR="00487978" w:rsidRPr="00487978" w:rsidRDefault="00487978" w:rsidP="003915EA">
      <w:pPr>
        <w:widowControl w:val="0"/>
        <w:jc w:val="both"/>
        <w:rPr>
          <w:rFonts w:ascii="Calibri" w:eastAsia="Calibri" w:hAnsi="Calibri" w:cs="Times New Roman"/>
          <w:lang w:eastAsia="en-US"/>
        </w:rPr>
      </w:pPr>
    </w:p>
    <w:p w14:paraId="66862845" w14:textId="77777777" w:rsidR="00057C78" w:rsidRPr="00487978" w:rsidRDefault="00057C78" w:rsidP="003915EA">
      <w:pPr>
        <w:widowControl w:val="0"/>
        <w:spacing w:after="120"/>
        <w:ind w:left="1418" w:hanging="1418"/>
        <w:rPr>
          <w:rFonts w:asciiTheme="majorHAnsi" w:eastAsia="Times New Roman" w:hAnsiTheme="majorHAnsi" w:cs="Times New Roman"/>
          <w:szCs w:val="20"/>
          <w:lang w:eastAsia="it-IT"/>
        </w:rPr>
      </w:pPr>
      <w:r w:rsidRPr="00487978">
        <w:rPr>
          <w:rFonts w:asciiTheme="majorHAnsi" w:eastAsia="Times New Roman" w:hAnsiTheme="majorHAnsi" w:cs="Times New Roman"/>
          <w:szCs w:val="20"/>
          <w:lang w:eastAsia="it-IT"/>
        </w:rPr>
        <w:t xml:space="preserve">con voto espresso nella forma di legge, all’unanimità </w:t>
      </w:r>
    </w:p>
    <w:p w14:paraId="41B597CE" w14:textId="77777777" w:rsidR="00487978" w:rsidRDefault="00487978" w:rsidP="003915EA">
      <w:pPr>
        <w:widowControl w:val="0"/>
        <w:jc w:val="center"/>
        <w:rPr>
          <w:rFonts w:ascii="Calibri" w:eastAsia="Calibri" w:hAnsi="Calibri" w:cs="Times New Roman"/>
          <w:b/>
          <w:lang w:eastAsia="en-US"/>
        </w:rPr>
      </w:pPr>
    </w:p>
    <w:p w14:paraId="526D70A0" w14:textId="77777777" w:rsidR="00487978" w:rsidRDefault="00487978" w:rsidP="003915EA">
      <w:pPr>
        <w:widowControl w:val="0"/>
        <w:jc w:val="center"/>
        <w:rPr>
          <w:rFonts w:ascii="Calibri" w:eastAsia="Calibri" w:hAnsi="Calibri" w:cs="Times New Roman"/>
          <w:b/>
          <w:lang w:eastAsia="en-US"/>
        </w:rPr>
      </w:pPr>
      <w:r w:rsidRPr="00487978">
        <w:rPr>
          <w:rFonts w:ascii="Calibri" w:eastAsia="Calibri" w:hAnsi="Calibri" w:cs="Times New Roman"/>
          <w:b/>
          <w:lang w:eastAsia="en-US"/>
        </w:rPr>
        <w:t>DELIBERA</w:t>
      </w:r>
    </w:p>
    <w:p w14:paraId="4B868982" w14:textId="77777777" w:rsidR="00487978" w:rsidRPr="00487978" w:rsidRDefault="00487978" w:rsidP="003915EA">
      <w:pPr>
        <w:widowControl w:val="0"/>
        <w:jc w:val="both"/>
        <w:rPr>
          <w:rFonts w:ascii="Calibri" w:eastAsia="Calibri" w:hAnsi="Calibri" w:cs="Times New Roman"/>
          <w:lang w:eastAsia="en-US"/>
        </w:rPr>
      </w:pPr>
    </w:p>
    <w:p w14:paraId="035622D6" w14:textId="77777777" w:rsidR="00487978" w:rsidRPr="00487978" w:rsidRDefault="00487978" w:rsidP="003915EA">
      <w:pPr>
        <w:widowControl w:val="0"/>
        <w:numPr>
          <w:ilvl w:val="0"/>
          <w:numId w:val="199"/>
        </w:numPr>
        <w:autoSpaceDE w:val="0"/>
        <w:autoSpaceDN w:val="0"/>
        <w:adjustRightInd w:val="0"/>
        <w:spacing w:after="160" w:line="259" w:lineRule="auto"/>
        <w:ind w:left="567" w:hanging="567"/>
        <w:jc w:val="both"/>
        <w:rPr>
          <w:rFonts w:ascii="Calibri" w:eastAsia="Calibri" w:hAnsi="Calibri" w:cs="Calibri"/>
          <w:color w:val="000000"/>
          <w:lang w:eastAsia="en-US"/>
        </w:rPr>
      </w:pPr>
      <w:r w:rsidRPr="00487978">
        <w:rPr>
          <w:rFonts w:ascii="Calibri" w:eastAsia="Calibri" w:hAnsi="Calibri" w:cs="Calibri"/>
          <w:color w:val="000000"/>
          <w:lang w:eastAsia="en-US"/>
        </w:rPr>
        <w:t xml:space="preserve">Di approvare la prima bozza del Piano integrato 2016/2018 </w:t>
      </w:r>
      <w:r w:rsidRPr="00487978">
        <w:rPr>
          <w:rFonts w:ascii="Calibri" w:eastAsia="Calibri" w:hAnsi="Calibri" w:cs="Calibri"/>
          <w:color w:val="000000"/>
          <w:sz w:val="22"/>
          <w:szCs w:val="22"/>
          <w:lang w:eastAsia="en-US"/>
        </w:rPr>
        <w:t>per la gestione integrata del Ciclo della Performance dell’Ateneo.</w:t>
      </w:r>
    </w:p>
    <w:p w14:paraId="226F37AB" w14:textId="77777777" w:rsidR="00492C71" w:rsidRPr="003915EA" w:rsidRDefault="00492C71" w:rsidP="003915EA">
      <w:pPr>
        <w:widowControl w:val="0"/>
        <w:ind w:left="1560" w:hanging="1560"/>
        <w:jc w:val="both"/>
        <w:rPr>
          <w:rFonts w:asciiTheme="majorHAnsi" w:eastAsia="Times New Roman" w:hAnsiTheme="majorHAnsi" w:cs="Times New Roman"/>
          <w:bCs/>
          <w:highlight w:val="yellow"/>
          <w:lang w:eastAsia="it-IT"/>
        </w:rPr>
      </w:pPr>
    </w:p>
    <w:p w14:paraId="28C69ACF" w14:textId="77777777" w:rsidR="003915EA" w:rsidRPr="003915EA" w:rsidRDefault="003915EA" w:rsidP="003915EA">
      <w:pPr>
        <w:widowControl w:val="0"/>
        <w:jc w:val="center"/>
        <w:rPr>
          <w:rFonts w:asciiTheme="majorHAnsi" w:eastAsia="MS Mincho" w:hAnsiTheme="majorHAnsi" w:cs="Times New Roman"/>
          <w:b/>
          <w:sz w:val="28"/>
          <w:szCs w:val="28"/>
          <w:lang w:eastAsia="it-IT"/>
        </w:rPr>
      </w:pPr>
      <w:r w:rsidRPr="003915EA">
        <w:rPr>
          <w:rFonts w:asciiTheme="majorHAnsi" w:eastAsia="MS Mincho" w:hAnsiTheme="majorHAnsi" w:cs="Times New Roman"/>
          <w:b/>
          <w:sz w:val="28"/>
          <w:szCs w:val="28"/>
          <w:lang w:eastAsia="it-IT"/>
        </w:rPr>
        <w:t>Piano integrato 2016</w:t>
      </w:r>
    </w:p>
    <w:p w14:paraId="662DBD55" w14:textId="77777777" w:rsidR="003915EA" w:rsidRPr="003915EA" w:rsidRDefault="003915EA" w:rsidP="003915EA">
      <w:pPr>
        <w:widowControl w:val="0"/>
        <w:jc w:val="both"/>
        <w:rPr>
          <w:rFonts w:asciiTheme="majorHAnsi" w:eastAsia="MS Mincho" w:hAnsiTheme="majorHAnsi" w:cs="Times New Roman"/>
          <w:b/>
          <w:lang w:eastAsia="it-IT"/>
        </w:rPr>
      </w:pPr>
    </w:p>
    <w:p w14:paraId="03C54052" w14:textId="77777777" w:rsidR="003915EA" w:rsidRPr="003915EA" w:rsidRDefault="003915EA" w:rsidP="003915EA">
      <w:pPr>
        <w:widowControl w:val="0"/>
        <w:jc w:val="both"/>
        <w:rPr>
          <w:rFonts w:asciiTheme="majorHAnsi" w:eastAsia="MS Mincho" w:hAnsiTheme="majorHAnsi" w:cs="Times New Roman"/>
          <w:b/>
          <w:lang w:eastAsia="it-IT"/>
        </w:rPr>
      </w:pPr>
      <w:r w:rsidRPr="003915EA">
        <w:rPr>
          <w:rFonts w:asciiTheme="majorHAnsi" w:eastAsia="MS Mincho" w:hAnsiTheme="majorHAnsi" w:cs="Times New Roman"/>
          <w:b/>
          <w:lang w:eastAsia="it-IT"/>
        </w:rPr>
        <w:t>Premessa generale: le nuove Linee Guida prodotte dall’ANVUR</w:t>
      </w:r>
    </w:p>
    <w:p w14:paraId="4141467B"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Nel luglio 2015 l’ANVUR ha predisposto un documento (</w:t>
      </w:r>
      <w:r w:rsidRPr="003915EA">
        <w:rPr>
          <w:rFonts w:asciiTheme="majorHAnsi" w:eastAsia="MS Mincho" w:hAnsiTheme="majorHAnsi" w:cs="Times New Roman"/>
          <w:i/>
          <w:lang w:eastAsia="it-IT"/>
        </w:rPr>
        <w:t>Linee Guida per la gestione integrata del Ciclo della Performance delle Università statali italiane</w:t>
      </w:r>
      <w:r w:rsidRPr="003915EA">
        <w:rPr>
          <w:rFonts w:asciiTheme="majorHAnsi" w:eastAsia="MS Mincho" w:hAnsiTheme="majorHAnsi" w:cs="Times New Roman"/>
          <w:lang w:eastAsia="it-IT"/>
        </w:rPr>
        <w:t>) finalizzato a semplificare e razionalizzare i processi e i documenti di programmazione richiesti agli Atenei pubblici italiani.</w:t>
      </w:r>
    </w:p>
    <w:p w14:paraId="0039BB79"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In tale documento un ruolo centrale, nell’ambito della Gestione della Performance, è attribuito al </w:t>
      </w:r>
      <w:r w:rsidRPr="003915EA">
        <w:rPr>
          <w:rFonts w:asciiTheme="majorHAnsi" w:eastAsia="MS Mincho" w:hAnsiTheme="majorHAnsi" w:cs="Times New Roman"/>
          <w:i/>
          <w:lang w:eastAsia="it-IT"/>
        </w:rPr>
        <w:t>Piano Integrato</w:t>
      </w:r>
      <w:r w:rsidRPr="003915EA">
        <w:rPr>
          <w:rFonts w:asciiTheme="majorHAnsi" w:eastAsia="MS Mincho" w:hAnsiTheme="majorHAnsi" w:cs="Times New Roman"/>
          <w:lang w:eastAsia="it-IT"/>
        </w:rPr>
        <w:t xml:space="preserve">, che gli Atenei sono tenuti a predisporre entro la scadenza del 31 gennaio di ogni anno. </w:t>
      </w:r>
    </w:p>
    <w:p w14:paraId="41D9BBD1"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Il Piano Integrato, in particolare, è “il documento unico che sviluppa in chiave sistemica la pianificazione delle attività amministrative in ordine alla performance, alla trasparenza e all’anticorruzione, tenendo conto della strategia relativa alle attività istituzionali e, non ultima, della programmazione economico-finanziaria.”</w:t>
      </w:r>
    </w:p>
    <w:p w14:paraId="590716DE"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In sostanza, il Piano integrato è chiamato a riassumere, con riferimento all’esercizio cui si riferisce, gli obiettivi che l’Ateneo si prefigge di raggiungere in ambito amministrativo in coerenza con le linee strategiche a suo tempo definite per le proprie attività istituzionali (didattica, ricerca e terza missione), nel rispetto delle condizioni di equilibrio economico, finanziario e patrimoniale assunte nel bilancio preventivo approvato per l’esercizio.</w:t>
      </w:r>
    </w:p>
    <w:p w14:paraId="000537FE"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Inoltre, il Piano è chiamato a dare conto delle iniziative e degli obiettivi che l’Ateneo intende realizzare in merito a trasparenza e anticorruzione, data la specifica rilevanza che a tali tematiche sono attribuite nell’ambito della nostra Pubblica Amministrazione.  </w:t>
      </w:r>
    </w:p>
    <w:p w14:paraId="6341A99E" w14:textId="77777777" w:rsidR="003915EA" w:rsidRPr="003915EA" w:rsidRDefault="003915EA" w:rsidP="003915EA">
      <w:pPr>
        <w:widowControl w:val="0"/>
        <w:jc w:val="both"/>
        <w:rPr>
          <w:rFonts w:asciiTheme="majorHAnsi" w:eastAsia="MS Mincho" w:hAnsiTheme="majorHAnsi" w:cs="Times New Roman"/>
          <w:lang w:eastAsia="it-IT"/>
        </w:rPr>
      </w:pPr>
    </w:p>
    <w:p w14:paraId="691501E4" w14:textId="77777777" w:rsidR="003915EA" w:rsidRPr="003915EA" w:rsidRDefault="003915EA" w:rsidP="003915EA">
      <w:pPr>
        <w:widowControl w:val="0"/>
        <w:jc w:val="both"/>
        <w:rPr>
          <w:rFonts w:asciiTheme="majorHAnsi" w:eastAsia="MS Mincho" w:hAnsiTheme="majorHAnsi" w:cs="Times New Roman"/>
          <w:b/>
          <w:lang w:eastAsia="it-IT"/>
        </w:rPr>
      </w:pPr>
      <w:r w:rsidRPr="003915EA">
        <w:rPr>
          <w:rFonts w:asciiTheme="majorHAnsi" w:eastAsia="MS Mincho" w:hAnsiTheme="majorHAnsi" w:cs="Times New Roman"/>
          <w:b/>
          <w:lang w:eastAsia="it-IT"/>
        </w:rPr>
        <w:t>Premessa specifica: il quadro strategico e programmatico dell’UPO</w:t>
      </w:r>
    </w:p>
    <w:p w14:paraId="65F67A51"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Il Piano integrato dell’UPO, elaborato in coerenza con le linee-guida di cui sopra, ha alla base i seguenti presupposti in termini metodologici e di contenuto.</w:t>
      </w:r>
    </w:p>
    <w:p w14:paraId="3BBF643F" w14:textId="77777777" w:rsidR="003915EA" w:rsidRPr="003915EA" w:rsidRDefault="003915EA" w:rsidP="003915EA">
      <w:pPr>
        <w:widowControl w:val="0"/>
        <w:jc w:val="both"/>
        <w:rPr>
          <w:rFonts w:asciiTheme="majorHAnsi" w:eastAsia="MS Mincho" w:hAnsiTheme="majorHAnsi" w:cs="Times New Roman"/>
          <w:lang w:eastAsia="it-IT"/>
        </w:rPr>
      </w:pPr>
    </w:p>
    <w:p w14:paraId="3875912A" w14:textId="77777777" w:rsidR="003915EA" w:rsidRPr="003915EA" w:rsidRDefault="003915EA" w:rsidP="003915EA">
      <w:pPr>
        <w:widowControl w:val="0"/>
        <w:numPr>
          <w:ilvl w:val="0"/>
          <w:numId w:val="200"/>
        </w:numPr>
        <w:ind w:left="426" w:hanging="426"/>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Sotto il profilo metodologico, si rileva che:</w:t>
      </w:r>
    </w:p>
    <w:p w14:paraId="114ECEA7" w14:textId="77777777" w:rsidR="003915EA" w:rsidRPr="003915EA" w:rsidRDefault="003915EA" w:rsidP="003915EA">
      <w:pPr>
        <w:widowControl w:val="0"/>
        <w:numPr>
          <w:ilvl w:val="0"/>
          <w:numId w:val="204"/>
        </w:numPr>
        <w:ind w:left="851" w:hanging="425"/>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l’Ateneo sta predisponendo, in coerenza con il dettato normativo aggiornato (D.lgs. 150/2009 art.7, Linee Guida ANVUR del luglio 2015), un documento in merito al </w:t>
      </w:r>
      <w:r w:rsidRPr="003915EA">
        <w:rPr>
          <w:rFonts w:asciiTheme="majorHAnsi" w:eastAsia="MS Mincho" w:hAnsiTheme="majorHAnsi" w:cs="Times New Roman"/>
          <w:i/>
          <w:lang w:eastAsia="it-IT"/>
        </w:rPr>
        <w:t>Sistema di Misurazione e valutazione delle Performance</w:t>
      </w:r>
      <w:r w:rsidRPr="003915EA">
        <w:rPr>
          <w:rFonts w:asciiTheme="majorHAnsi" w:eastAsia="MS Mincho" w:hAnsiTheme="majorHAnsi" w:cs="Times New Roman"/>
          <w:lang w:eastAsia="it-IT"/>
        </w:rPr>
        <w:t xml:space="preserve"> nel quale troveranno formalizzazione il processo di gestione del ciclo della performance presso l’UPO e i relativi meccanismi procedurali;</w:t>
      </w:r>
    </w:p>
    <w:p w14:paraId="175AA0B5" w14:textId="77777777" w:rsidR="003915EA" w:rsidRPr="003915EA" w:rsidRDefault="003915EA" w:rsidP="003915EA">
      <w:pPr>
        <w:widowControl w:val="0"/>
        <w:numPr>
          <w:ilvl w:val="0"/>
          <w:numId w:val="204"/>
        </w:numPr>
        <w:ind w:left="851" w:hanging="425"/>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a partire dal 2015 è stato realizzato e applicato un sistema strutturato di definizione degli obiettivi e di monitoraggio della gestione che coinvolge tutti i titolari di incarichi di responsabilità in ambito amministrativo (70 figure su un organico PTA di 310);</w:t>
      </w:r>
    </w:p>
    <w:p w14:paraId="0AD3F089" w14:textId="77777777" w:rsidR="003915EA" w:rsidRPr="003915EA" w:rsidRDefault="003915EA" w:rsidP="003915EA">
      <w:pPr>
        <w:widowControl w:val="0"/>
        <w:numPr>
          <w:ilvl w:val="0"/>
          <w:numId w:val="204"/>
        </w:numPr>
        <w:ind w:left="851" w:hanging="425"/>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è in corso, a livello sperimentale, una iniziativa di costruzione del Piano Strategico che coinvolge direttamente i Dipartimenti, chiamati a elaborare delle proposte sulla base di una puntuale ricognizione del loro distinto profilo e delle loro distinte problematiche strategiche (forze, debolezze, opportunità, minacce). Tale iniziativa (che peraltro trova piena coerenza con alcune avvertenze sottolineate dall’ANVUR nelle sue Linee Guida) permetterà di giungere a elaborare un piano strategico di Ateneo meglio articolato e più incisivo e pregnante, con una maggiore responsabilizzazione delle strutture accademiche (Dipartimenti e Centri di Ricerca) rispetto alle prospettive di medio e lungo termine dell’Ateneo stesso.</w:t>
      </w:r>
    </w:p>
    <w:p w14:paraId="7FBF74C2" w14:textId="77777777" w:rsidR="003915EA" w:rsidRPr="003915EA" w:rsidRDefault="003915EA" w:rsidP="003915EA">
      <w:pPr>
        <w:widowControl w:val="0"/>
        <w:numPr>
          <w:ilvl w:val="0"/>
          <w:numId w:val="200"/>
        </w:numPr>
        <w:ind w:left="426" w:hanging="426"/>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Sotto il profilo dei contenuti, si rileva che:</w:t>
      </w:r>
    </w:p>
    <w:p w14:paraId="6EEF3122" w14:textId="77777777" w:rsidR="003915EA" w:rsidRPr="003915EA" w:rsidRDefault="003915EA" w:rsidP="003915EA">
      <w:pPr>
        <w:widowControl w:val="0"/>
        <w:numPr>
          <w:ilvl w:val="0"/>
          <w:numId w:val="205"/>
        </w:numPr>
        <w:ind w:left="851" w:hanging="425"/>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l’UPO ha elaborato un Piano Strategico 2013-2015, approvato dal </w:t>
      </w:r>
      <w:proofErr w:type="spellStart"/>
      <w:r w:rsidRPr="003915EA">
        <w:rPr>
          <w:rFonts w:asciiTheme="majorHAnsi" w:eastAsia="MS Mincho" w:hAnsiTheme="majorHAnsi" w:cs="Times New Roman"/>
          <w:lang w:eastAsia="it-IT"/>
        </w:rPr>
        <w:t>CdA</w:t>
      </w:r>
      <w:proofErr w:type="spellEnd"/>
      <w:r w:rsidRPr="003915EA">
        <w:rPr>
          <w:rFonts w:asciiTheme="majorHAnsi" w:eastAsia="MS Mincho" w:hAnsiTheme="majorHAnsi" w:cs="Times New Roman"/>
          <w:lang w:eastAsia="it-IT"/>
        </w:rPr>
        <w:t xml:space="preserve"> il …… , il cui impianto generale e i cui orientamenti di fondo sono in larga misura ancora validi;</w:t>
      </w:r>
    </w:p>
    <w:p w14:paraId="693CCC87" w14:textId="77777777" w:rsidR="003915EA" w:rsidRPr="003915EA" w:rsidRDefault="003915EA" w:rsidP="003915EA">
      <w:pPr>
        <w:widowControl w:val="0"/>
        <w:numPr>
          <w:ilvl w:val="0"/>
          <w:numId w:val="205"/>
        </w:numPr>
        <w:ind w:left="851" w:hanging="425"/>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il Piano della Performance 2015, approvato dal </w:t>
      </w:r>
      <w:proofErr w:type="spellStart"/>
      <w:r w:rsidRPr="003915EA">
        <w:rPr>
          <w:rFonts w:asciiTheme="majorHAnsi" w:eastAsia="MS Mincho" w:hAnsiTheme="majorHAnsi" w:cs="Times New Roman"/>
          <w:lang w:eastAsia="it-IT"/>
        </w:rPr>
        <w:t>CdA</w:t>
      </w:r>
      <w:proofErr w:type="spellEnd"/>
      <w:r w:rsidRPr="003915EA">
        <w:rPr>
          <w:rFonts w:asciiTheme="majorHAnsi" w:eastAsia="MS Mincho" w:hAnsiTheme="majorHAnsi" w:cs="Times New Roman"/>
          <w:lang w:eastAsia="it-IT"/>
        </w:rPr>
        <w:t xml:space="preserve"> il ….., richiama gli indirizzi di quel piano strategico, provvedendo ad adeguarlo e aggiornarlo alla luce dei risultati progressivamente raggiunti dall’Ateneo;</w:t>
      </w:r>
    </w:p>
    <w:p w14:paraId="5C7F3587" w14:textId="77777777" w:rsidR="003915EA" w:rsidRPr="003915EA" w:rsidRDefault="003915EA" w:rsidP="003915EA">
      <w:pPr>
        <w:widowControl w:val="0"/>
        <w:numPr>
          <w:ilvl w:val="0"/>
          <w:numId w:val="205"/>
        </w:numPr>
        <w:ind w:left="851" w:hanging="425"/>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nella definizione degli obiettivi relativi al 2016, per ogni struttura amministrativa sono tenuti in specifica considerazione le priorità individuate dal Vertice Accademico (che trovano espressione negli obiettivi della Direzione Generale) e i risultati maturati  nel corso del 2015.</w:t>
      </w:r>
    </w:p>
    <w:p w14:paraId="173557C2"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 </w:t>
      </w:r>
    </w:p>
    <w:p w14:paraId="74746D8A" w14:textId="77777777" w:rsidR="003915EA" w:rsidRPr="003915EA" w:rsidRDefault="003915EA" w:rsidP="003915EA">
      <w:pPr>
        <w:widowControl w:val="0"/>
        <w:jc w:val="both"/>
        <w:rPr>
          <w:rFonts w:asciiTheme="majorHAnsi" w:eastAsia="MS Mincho" w:hAnsiTheme="majorHAnsi" w:cs="Times New Roman"/>
          <w:b/>
          <w:lang w:eastAsia="it-IT"/>
        </w:rPr>
      </w:pPr>
      <w:r w:rsidRPr="003915EA">
        <w:rPr>
          <w:rFonts w:asciiTheme="majorHAnsi" w:eastAsia="MS Mincho" w:hAnsiTheme="majorHAnsi" w:cs="Times New Roman"/>
          <w:b/>
          <w:lang w:eastAsia="it-IT"/>
        </w:rPr>
        <w:t>Struttura del Piano Integrato</w:t>
      </w:r>
    </w:p>
    <w:p w14:paraId="319B2C96"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Coerentemente con il modello previsto dall’ANVUR, il Piano Integrato 2016 dell’UPO si articola in 5 sezioni:</w:t>
      </w:r>
    </w:p>
    <w:p w14:paraId="290A4E3C" w14:textId="77777777" w:rsidR="003915EA" w:rsidRPr="003915EA" w:rsidRDefault="003915EA" w:rsidP="003915EA">
      <w:pPr>
        <w:widowControl w:val="0"/>
        <w:numPr>
          <w:ilvl w:val="0"/>
          <w:numId w:val="206"/>
        </w:numPr>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Inquadramento strategico dell’Ateneo</w:t>
      </w:r>
    </w:p>
    <w:p w14:paraId="0B68222D" w14:textId="77777777" w:rsidR="003915EA" w:rsidRPr="003915EA" w:rsidRDefault="003915EA" w:rsidP="003915EA">
      <w:pPr>
        <w:widowControl w:val="0"/>
        <w:numPr>
          <w:ilvl w:val="0"/>
          <w:numId w:val="206"/>
        </w:numPr>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La performance organizzativa: ambito di azione del Direttore Generale;</w:t>
      </w:r>
    </w:p>
    <w:p w14:paraId="34F3CBAD" w14:textId="77777777" w:rsidR="003915EA" w:rsidRPr="003915EA" w:rsidRDefault="003915EA" w:rsidP="003915EA">
      <w:pPr>
        <w:widowControl w:val="0"/>
        <w:numPr>
          <w:ilvl w:val="0"/>
          <w:numId w:val="206"/>
        </w:numPr>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Analisi delle aree di rischio;</w:t>
      </w:r>
    </w:p>
    <w:p w14:paraId="07D96F96" w14:textId="77777777" w:rsidR="003915EA" w:rsidRPr="003915EA" w:rsidRDefault="003915EA" w:rsidP="003915EA">
      <w:pPr>
        <w:widowControl w:val="0"/>
        <w:numPr>
          <w:ilvl w:val="0"/>
          <w:numId w:val="206"/>
        </w:numPr>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Comunicazione e trasparenza;</w:t>
      </w:r>
    </w:p>
    <w:p w14:paraId="3B9A88C3" w14:textId="77777777" w:rsidR="003915EA" w:rsidRPr="003915EA" w:rsidRDefault="003915EA" w:rsidP="003915EA">
      <w:pPr>
        <w:widowControl w:val="0"/>
        <w:numPr>
          <w:ilvl w:val="0"/>
          <w:numId w:val="206"/>
        </w:numPr>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Performance individuale: sistemi di misura delle prestazione e degli incentivi.</w:t>
      </w:r>
    </w:p>
    <w:p w14:paraId="327D6E51" w14:textId="77777777" w:rsidR="003915EA" w:rsidRPr="003915EA" w:rsidRDefault="003915EA" w:rsidP="003915EA">
      <w:pPr>
        <w:widowControl w:val="0"/>
        <w:jc w:val="both"/>
        <w:rPr>
          <w:rFonts w:asciiTheme="majorHAnsi" w:eastAsia="MS Mincho" w:hAnsiTheme="majorHAnsi" w:cs="Times New Roman"/>
          <w:lang w:eastAsia="it-IT"/>
        </w:rPr>
      </w:pPr>
    </w:p>
    <w:p w14:paraId="10FDEC3A" w14:textId="77777777" w:rsidR="003915EA" w:rsidRPr="003915EA" w:rsidRDefault="003915EA" w:rsidP="003915EA">
      <w:pPr>
        <w:widowControl w:val="0"/>
        <w:jc w:val="both"/>
        <w:rPr>
          <w:rFonts w:asciiTheme="majorHAnsi" w:eastAsia="MS Mincho" w:hAnsiTheme="majorHAnsi" w:cs="Times New Roman"/>
          <w:b/>
          <w:color w:val="548DD4"/>
          <w:lang w:eastAsia="it-IT"/>
        </w:rPr>
      </w:pPr>
      <w:r w:rsidRPr="003915EA">
        <w:rPr>
          <w:rFonts w:asciiTheme="majorHAnsi" w:eastAsia="MS Mincho" w:hAnsiTheme="majorHAnsi" w:cs="Times New Roman"/>
          <w:b/>
          <w:color w:val="548DD4"/>
          <w:lang w:eastAsia="it-IT"/>
        </w:rPr>
        <w:t>Inquadramento strategico dell’Ateneo</w:t>
      </w:r>
    </w:p>
    <w:p w14:paraId="785C1587" w14:textId="77777777" w:rsidR="003915EA" w:rsidRPr="003915EA" w:rsidRDefault="003915EA" w:rsidP="003915EA">
      <w:pPr>
        <w:widowControl w:val="0"/>
        <w:jc w:val="both"/>
        <w:rPr>
          <w:rFonts w:asciiTheme="majorHAnsi" w:eastAsia="MS Mincho" w:hAnsiTheme="majorHAnsi" w:cs="Times New Roman"/>
          <w:b/>
          <w:color w:val="548DD4"/>
          <w:lang w:eastAsia="it-IT"/>
        </w:rPr>
      </w:pPr>
    </w:p>
    <w:p w14:paraId="7FB2DF8A" w14:textId="77777777" w:rsidR="003915EA" w:rsidRPr="003915EA" w:rsidRDefault="003915EA" w:rsidP="003915EA">
      <w:pPr>
        <w:widowControl w:val="0"/>
        <w:spacing w:line="276" w:lineRule="auto"/>
        <w:jc w:val="both"/>
        <w:rPr>
          <w:rFonts w:asciiTheme="majorHAnsi" w:eastAsia="MS Mincho" w:hAnsiTheme="majorHAnsi" w:cs="Times New Roman"/>
          <w:b/>
          <w:color w:val="548DD4"/>
          <w:lang w:eastAsia="it-IT"/>
        </w:rPr>
      </w:pPr>
      <w:r w:rsidRPr="003915EA">
        <w:rPr>
          <w:rFonts w:asciiTheme="majorHAnsi" w:eastAsia="MS Mincho" w:hAnsiTheme="majorHAnsi" w:cs="Times New Roman"/>
          <w:b/>
          <w:color w:val="548DD4"/>
          <w:lang w:eastAsia="it-IT"/>
        </w:rPr>
        <w:t>Tratti istituzionali</w:t>
      </w:r>
    </w:p>
    <w:p w14:paraId="0C36A8F2" w14:textId="77777777" w:rsidR="003915EA" w:rsidRPr="003915EA" w:rsidRDefault="003915EA" w:rsidP="003915EA">
      <w:pPr>
        <w:widowControl w:val="0"/>
        <w:spacing w:after="200" w:line="276" w:lineRule="auto"/>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Nel contesto del sistema universitario italiano, l’UPO si caratterizza per alcuni elementi distintivi che la qualificano sotto il profilo istituzionale. In particolare:</w:t>
      </w:r>
    </w:p>
    <w:p w14:paraId="27FC107A" w14:textId="77777777" w:rsidR="003915EA" w:rsidRPr="003915EA" w:rsidRDefault="003915EA" w:rsidP="003915EA">
      <w:pPr>
        <w:widowControl w:val="0"/>
        <w:numPr>
          <w:ilvl w:val="0"/>
          <w:numId w:val="201"/>
        </w:numPr>
        <w:spacing w:after="200" w:line="276" w:lineRule="auto"/>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l’UPO è una Università molto </w:t>
      </w:r>
      <w:r w:rsidRPr="003915EA">
        <w:rPr>
          <w:rFonts w:asciiTheme="majorHAnsi" w:eastAsia="MS Mincho" w:hAnsiTheme="majorHAnsi" w:cs="Times New Roman"/>
          <w:i/>
          <w:lang w:eastAsia="it-IT"/>
        </w:rPr>
        <w:t>giovane</w:t>
      </w:r>
      <w:r w:rsidRPr="003915EA">
        <w:rPr>
          <w:rFonts w:asciiTheme="majorHAnsi" w:eastAsia="MS Mincho" w:hAnsiTheme="majorHAnsi" w:cs="Times New Roman"/>
          <w:lang w:eastAsia="it-IT"/>
        </w:rPr>
        <w:t xml:space="preserve"> (nata nel 1998 per gemmazione dall’Università di Torino);</w:t>
      </w:r>
    </w:p>
    <w:p w14:paraId="0C10D384" w14:textId="77777777" w:rsidR="003915EA" w:rsidRPr="003915EA" w:rsidRDefault="003915EA" w:rsidP="003915EA">
      <w:pPr>
        <w:widowControl w:val="0"/>
        <w:numPr>
          <w:ilvl w:val="0"/>
          <w:numId w:val="201"/>
        </w:numPr>
        <w:spacing w:after="200" w:line="276" w:lineRule="auto"/>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l’UPO è una Università </w:t>
      </w:r>
      <w:r w:rsidRPr="003915EA">
        <w:rPr>
          <w:rFonts w:asciiTheme="majorHAnsi" w:eastAsia="MS Mincho" w:hAnsiTheme="majorHAnsi" w:cs="Times New Roman"/>
          <w:i/>
          <w:lang w:eastAsia="it-IT"/>
        </w:rPr>
        <w:t>generalista</w:t>
      </w:r>
      <w:r w:rsidRPr="003915EA">
        <w:rPr>
          <w:rFonts w:asciiTheme="majorHAnsi" w:eastAsia="MS Mincho" w:hAnsiTheme="majorHAnsi" w:cs="Times New Roman"/>
          <w:lang w:eastAsia="it-IT"/>
        </w:rPr>
        <w:t>, con presenza di corsi di studio e attività di ricerca negli ambiti umanistico, economico, giuridico, medico, farmaceutico e scientifico;</w:t>
      </w:r>
    </w:p>
    <w:p w14:paraId="7C8F3575" w14:textId="77777777" w:rsidR="003915EA" w:rsidRPr="003915EA" w:rsidRDefault="003915EA" w:rsidP="003915EA">
      <w:pPr>
        <w:widowControl w:val="0"/>
        <w:numPr>
          <w:ilvl w:val="0"/>
          <w:numId w:val="201"/>
        </w:numPr>
        <w:spacing w:after="200" w:line="276" w:lineRule="auto"/>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l’UPO è l’unica Università insediata nel territorio del </w:t>
      </w:r>
      <w:r w:rsidRPr="003915EA">
        <w:rPr>
          <w:rFonts w:asciiTheme="majorHAnsi" w:eastAsia="MS Mincho" w:hAnsiTheme="majorHAnsi" w:cs="Times New Roman"/>
          <w:i/>
          <w:lang w:eastAsia="it-IT"/>
        </w:rPr>
        <w:t>Piemonte Orientale</w:t>
      </w:r>
      <w:r w:rsidRPr="003915EA">
        <w:rPr>
          <w:rFonts w:asciiTheme="majorHAnsi" w:eastAsia="MS Mincho" w:hAnsiTheme="majorHAnsi" w:cs="Times New Roman"/>
          <w:lang w:eastAsia="it-IT"/>
        </w:rPr>
        <w:t>;</w:t>
      </w:r>
    </w:p>
    <w:p w14:paraId="1D02C6C9" w14:textId="77777777" w:rsidR="003915EA" w:rsidRPr="003915EA" w:rsidRDefault="003915EA" w:rsidP="003915EA">
      <w:pPr>
        <w:widowControl w:val="0"/>
        <w:numPr>
          <w:ilvl w:val="0"/>
          <w:numId w:val="201"/>
        </w:numPr>
        <w:spacing w:after="200" w:line="276" w:lineRule="auto"/>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l’UPO è una Università </w:t>
      </w:r>
      <w:r w:rsidRPr="003915EA">
        <w:rPr>
          <w:rFonts w:asciiTheme="majorHAnsi" w:eastAsia="MS Mincho" w:hAnsiTheme="majorHAnsi" w:cs="Times New Roman"/>
          <w:i/>
          <w:lang w:eastAsia="it-IT"/>
        </w:rPr>
        <w:t>multipolare</w:t>
      </w:r>
      <w:r w:rsidRPr="003915EA">
        <w:rPr>
          <w:rFonts w:asciiTheme="majorHAnsi" w:eastAsia="MS Mincho" w:hAnsiTheme="majorHAnsi" w:cs="Times New Roman"/>
          <w:lang w:eastAsia="it-IT"/>
        </w:rPr>
        <w:t>, nel senso che le sue strutture sono articolate su tre sedi (Vercelli, Novara e Alessandria).</w:t>
      </w:r>
    </w:p>
    <w:p w14:paraId="60F1D455" w14:textId="77777777" w:rsidR="003915EA" w:rsidRDefault="003915EA" w:rsidP="003915EA">
      <w:pPr>
        <w:widowControl w:val="0"/>
        <w:jc w:val="both"/>
        <w:rPr>
          <w:rFonts w:asciiTheme="majorHAnsi" w:eastAsia="MS Mincho" w:hAnsiTheme="majorHAnsi" w:cs="Times New Roman"/>
          <w:b/>
          <w:color w:val="0070C0"/>
          <w:lang w:eastAsia="it-IT"/>
        </w:rPr>
      </w:pPr>
    </w:p>
    <w:p w14:paraId="0E90DB79"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b/>
          <w:color w:val="0070C0"/>
          <w:lang w:eastAsia="it-IT"/>
        </w:rPr>
        <w:t>La Missione dell’UPO</w:t>
      </w:r>
    </w:p>
    <w:p w14:paraId="66406B40"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i/>
          <w:color w:val="0070C0"/>
          <w:lang w:eastAsia="it-IT"/>
        </w:rPr>
        <w:t>Catalizzatore culturale e scientifico</w:t>
      </w:r>
      <w:r w:rsidRPr="003915EA">
        <w:rPr>
          <w:rFonts w:asciiTheme="majorHAnsi" w:eastAsia="MS Mincho" w:hAnsiTheme="majorHAnsi" w:cs="Times New Roman"/>
          <w:lang w:eastAsia="it-IT"/>
        </w:rPr>
        <w:t>: nel territorio del Piemonte Orientale l’UPO rappresenta l’unica realtà universitaria. Si trova perciò nella condizione di svolgere un ruolo di promozione e diffusione di riferimenti culturali e conoscenze scientifiche in un ambito geografico per il quale la dimensione universitaria era una realtà lontana e conosciuta da pochi giovani e pochissime famiglie.</w:t>
      </w:r>
    </w:p>
    <w:p w14:paraId="505F5C3A"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i/>
          <w:color w:val="0070C0"/>
          <w:lang w:eastAsia="it-IT"/>
        </w:rPr>
        <w:t>Ascensore sociale</w:t>
      </w:r>
      <w:r w:rsidRPr="003915EA">
        <w:rPr>
          <w:rFonts w:asciiTheme="majorHAnsi" w:eastAsia="MS Mincho" w:hAnsiTheme="majorHAnsi" w:cs="Times New Roman"/>
          <w:i/>
          <w:lang w:eastAsia="it-IT"/>
        </w:rPr>
        <w:t xml:space="preserve">: </w:t>
      </w:r>
      <w:r w:rsidRPr="003915EA">
        <w:rPr>
          <w:rFonts w:asciiTheme="majorHAnsi" w:eastAsia="MS Mincho" w:hAnsiTheme="majorHAnsi" w:cs="Times New Roman"/>
          <w:lang w:eastAsia="it-IT"/>
        </w:rPr>
        <w:t>data la sua connotazione di Ateneo non metropolitano, l’UPO deve riuscire a promuovere la crescita culturale e scientifica dei giovani di un territorio multi provinciale, preparandoli alle sfide sociali di un mondo sempre più globalizzato.</w:t>
      </w:r>
    </w:p>
    <w:p w14:paraId="7561FF13"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i/>
          <w:color w:val="0070C0"/>
          <w:lang w:eastAsia="it-IT"/>
        </w:rPr>
        <w:t>Luogo di ricerca integrato con il territorio</w:t>
      </w:r>
      <w:r w:rsidRPr="003915EA">
        <w:rPr>
          <w:rFonts w:asciiTheme="majorHAnsi" w:eastAsia="MS Mincho" w:hAnsiTheme="majorHAnsi" w:cs="Times New Roman"/>
          <w:lang w:eastAsia="it-IT"/>
        </w:rPr>
        <w:t>: l’UPO deve promuovere e sviluppare ricerca di eccellenza, prestando particolare attenzione alle tematiche più coerenti con le valenze, le tradizioni, le problematiche che caratterizzano e distinguono il territorio del Piemonte Orientale.</w:t>
      </w:r>
    </w:p>
    <w:p w14:paraId="4B836C38"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i/>
          <w:color w:val="0070C0"/>
          <w:lang w:eastAsia="it-IT"/>
        </w:rPr>
        <w:t>Generatore di identità</w:t>
      </w:r>
      <w:r w:rsidRPr="003915EA">
        <w:rPr>
          <w:rFonts w:asciiTheme="majorHAnsi" w:eastAsia="MS Mincho" w:hAnsiTheme="majorHAnsi" w:cs="Times New Roman"/>
          <w:lang w:eastAsia="it-IT"/>
        </w:rPr>
        <w:t>: l’UPO deve promuovere la formazione di una identità di territorio che superi visioni e appartenenze localistiche e provinciali, coniugando e mettendo a valore le diversità che convivono nel Piemonte Orientale.</w:t>
      </w:r>
    </w:p>
    <w:p w14:paraId="0BDB84FA" w14:textId="77777777" w:rsidR="003915EA" w:rsidRPr="003915EA" w:rsidRDefault="003915EA" w:rsidP="003915EA">
      <w:pPr>
        <w:widowControl w:val="0"/>
        <w:spacing w:after="200" w:line="276" w:lineRule="auto"/>
        <w:jc w:val="both"/>
        <w:rPr>
          <w:rFonts w:asciiTheme="majorHAnsi" w:eastAsia="MS Mincho" w:hAnsiTheme="majorHAnsi" w:cs="Times New Roman"/>
          <w:b/>
          <w:color w:val="0070C0"/>
          <w:lang w:eastAsia="it-IT"/>
        </w:rPr>
      </w:pPr>
    </w:p>
    <w:p w14:paraId="7F891C1F" w14:textId="77777777" w:rsidR="003915EA" w:rsidRPr="003915EA" w:rsidRDefault="003915EA" w:rsidP="003915EA">
      <w:pPr>
        <w:widowControl w:val="0"/>
        <w:jc w:val="both"/>
        <w:rPr>
          <w:rFonts w:asciiTheme="majorHAnsi" w:eastAsia="MS Mincho" w:hAnsiTheme="majorHAnsi" w:cs="Times New Roman"/>
          <w:b/>
          <w:color w:val="0070C0"/>
          <w:lang w:eastAsia="it-IT"/>
        </w:rPr>
      </w:pPr>
      <w:r w:rsidRPr="003915EA">
        <w:rPr>
          <w:rFonts w:asciiTheme="majorHAnsi" w:eastAsia="MS Mincho" w:hAnsiTheme="majorHAnsi" w:cs="Times New Roman"/>
          <w:b/>
          <w:color w:val="0070C0"/>
          <w:lang w:eastAsia="it-IT"/>
        </w:rPr>
        <w:t>La Visione dell’UPO</w:t>
      </w:r>
    </w:p>
    <w:p w14:paraId="4A08BF08"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L’UPO intende posizionarsi come:</w:t>
      </w:r>
    </w:p>
    <w:p w14:paraId="4C9573CA" w14:textId="77777777" w:rsidR="003915EA" w:rsidRPr="003915EA" w:rsidRDefault="003915EA" w:rsidP="003915EA">
      <w:pPr>
        <w:widowControl w:val="0"/>
        <w:numPr>
          <w:ilvl w:val="0"/>
          <w:numId w:val="201"/>
        </w:numPr>
        <w:spacing w:after="200" w:line="276" w:lineRule="auto"/>
        <w:contextualSpacing/>
        <w:jc w:val="both"/>
        <w:rPr>
          <w:rFonts w:asciiTheme="majorHAnsi" w:eastAsia="MS Mincho" w:hAnsiTheme="majorHAnsi" w:cs="Times New Roman"/>
          <w:lang w:eastAsia="it-IT"/>
        </w:rPr>
      </w:pPr>
      <w:r w:rsidRPr="003915EA">
        <w:rPr>
          <w:rFonts w:asciiTheme="majorHAnsi" w:eastAsia="MS Mincho" w:hAnsiTheme="majorHAnsi" w:cs="Times New Roman"/>
          <w:i/>
          <w:lang w:eastAsia="it-IT"/>
        </w:rPr>
        <w:t>l’</w:t>
      </w:r>
      <w:r w:rsidRPr="003915EA">
        <w:rPr>
          <w:rFonts w:asciiTheme="majorHAnsi" w:eastAsia="MS Mincho" w:hAnsiTheme="majorHAnsi" w:cs="Times New Roman"/>
          <w:lang w:eastAsia="it-IT"/>
        </w:rPr>
        <w:t xml:space="preserve">Università </w:t>
      </w:r>
      <w:r w:rsidRPr="003915EA">
        <w:rPr>
          <w:rFonts w:asciiTheme="majorHAnsi" w:eastAsia="MS Mincho" w:hAnsiTheme="majorHAnsi" w:cs="Times New Roman"/>
          <w:i/>
          <w:lang w:eastAsia="it-IT"/>
        </w:rPr>
        <w:t xml:space="preserve">generalista </w:t>
      </w:r>
      <w:r w:rsidRPr="003915EA">
        <w:rPr>
          <w:rFonts w:asciiTheme="majorHAnsi" w:eastAsia="MS Mincho" w:hAnsiTheme="majorHAnsi" w:cs="Times New Roman"/>
          <w:lang w:eastAsia="it-IT"/>
        </w:rPr>
        <w:t>del Piemonte Orientale;</w:t>
      </w:r>
    </w:p>
    <w:p w14:paraId="1C87FD14" w14:textId="77777777" w:rsidR="003915EA" w:rsidRPr="003915EA" w:rsidRDefault="003915EA" w:rsidP="003915EA">
      <w:pPr>
        <w:widowControl w:val="0"/>
        <w:numPr>
          <w:ilvl w:val="0"/>
          <w:numId w:val="201"/>
        </w:numPr>
        <w:spacing w:after="200" w:line="276" w:lineRule="auto"/>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di </w:t>
      </w:r>
      <w:r w:rsidRPr="003915EA">
        <w:rPr>
          <w:rFonts w:asciiTheme="majorHAnsi" w:eastAsia="MS Mincho" w:hAnsiTheme="majorHAnsi" w:cs="Times New Roman"/>
          <w:i/>
          <w:lang w:eastAsia="it-IT"/>
        </w:rPr>
        <w:t>medie dimensioni</w:t>
      </w:r>
      <w:r w:rsidRPr="003915EA">
        <w:rPr>
          <w:rFonts w:asciiTheme="majorHAnsi" w:eastAsia="MS Mincho" w:hAnsiTheme="majorHAnsi" w:cs="Times New Roman"/>
          <w:lang w:eastAsia="it-IT"/>
        </w:rPr>
        <w:t xml:space="preserve"> secondo gli standard europei (circa 15.000 studenti):</w:t>
      </w:r>
    </w:p>
    <w:p w14:paraId="2804A2F0" w14:textId="77777777" w:rsidR="003915EA" w:rsidRPr="003915EA" w:rsidRDefault="003915EA" w:rsidP="003915EA">
      <w:pPr>
        <w:widowControl w:val="0"/>
        <w:numPr>
          <w:ilvl w:val="0"/>
          <w:numId w:val="201"/>
        </w:numPr>
        <w:spacing w:after="200" w:line="276" w:lineRule="auto"/>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con elevate </w:t>
      </w:r>
      <w:r w:rsidRPr="003915EA">
        <w:rPr>
          <w:rFonts w:asciiTheme="majorHAnsi" w:eastAsia="MS Mincho" w:hAnsiTheme="majorHAnsi" w:cs="Times New Roman"/>
          <w:i/>
          <w:lang w:eastAsia="it-IT"/>
        </w:rPr>
        <w:t>performance</w:t>
      </w:r>
      <w:r w:rsidRPr="003915EA">
        <w:rPr>
          <w:rFonts w:asciiTheme="majorHAnsi" w:eastAsia="MS Mincho" w:hAnsiTheme="majorHAnsi" w:cs="Times New Roman"/>
          <w:lang w:eastAsia="it-IT"/>
        </w:rPr>
        <w:t xml:space="preserve"> nella ricerca scientifica;</w:t>
      </w:r>
    </w:p>
    <w:p w14:paraId="54EB8D47" w14:textId="77777777" w:rsidR="003915EA" w:rsidRPr="003915EA" w:rsidRDefault="003915EA" w:rsidP="003915EA">
      <w:pPr>
        <w:widowControl w:val="0"/>
        <w:numPr>
          <w:ilvl w:val="0"/>
          <w:numId w:val="201"/>
        </w:numPr>
        <w:spacing w:after="200" w:line="276" w:lineRule="auto"/>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caratterizzata da forte </w:t>
      </w:r>
      <w:r w:rsidRPr="003915EA">
        <w:rPr>
          <w:rFonts w:asciiTheme="majorHAnsi" w:eastAsia="MS Mincho" w:hAnsiTheme="majorHAnsi" w:cs="Times New Roman"/>
          <w:i/>
          <w:lang w:eastAsia="it-IT"/>
        </w:rPr>
        <w:t>integrazione</w:t>
      </w:r>
      <w:r w:rsidRPr="003915EA">
        <w:rPr>
          <w:rFonts w:asciiTheme="majorHAnsi" w:eastAsia="MS Mincho" w:hAnsiTheme="majorHAnsi" w:cs="Times New Roman"/>
          <w:lang w:eastAsia="it-IT"/>
        </w:rPr>
        <w:t xml:space="preserve"> tra le aree scientifiche e disciplinari;</w:t>
      </w:r>
    </w:p>
    <w:p w14:paraId="6B97D08E" w14:textId="77777777" w:rsidR="003915EA" w:rsidRPr="003915EA" w:rsidRDefault="003915EA" w:rsidP="003915EA">
      <w:pPr>
        <w:widowControl w:val="0"/>
        <w:numPr>
          <w:ilvl w:val="0"/>
          <w:numId w:val="201"/>
        </w:numPr>
        <w:spacing w:after="200" w:line="276" w:lineRule="auto"/>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con un ruolo riconosciuto di </w:t>
      </w:r>
      <w:r w:rsidRPr="003915EA">
        <w:rPr>
          <w:rFonts w:asciiTheme="majorHAnsi" w:eastAsia="MS Mincho" w:hAnsiTheme="majorHAnsi" w:cs="Times New Roman"/>
          <w:i/>
          <w:lang w:eastAsia="it-IT"/>
        </w:rPr>
        <w:t>riferimento culturale e scientifico</w:t>
      </w:r>
      <w:r w:rsidRPr="003915EA">
        <w:rPr>
          <w:rFonts w:asciiTheme="majorHAnsi" w:eastAsia="MS Mincho" w:hAnsiTheme="majorHAnsi" w:cs="Times New Roman"/>
          <w:lang w:eastAsia="it-IT"/>
        </w:rPr>
        <w:t xml:space="preserve"> per l’intero territorio;</w:t>
      </w:r>
    </w:p>
    <w:p w14:paraId="3A28C9C7" w14:textId="77777777" w:rsidR="003915EA" w:rsidRPr="003915EA" w:rsidRDefault="003915EA" w:rsidP="003915EA">
      <w:pPr>
        <w:widowControl w:val="0"/>
        <w:numPr>
          <w:ilvl w:val="0"/>
          <w:numId w:val="201"/>
        </w:numPr>
        <w:spacing w:after="200" w:line="276" w:lineRule="auto"/>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esportatore anche a livello internazionale dei valori del territorio, e importatore nel territorio di valori, esperienze e conoscenze emergenti nel contesto internazionale.</w:t>
      </w:r>
    </w:p>
    <w:p w14:paraId="49D1AA3D" w14:textId="77777777" w:rsidR="003915EA" w:rsidRPr="003915EA" w:rsidRDefault="003915EA" w:rsidP="003915EA">
      <w:pPr>
        <w:widowControl w:val="0"/>
        <w:ind w:left="567"/>
        <w:contextualSpacing/>
        <w:jc w:val="both"/>
        <w:rPr>
          <w:rFonts w:asciiTheme="majorHAnsi" w:eastAsia="MS Mincho" w:hAnsiTheme="majorHAnsi" w:cs="Times New Roman"/>
          <w:b/>
          <w:color w:val="0070C0"/>
          <w:lang w:eastAsia="it-IT"/>
        </w:rPr>
      </w:pPr>
    </w:p>
    <w:p w14:paraId="0B7CC2ED" w14:textId="77777777" w:rsidR="003915EA" w:rsidRPr="003915EA" w:rsidRDefault="003915EA" w:rsidP="003915EA">
      <w:pPr>
        <w:widowControl w:val="0"/>
        <w:jc w:val="both"/>
        <w:rPr>
          <w:rFonts w:asciiTheme="majorHAnsi" w:eastAsia="MS Mincho" w:hAnsiTheme="majorHAnsi" w:cs="Times New Roman"/>
          <w:b/>
          <w:color w:val="0070C0"/>
          <w:lang w:eastAsia="it-IT"/>
        </w:rPr>
      </w:pPr>
      <w:r w:rsidRPr="003915EA">
        <w:rPr>
          <w:rFonts w:asciiTheme="majorHAnsi" w:eastAsia="MS Mincho" w:hAnsiTheme="majorHAnsi" w:cs="Times New Roman"/>
          <w:b/>
          <w:color w:val="0070C0"/>
          <w:lang w:eastAsia="it-IT"/>
        </w:rPr>
        <w:t>I Valori-guida dell’UPO</w:t>
      </w:r>
    </w:p>
    <w:p w14:paraId="4C4EACA1"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Nell’adempiere alla propria missione perseguendo la </w:t>
      </w:r>
      <w:r w:rsidRPr="003915EA">
        <w:rPr>
          <w:rFonts w:asciiTheme="majorHAnsi" w:eastAsia="MS Mincho" w:hAnsiTheme="majorHAnsi" w:cs="Times New Roman"/>
          <w:i/>
          <w:lang w:eastAsia="it-IT"/>
        </w:rPr>
        <w:t>Visione</w:t>
      </w:r>
      <w:r w:rsidRPr="003915EA">
        <w:rPr>
          <w:rFonts w:asciiTheme="majorHAnsi" w:eastAsia="MS Mincho" w:hAnsiTheme="majorHAnsi" w:cs="Times New Roman"/>
          <w:lang w:eastAsia="it-IT"/>
        </w:rPr>
        <w:t xml:space="preserve"> appena delineata, l’UPO intende adottare scelte e comportamenti ispirati ad alcuni Valori-guida.</w:t>
      </w:r>
    </w:p>
    <w:p w14:paraId="01416E9D"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i/>
          <w:color w:val="0070C0"/>
          <w:lang w:eastAsia="it-IT"/>
        </w:rPr>
        <w:t>Intraprendenza</w:t>
      </w:r>
      <w:r w:rsidRPr="003915EA">
        <w:rPr>
          <w:rFonts w:asciiTheme="majorHAnsi" w:eastAsia="MS Mincho" w:hAnsiTheme="majorHAnsi" w:cs="Times New Roman"/>
          <w:i/>
          <w:lang w:eastAsia="it-IT"/>
        </w:rPr>
        <w:t xml:space="preserve">. </w:t>
      </w:r>
      <w:r w:rsidRPr="003915EA">
        <w:rPr>
          <w:rFonts w:asciiTheme="majorHAnsi" w:eastAsia="MS Mincho" w:hAnsiTheme="majorHAnsi" w:cs="Times New Roman"/>
          <w:lang w:eastAsia="it-IT"/>
        </w:rPr>
        <w:t>Riconoscendosi come Ateneo di medie dimensioni, l’UPO intende proporsi come Università dinamica e agile, capace di riorientare rapidamente l’assetto delle proprie attività didattiche, di ricerca e amministrative in coerenza con l’evoluzione dei bisogni, delle conoscenze scientifiche, delle tecnologie organizzative.</w:t>
      </w:r>
    </w:p>
    <w:p w14:paraId="463D3382"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i/>
          <w:color w:val="0070C0"/>
          <w:lang w:eastAsia="it-IT"/>
        </w:rPr>
        <w:t>Contemporaneità</w:t>
      </w:r>
      <w:r w:rsidRPr="003915EA">
        <w:rPr>
          <w:rFonts w:asciiTheme="majorHAnsi" w:eastAsia="MS Mincho" w:hAnsiTheme="majorHAnsi" w:cs="Times New Roman"/>
          <w:lang w:eastAsia="it-IT"/>
        </w:rPr>
        <w:t>. Nell’organizzazione dell’offerta formativa e nella pianificazione delle linee di ricerca, l’UPO privilegia le tematiche più attuali ed emergenti, prestando specifica attenzione alle competenze, alle tradizioni e alle problematiche più vive del territorio.</w:t>
      </w:r>
    </w:p>
    <w:p w14:paraId="34EDDE17"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i/>
          <w:color w:val="0070C0"/>
          <w:lang w:eastAsia="it-IT"/>
        </w:rPr>
        <w:t>Interdisciplinarità</w:t>
      </w:r>
      <w:r w:rsidRPr="003915EA">
        <w:rPr>
          <w:rFonts w:asciiTheme="majorHAnsi" w:eastAsia="MS Mincho" w:hAnsiTheme="majorHAnsi" w:cs="Times New Roman"/>
          <w:i/>
          <w:lang w:eastAsia="it-IT"/>
        </w:rPr>
        <w:t xml:space="preserve">. </w:t>
      </w:r>
      <w:r w:rsidRPr="003915EA">
        <w:rPr>
          <w:rFonts w:asciiTheme="majorHAnsi" w:eastAsia="MS Mincho" w:hAnsiTheme="majorHAnsi" w:cs="Times New Roman"/>
          <w:lang w:eastAsia="it-IT"/>
        </w:rPr>
        <w:t>Consapevole che le sfide sociali incombenti richiedono approcci integrati, l’UPO favorisce e incentiva collaborazione e integrazione tra le varie discipline e aree scientifiche.</w:t>
      </w:r>
    </w:p>
    <w:p w14:paraId="246DF1D2"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i/>
          <w:color w:val="0070C0"/>
          <w:lang w:eastAsia="it-IT"/>
        </w:rPr>
        <w:t>Apertura</w:t>
      </w:r>
      <w:r w:rsidRPr="003915EA">
        <w:rPr>
          <w:rFonts w:asciiTheme="majorHAnsi" w:eastAsia="MS Mincho" w:hAnsiTheme="majorHAnsi" w:cs="Times New Roman"/>
          <w:lang w:eastAsia="it-IT"/>
        </w:rPr>
        <w:t>. Per ottimizzare la capacità di adempiere alla propria missione, l’UPO mantiene un atteggiamento aperto e collaborativo con gli Atenei e gli Enti di Ricerca nazionali e internazionali, rendendosi disponibile a stabilire alleanze e accordi su basi paritetiche per sviluppare sinergie ed economie di scala.</w:t>
      </w:r>
    </w:p>
    <w:p w14:paraId="28E2DA7C"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i/>
          <w:color w:val="0070C0"/>
          <w:lang w:eastAsia="it-IT"/>
        </w:rPr>
        <w:t>Eticità</w:t>
      </w:r>
      <w:r w:rsidRPr="003915EA">
        <w:rPr>
          <w:rFonts w:asciiTheme="majorHAnsi" w:eastAsia="MS Mincho" w:hAnsiTheme="majorHAnsi" w:cs="Times New Roman"/>
          <w:lang w:eastAsia="it-IT"/>
        </w:rPr>
        <w:t>. A qualunque livello e in qualunque ambito, l’UPO adotta e pretende il rispetto di principi di integrità, solidarietà sul piano sociale, rispetto dell’ambiente fisico e naturale.</w:t>
      </w:r>
    </w:p>
    <w:p w14:paraId="21E48EAE"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i/>
          <w:color w:val="0070C0"/>
          <w:lang w:eastAsia="it-IT"/>
        </w:rPr>
        <w:t>Prudenza</w:t>
      </w:r>
      <w:r w:rsidRPr="003915EA">
        <w:rPr>
          <w:rFonts w:asciiTheme="majorHAnsi" w:eastAsia="MS Mincho" w:hAnsiTheme="majorHAnsi" w:cs="Times New Roman"/>
          <w:lang w:eastAsia="it-IT"/>
        </w:rPr>
        <w:t>. L’UPO ispira le proprie scelte e comportamenti ad una consapevole gestione dei rischi, prestando assoluta attenzione al rispetto delle norme in vigore e alle compatibilità finanziarie.</w:t>
      </w:r>
    </w:p>
    <w:p w14:paraId="58427590" w14:textId="77777777" w:rsidR="003915EA" w:rsidRPr="003915EA" w:rsidRDefault="003915EA" w:rsidP="003915EA">
      <w:pPr>
        <w:widowControl w:val="0"/>
        <w:jc w:val="both"/>
        <w:rPr>
          <w:rFonts w:asciiTheme="majorHAnsi" w:eastAsia="MS Mincho" w:hAnsiTheme="majorHAnsi" w:cs="Times New Roman"/>
          <w:lang w:eastAsia="it-IT"/>
        </w:rPr>
      </w:pPr>
    </w:p>
    <w:p w14:paraId="08A4F2AD" w14:textId="77777777" w:rsidR="003915EA" w:rsidRPr="003915EA" w:rsidRDefault="003915EA" w:rsidP="003915EA">
      <w:pPr>
        <w:widowControl w:val="0"/>
        <w:jc w:val="both"/>
        <w:rPr>
          <w:rFonts w:asciiTheme="majorHAnsi" w:eastAsia="MS Mincho" w:hAnsiTheme="majorHAnsi" w:cs="Times New Roman"/>
          <w:b/>
          <w:color w:val="0070C0"/>
          <w:lang w:eastAsia="it-IT"/>
        </w:rPr>
      </w:pPr>
      <w:r w:rsidRPr="003915EA">
        <w:rPr>
          <w:rFonts w:asciiTheme="majorHAnsi" w:eastAsia="MS Mincho" w:hAnsiTheme="majorHAnsi" w:cs="Times New Roman"/>
          <w:b/>
          <w:color w:val="0070C0"/>
          <w:lang w:eastAsia="it-IT"/>
        </w:rPr>
        <w:t>Obiettivi strategici generali</w:t>
      </w:r>
    </w:p>
    <w:p w14:paraId="3AFE96C3" w14:textId="77777777" w:rsidR="003915EA" w:rsidRPr="003915EA" w:rsidRDefault="003915EA" w:rsidP="003915EA">
      <w:pPr>
        <w:widowControl w:val="0"/>
        <w:jc w:val="both"/>
        <w:rPr>
          <w:rFonts w:asciiTheme="majorHAnsi" w:eastAsia="MS Mincho" w:hAnsiTheme="majorHAnsi" w:cs="Times New Roman"/>
          <w:b/>
          <w:color w:val="0070C0"/>
          <w:lang w:eastAsia="it-IT"/>
        </w:rPr>
      </w:pPr>
    </w:p>
    <w:p w14:paraId="53EA8E5B" w14:textId="77777777" w:rsidR="003915EA" w:rsidRPr="003915EA" w:rsidRDefault="003915EA" w:rsidP="003915EA">
      <w:pPr>
        <w:widowControl w:val="0"/>
        <w:jc w:val="both"/>
        <w:rPr>
          <w:rFonts w:asciiTheme="majorHAnsi" w:eastAsia="MS Mincho" w:hAnsiTheme="majorHAnsi" w:cs="Times New Roman"/>
          <w:b/>
          <w:color w:val="0070C0"/>
          <w:lang w:eastAsia="it-IT"/>
        </w:rPr>
      </w:pPr>
      <w:r w:rsidRPr="003915EA">
        <w:rPr>
          <w:rFonts w:asciiTheme="majorHAnsi" w:eastAsia="MS Mincho" w:hAnsiTheme="majorHAnsi" w:cs="Times New Roman"/>
          <w:b/>
          <w:color w:val="0070C0"/>
          <w:lang w:eastAsia="it-IT"/>
        </w:rPr>
        <w:t>Didattica</w:t>
      </w:r>
    </w:p>
    <w:p w14:paraId="686418E4" w14:textId="77777777" w:rsidR="003915EA" w:rsidRPr="003915EA" w:rsidRDefault="003915EA" w:rsidP="003915EA">
      <w:pPr>
        <w:widowControl w:val="0"/>
        <w:jc w:val="both"/>
        <w:rPr>
          <w:rFonts w:asciiTheme="majorHAnsi" w:eastAsia="MS Mincho" w:hAnsiTheme="majorHAnsi" w:cs="Tahoma"/>
          <w:color w:val="000000"/>
          <w:lang w:eastAsia="it-IT"/>
        </w:rPr>
      </w:pPr>
      <w:r w:rsidRPr="003915EA">
        <w:rPr>
          <w:rFonts w:asciiTheme="majorHAnsi" w:eastAsia="MS Mincho" w:hAnsiTheme="majorHAnsi" w:cs="Tahoma"/>
          <w:color w:val="000000"/>
          <w:lang w:eastAsia="it-IT"/>
        </w:rPr>
        <w:t>Negli ultimi due anni è stato attribuito un particolare rilievo al numero di studenti regolari (iscritti da un numero di anni non superiore alla durata del corso di studio) e alla classe del corso di studio al quale sono iscritti.</w:t>
      </w:r>
    </w:p>
    <w:p w14:paraId="631BC8E1" w14:textId="77777777" w:rsidR="003915EA" w:rsidRPr="003915EA" w:rsidRDefault="003915EA" w:rsidP="003915EA">
      <w:pPr>
        <w:widowControl w:val="0"/>
        <w:autoSpaceDE w:val="0"/>
        <w:autoSpaceDN w:val="0"/>
        <w:adjustRightInd w:val="0"/>
        <w:jc w:val="both"/>
        <w:rPr>
          <w:rFonts w:asciiTheme="majorHAnsi" w:eastAsia="MS Mincho" w:hAnsiTheme="majorHAnsi" w:cs="Tahoma"/>
          <w:color w:val="000000"/>
          <w:lang w:eastAsia="it-IT"/>
        </w:rPr>
      </w:pPr>
      <w:r w:rsidRPr="003915EA">
        <w:rPr>
          <w:rFonts w:asciiTheme="majorHAnsi" w:eastAsia="MS Mincho" w:hAnsiTheme="majorHAnsi" w:cs="Tahoma"/>
          <w:color w:val="000000"/>
          <w:lang w:eastAsia="it-IT"/>
        </w:rPr>
        <w:t>La legge 30 dicembre 2010 n. 240 ha infatti previsto l’introduzione del costo standard unitario di formazione per studente in corso, calcolato secondo indici commisurati alle diverse tipologie dei corsi di studio e ai differenti contesti economici, territoriali e infrastrutturali in cui opera l'Università, cui collegare l’attribuzione di una percentuale della parte di fondo di finanziamento ordinario.</w:t>
      </w:r>
    </w:p>
    <w:p w14:paraId="3BF648B7" w14:textId="77777777" w:rsidR="003915EA" w:rsidRPr="003915EA" w:rsidRDefault="003915EA" w:rsidP="003915EA">
      <w:pPr>
        <w:widowControl w:val="0"/>
        <w:autoSpaceDE w:val="0"/>
        <w:autoSpaceDN w:val="0"/>
        <w:adjustRightInd w:val="0"/>
        <w:jc w:val="both"/>
        <w:rPr>
          <w:rFonts w:asciiTheme="majorHAnsi" w:eastAsia="MS Mincho" w:hAnsiTheme="majorHAnsi" w:cs="Tahoma"/>
          <w:color w:val="000000"/>
          <w:lang w:eastAsia="it-IT"/>
        </w:rPr>
      </w:pPr>
      <w:r w:rsidRPr="003915EA">
        <w:rPr>
          <w:rFonts w:asciiTheme="majorHAnsi" w:eastAsia="MS Mincho" w:hAnsiTheme="majorHAnsi" w:cs="Tahoma"/>
          <w:color w:val="000000"/>
          <w:lang w:eastAsia="it-IT"/>
        </w:rPr>
        <w:t>Il costo standard unitario di formazione per studente in corso di cui al presente decreto rappresenta un valore di riferimento finalizzato a consentire un’equa valorizzazione degli studenti in corso tenendo conto del contesto economico e territoriale in cui è collocata l’Università e a definire un criterio oggettivo per l’attribuzione di una percentuale della quota del Fondo di finanziamento ordinario non attribuita con finalità premiali.</w:t>
      </w:r>
    </w:p>
    <w:p w14:paraId="72505A50" w14:textId="77777777" w:rsidR="003915EA" w:rsidRPr="003915EA" w:rsidRDefault="003915EA" w:rsidP="003915EA">
      <w:pPr>
        <w:widowControl w:val="0"/>
        <w:autoSpaceDE w:val="0"/>
        <w:autoSpaceDN w:val="0"/>
        <w:adjustRightInd w:val="0"/>
        <w:jc w:val="both"/>
        <w:rPr>
          <w:rFonts w:asciiTheme="majorHAnsi" w:eastAsia="MS Mincho" w:hAnsiTheme="majorHAnsi" w:cs="Tahoma"/>
          <w:color w:val="000000"/>
          <w:lang w:eastAsia="it-IT"/>
        </w:rPr>
      </w:pPr>
    </w:p>
    <w:p w14:paraId="0FA593FF" w14:textId="77777777" w:rsidR="003915EA" w:rsidRPr="003915EA" w:rsidRDefault="003915EA" w:rsidP="003915EA">
      <w:pPr>
        <w:widowControl w:val="0"/>
        <w:autoSpaceDE w:val="0"/>
        <w:autoSpaceDN w:val="0"/>
        <w:adjustRightInd w:val="0"/>
        <w:jc w:val="both"/>
        <w:rPr>
          <w:rFonts w:asciiTheme="majorHAnsi" w:eastAsia="MS Mincho" w:hAnsiTheme="majorHAnsi" w:cs="Tahoma"/>
          <w:color w:val="000000"/>
          <w:lang w:eastAsia="it-IT"/>
        </w:rPr>
      </w:pPr>
      <w:r w:rsidRPr="003915EA">
        <w:rPr>
          <w:rFonts w:asciiTheme="majorHAnsi" w:eastAsia="MS Mincho" w:hAnsiTheme="majorHAnsi" w:cs="Tahoma"/>
          <w:color w:val="000000"/>
          <w:lang w:eastAsia="it-IT"/>
        </w:rPr>
        <w:t>Il costo standard unitario di formazione per studente in corso è stato introdotto nel 2014, la quota di FFO distribuita in base al costo standard nel 2015 è aumentata rispetto al 2014, più alto è il numero di studenti regolari, più elevata è la quota di FFO assegnata all’Ateneo. Gli studenti sono ripartiti in tre classi diverse, con costi standard differenziati, medico sanitarie, scientifico tecnologica, umanistica e sociale. Negli anni 2014 e 2015 l’effetto del costo standard unitario di formazione per studente in corso è stato positivo, come si può ricavare dalla tabella sotto riportata.</w:t>
      </w:r>
    </w:p>
    <w:p w14:paraId="5E2B4486" w14:textId="77777777" w:rsidR="003915EA" w:rsidRPr="003915EA" w:rsidRDefault="003915EA" w:rsidP="003915EA">
      <w:pPr>
        <w:widowControl w:val="0"/>
        <w:autoSpaceDE w:val="0"/>
        <w:autoSpaceDN w:val="0"/>
        <w:adjustRightInd w:val="0"/>
        <w:jc w:val="both"/>
        <w:rPr>
          <w:rFonts w:asciiTheme="majorHAnsi" w:eastAsia="MS Mincho" w:hAnsiTheme="majorHAnsi" w:cs="Tahoma"/>
          <w:color w:val="000000"/>
          <w:lang w:eastAsia="it-IT"/>
        </w:rPr>
      </w:pPr>
    </w:p>
    <w:tbl>
      <w:tblPr>
        <w:tblW w:w="9700" w:type="dxa"/>
        <w:tblCellMar>
          <w:left w:w="70" w:type="dxa"/>
          <w:right w:w="70" w:type="dxa"/>
        </w:tblCellMar>
        <w:tblLook w:val="04A0" w:firstRow="1" w:lastRow="0" w:firstColumn="1" w:lastColumn="0" w:noHBand="0" w:noVBand="1"/>
      </w:tblPr>
      <w:tblGrid>
        <w:gridCol w:w="1520"/>
        <w:gridCol w:w="1660"/>
        <w:gridCol w:w="1558"/>
        <w:gridCol w:w="1631"/>
        <w:gridCol w:w="1631"/>
        <w:gridCol w:w="1700"/>
      </w:tblGrid>
      <w:tr w:rsidR="003915EA" w:rsidRPr="003915EA" w14:paraId="62C20C71" w14:textId="77777777" w:rsidTr="00B77E93">
        <w:trPr>
          <w:trHeight w:val="576"/>
        </w:trPr>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0ACEF" w14:textId="77777777" w:rsidR="003915EA" w:rsidRPr="003915EA" w:rsidRDefault="003915EA" w:rsidP="003915EA">
            <w:pPr>
              <w:widowControl w:val="0"/>
              <w:jc w:val="center"/>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Costo standard</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78272802" w14:textId="77777777" w:rsidR="003915EA" w:rsidRPr="003915EA" w:rsidRDefault="003915EA" w:rsidP="003915EA">
            <w:pPr>
              <w:widowControl w:val="0"/>
              <w:jc w:val="center"/>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Peso nel sistema % Quota base</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1136D71B" w14:textId="77777777" w:rsidR="003915EA" w:rsidRPr="003915EA" w:rsidRDefault="003915EA" w:rsidP="003915EA">
            <w:pPr>
              <w:widowControl w:val="0"/>
              <w:jc w:val="center"/>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Peso nel sistema Costo standard</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FE6DC61" w14:textId="77777777" w:rsidR="003915EA" w:rsidRPr="003915EA" w:rsidRDefault="003915EA" w:rsidP="003915EA">
            <w:pPr>
              <w:widowControl w:val="0"/>
              <w:jc w:val="center"/>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Miglioramento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56A17092" w14:textId="77777777" w:rsidR="003915EA" w:rsidRPr="003915EA" w:rsidRDefault="003915EA" w:rsidP="003915EA">
            <w:pPr>
              <w:widowControl w:val="0"/>
              <w:jc w:val="center"/>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Miglioramento €</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14:paraId="0A686A48" w14:textId="77777777" w:rsidR="003915EA" w:rsidRPr="003915EA" w:rsidRDefault="003915EA" w:rsidP="003915EA">
            <w:pPr>
              <w:widowControl w:val="0"/>
              <w:jc w:val="center"/>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Miglioramento 2015 - 2014 Quota Base</w:t>
            </w:r>
          </w:p>
        </w:tc>
      </w:tr>
      <w:tr w:rsidR="003915EA" w:rsidRPr="003915EA" w14:paraId="3835A58C" w14:textId="77777777" w:rsidTr="00B77E93">
        <w:trPr>
          <w:trHeight w:val="288"/>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9644569" w14:textId="77777777" w:rsidR="003915EA" w:rsidRPr="003915EA" w:rsidRDefault="003915EA" w:rsidP="003915EA">
            <w:pPr>
              <w:widowControl w:val="0"/>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FFO 2014</w:t>
            </w:r>
          </w:p>
        </w:tc>
        <w:tc>
          <w:tcPr>
            <w:tcW w:w="1660" w:type="dxa"/>
            <w:tcBorders>
              <w:top w:val="nil"/>
              <w:left w:val="nil"/>
              <w:bottom w:val="single" w:sz="4" w:space="0" w:color="auto"/>
              <w:right w:val="single" w:sz="4" w:space="0" w:color="auto"/>
            </w:tcBorders>
            <w:shd w:val="clear" w:color="auto" w:fill="auto"/>
            <w:noWrap/>
            <w:vAlign w:val="center"/>
            <w:hideMark/>
          </w:tcPr>
          <w:p w14:paraId="26C79860"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0,6544%</w:t>
            </w:r>
          </w:p>
        </w:tc>
        <w:tc>
          <w:tcPr>
            <w:tcW w:w="1640" w:type="dxa"/>
            <w:tcBorders>
              <w:top w:val="nil"/>
              <w:left w:val="nil"/>
              <w:bottom w:val="single" w:sz="4" w:space="0" w:color="auto"/>
              <w:right w:val="single" w:sz="4" w:space="0" w:color="auto"/>
            </w:tcBorders>
            <w:shd w:val="clear" w:color="auto" w:fill="auto"/>
            <w:vAlign w:val="center"/>
            <w:hideMark/>
          </w:tcPr>
          <w:p w14:paraId="522D5C70"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0,7726%</w:t>
            </w:r>
          </w:p>
        </w:tc>
        <w:tc>
          <w:tcPr>
            <w:tcW w:w="1460" w:type="dxa"/>
            <w:tcBorders>
              <w:top w:val="nil"/>
              <w:left w:val="nil"/>
              <w:bottom w:val="single" w:sz="4" w:space="0" w:color="auto"/>
              <w:right w:val="single" w:sz="4" w:space="0" w:color="auto"/>
            </w:tcBorders>
            <w:shd w:val="clear" w:color="auto" w:fill="auto"/>
            <w:vAlign w:val="center"/>
            <w:hideMark/>
          </w:tcPr>
          <w:p w14:paraId="31400C0E"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18,0589%</w:t>
            </w:r>
          </w:p>
        </w:tc>
        <w:tc>
          <w:tcPr>
            <w:tcW w:w="1420" w:type="dxa"/>
            <w:tcBorders>
              <w:top w:val="nil"/>
              <w:left w:val="nil"/>
              <w:bottom w:val="single" w:sz="4" w:space="0" w:color="auto"/>
              <w:right w:val="single" w:sz="4" w:space="0" w:color="auto"/>
            </w:tcBorders>
            <w:shd w:val="clear" w:color="auto" w:fill="auto"/>
            <w:vAlign w:val="center"/>
            <w:hideMark/>
          </w:tcPr>
          <w:p w14:paraId="011B46FD"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1.160.797</w:t>
            </w:r>
          </w:p>
        </w:tc>
        <w:tc>
          <w:tcPr>
            <w:tcW w:w="2000" w:type="dxa"/>
            <w:tcBorders>
              <w:top w:val="nil"/>
              <w:left w:val="nil"/>
              <w:bottom w:val="single" w:sz="4" w:space="0" w:color="auto"/>
              <w:right w:val="single" w:sz="4" w:space="0" w:color="auto"/>
            </w:tcBorders>
            <w:shd w:val="clear" w:color="auto" w:fill="auto"/>
            <w:vAlign w:val="center"/>
            <w:hideMark/>
          </w:tcPr>
          <w:p w14:paraId="0E7EF97B"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0</w:t>
            </w:r>
          </w:p>
        </w:tc>
      </w:tr>
      <w:tr w:rsidR="003915EA" w:rsidRPr="003915EA" w14:paraId="19FB0243" w14:textId="77777777" w:rsidTr="00B77E93">
        <w:trPr>
          <w:trHeight w:val="288"/>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D1CC43C"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660" w:type="dxa"/>
            <w:tcBorders>
              <w:top w:val="nil"/>
              <w:left w:val="nil"/>
              <w:bottom w:val="single" w:sz="4" w:space="0" w:color="auto"/>
              <w:right w:val="single" w:sz="4" w:space="0" w:color="auto"/>
            </w:tcBorders>
            <w:shd w:val="clear" w:color="auto" w:fill="auto"/>
            <w:vAlign w:val="center"/>
            <w:hideMark/>
          </w:tcPr>
          <w:p w14:paraId="53A1282F"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14:paraId="688F6C9D"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460" w:type="dxa"/>
            <w:tcBorders>
              <w:top w:val="nil"/>
              <w:left w:val="nil"/>
              <w:bottom w:val="single" w:sz="4" w:space="0" w:color="auto"/>
              <w:right w:val="single" w:sz="4" w:space="0" w:color="auto"/>
            </w:tcBorders>
            <w:shd w:val="clear" w:color="auto" w:fill="auto"/>
            <w:vAlign w:val="center"/>
            <w:hideMark/>
          </w:tcPr>
          <w:p w14:paraId="61469F32"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420" w:type="dxa"/>
            <w:tcBorders>
              <w:top w:val="nil"/>
              <w:left w:val="nil"/>
              <w:bottom w:val="single" w:sz="4" w:space="0" w:color="auto"/>
              <w:right w:val="single" w:sz="4" w:space="0" w:color="auto"/>
            </w:tcBorders>
            <w:shd w:val="clear" w:color="auto" w:fill="auto"/>
            <w:vAlign w:val="center"/>
            <w:hideMark/>
          </w:tcPr>
          <w:p w14:paraId="6D562B09"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2000" w:type="dxa"/>
            <w:tcBorders>
              <w:top w:val="nil"/>
              <w:left w:val="nil"/>
              <w:bottom w:val="single" w:sz="4" w:space="0" w:color="auto"/>
              <w:right w:val="single" w:sz="4" w:space="0" w:color="auto"/>
            </w:tcBorders>
            <w:shd w:val="clear" w:color="auto" w:fill="auto"/>
            <w:vAlign w:val="center"/>
            <w:hideMark/>
          </w:tcPr>
          <w:p w14:paraId="1DBDEB5D"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3C0073CB" w14:textId="77777777" w:rsidTr="00B77E93">
        <w:trPr>
          <w:trHeight w:val="288"/>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D929603" w14:textId="77777777" w:rsidR="003915EA" w:rsidRPr="003915EA" w:rsidRDefault="003915EA" w:rsidP="003915EA">
            <w:pPr>
              <w:widowControl w:val="0"/>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FFO 2015</w:t>
            </w:r>
          </w:p>
        </w:tc>
        <w:tc>
          <w:tcPr>
            <w:tcW w:w="1660" w:type="dxa"/>
            <w:tcBorders>
              <w:top w:val="nil"/>
              <w:left w:val="nil"/>
              <w:bottom w:val="single" w:sz="4" w:space="0" w:color="auto"/>
              <w:right w:val="single" w:sz="4" w:space="0" w:color="auto"/>
            </w:tcBorders>
            <w:shd w:val="clear" w:color="auto" w:fill="auto"/>
            <w:vAlign w:val="center"/>
            <w:hideMark/>
          </w:tcPr>
          <w:p w14:paraId="0B91CA7C"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0,6656%</w:t>
            </w:r>
          </w:p>
        </w:tc>
        <w:tc>
          <w:tcPr>
            <w:tcW w:w="1640" w:type="dxa"/>
            <w:tcBorders>
              <w:top w:val="nil"/>
              <w:left w:val="nil"/>
              <w:bottom w:val="single" w:sz="4" w:space="0" w:color="auto"/>
              <w:right w:val="single" w:sz="4" w:space="0" w:color="auto"/>
            </w:tcBorders>
            <w:shd w:val="clear" w:color="auto" w:fill="auto"/>
            <w:vAlign w:val="center"/>
            <w:hideMark/>
          </w:tcPr>
          <w:p w14:paraId="73119EE8"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0,7912%</w:t>
            </w:r>
          </w:p>
        </w:tc>
        <w:tc>
          <w:tcPr>
            <w:tcW w:w="1460" w:type="dxa"/>
            <w:tcBorders>
              <w:top w:val="nil"/>
              <w:left w:val="nil"/>
              <w:bottom w:val="single" w:sz="4" w:space="0" w:color="auto"/>
              <w:right w:val="single" w:sz="4" w:space="0" w:color="auto"/>
            </w:tcBorders>
            <w:shd w:val="clear" w:color="auto" w:fill="auto"/>
            <w:vAlign w:val="center"/>
            <w:hideMark/>
          </w:tcPr>
          <w:p w14:paraId="060A1C67"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18,8640%</w:t>
            </w:r>
          </w:p>
        </w:tc>
        <w:tc>
          <w:tcPr>
            <w:tcW w:w="1420" w:type="dxa"/>
            <w:tcBorders>
              <w:top w:val="nil"/>
              <w:left w:val="nil"/>
              <w:bottom w:val="single" w:sz="4" w:space="0" w:color="auto"/>
              <w:right w:val="single" w:sz="4" w:space="0" w:color="auto"/>
            </w:tcBorders>
            <w:shd w:val="clear" w:color="auto" w:fill="auto"/>
            <w:vAlign w:val="center"/>
            <w:hideMark/>
          </w:tcPr>
          <w:p w14:paraId="4CF0411B"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1.508.873</w:t>
            </w:r>
          </w:p>
        </w:tc>
        <w:tc>
          <w:tcPr>
            <w:tcW w:w="2000" w:type="dxa"/>
            <w:tcBorders>
              <w:top w:val="nil"/>
              <w:left w:val="nil"/>
              <w:bottom w:val="single" w:sz="4" w:space="0" w:color="auto"/>
              <w:right w:val="single" w:sz="4" w:space="0" w:color="auto"/>
            </w:tcBorders>
            <w:shd w:val="clear" w:color="auto" w:fill="auto"/>
            <w:vAlign w:val="center"/>
            <w:hideMark/>
          </w:tcPr>
          <w:p w14:paraId="37FE90A9"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405.151</w:t>
            </w:r>
          </w:p>
        </w:tc>
      </w:tr>
      <w:tr w:rsidR="003915EA" w:rsidRPr="003915EA" w14:paraId="3B8C9255" w14:textId="77777777" w:rsidTr="00B77E93">
        <w:trPr>
          <w:trHeight w:val="288"/>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786708C3"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660" w:type="dxa"/>
            <w:tcBorders>
              <w:top w:val="nil"/>
              <w:left w:val="nil"/>
              <w:bottom w:val="single" w:sz="4" w:space="0" w:color="auto"/>
              <w:right w:val="single" w:sz="4" w:space="0" w:color="auto"/>
            </w:tcBorders>
            <w:shd w:val="clear" w:color="auto" w:fill="auto"/>
            <w:vAlign w:val="center"/>
            <w:hideMark/>
          </w:tcPr>
          <w:p w14:paraId="23C80EC3"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14:paraId="4CEB144C"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460" w:type="dxa"/>
            <w:tcBorders>
              <w:top w:val="nil"/>
              <w:left w:val="nil"/>
              <w:bottom w:val="single" w:sz="4" w:space="0" w:color="auto"/>
              <w:right w:val="single" w:sz="4" w:space="0" w:color="auto"/>
            </w:tcBorders>
            <w:shd w:val="clear" w:color="auto" w:fill="auto"/>
            <w:vAlign w:val="center"/>
            <w:hideMark/>
          </w:tcPr>
          <w:p w14:paraId="7176900F"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420" w:type="dxa"/>
            <w:tcBorders>
              <w:top w:val="nil"/>
              <w:left w:val="nil"/>
              <w:bottom w:val="single" w:sz="4" w:space="0" w:color="auto"/>
              <w:right w:val="single" w:sz="4" w:space="0" w:color="auto"/>
            </w:tcBorders>
            <w:shd w:val="clear" w:color="auto" w:fill="auto"/>
            <w:noWrap/>
            <w:vAlign w:val="center"/>
            <w:hideMark/>
          </w:tcPr>
          <w:p w14:paraId="6C81713A"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2000" w:type="dxa"/>
            <w:tcBorders>
              <w:top w:val="nil"/>
              <w:left w:val="nil"/>
              <w:bottom w:val="single" w:sz="4" w:space="0" w:color="auto"/>
              <w:right w:val="single" w:sz="4" w:space="0" w:color="auto"/>
            </w:tcBorders>
            <w:shd w:val="clear" w:color="auto" w:fill="auto"/>
            <w:vAlign w:val="center"/>
            <w:hideMark/>
          </w:tcPr>
          <w:p w14:paraId="3CE1BFEC"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33EFEAED" w14:textId="77777777" w:rsidTr="00B77E93">
        <w:trPr>
          <w:trHeight w:val="288"/>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AD6994D" w14:textId="77777777" w:rsidR="003915EA" w:rsidRPr="003915EA" w:rsidRDefault="003915EA" w:rsidP="003915EA">
            <w:pPr>
              <w:widowControl w:val="0"/>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FFO 2014</w:t>
            </w:r>
          </w:p>
        </w:tc>
        <w:tc>
          <w:tcPr>
            <w:tcW w:w="1660" w:type="dxa"/>
            <w:tcBorders>
              <w:top w:val="nil"/>
              <w:left w:val="nil"/>
              <w:bottom w:val="single" w:sz="4" w:space="0" w:color="auto"/>
              <w:right w:val="single" w:sz="4" w:space="0" w:color="auto"/>
            </w:tcBorders>
            <w:shd w:val="clear" w:color="auto" w:fill="auto"/>
            <w:vAlign w:val="center"/>
            <w:hideMark/>
          </w:tcPr>
          <w:p w14:paraId="35C3F152"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25.711.298</w:t>
            </w:r>
          </w:p>
        </w:tc>
        <w:tc>
          <w:tcPr>
            <w:tcW w:w="1640" w:type="dxa"/>
            <w:tcBorders>
              <w:top w:val="nil"/>
              <w:left w:val="nil"/>
              <w:bottom w:val="single" w:sz="4" w:space="0" w:color="auto"/>
              <w:right w:val="single" w:sz="4" w:space="0" w:color="auto"/>
            </w:tcBorders>
            <w:shd w:val="clear" w:color="auto" w:fill="auto"/>
            <w:vAlign w:val="center"/>
            <w:hideMark/>
          </w:tcPr>
          <w:p w14:paraId="390DA22B"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7.588.621</w:t>
            </w:r>
          </w:p>
        </w:tc>
        <w:tc>
          <w:tcPr>
            <w:tcW w:w="1460" w:type="dxa"/>
            <w:tcBorders>
              <w:top w:val="nil"/>
              <w:left w:val="nil"/>
              <w:bottom w:val="single" w:sz="4" w:space="0" w:color="auto"/>
              <w:right w:val="single" w:sz="4" w:space="0" w:color="auto"/>
            </w:tcBorders>
            <w:shd w:val="clear" w:color="auto" w:fill="auto"/>
            <w:vAlign w:val="center"/>
            <w:hideMark/>
          </w:tcPr>
          <w:p w14:paraId="5B131B1E"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420" w:type="dxa"/>
            <w:tcBorders>
              <w:top w:val="nil"/>
              <w:left w:val="nil"/>
              <w:bottom w:val="single" w:sz="4" w:space="0" w:color="auto"/>
              <w:right w:val="single" w:sz="4" w:space="0" w:color="auto"/>
            </w:tcBorders>
            <w:shd w:val="clear" w:color="auto" w:fill="auto"/>
            <w:vAlign w:val="center"/>
            <w:hideMark/>
          </w:tcPr>
          <w:p w14:paraId="07044364"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2000" w:type="dxa"/>
            <w:tcBorders>
              <w:top w:val="nil"/>
              <w:left w:val="nil"/>
              <w:bottom w:val="single" w:sz="4" w:space="0" w:color="auto"/>
              <w:right w:val="single" w:sz="4" w:space="0" w:color="auto"/>
            </w:tcBorders>
            <w:shd w:val="clear" w:color="auto" w:fill="auto"/>
            <w:vAlign w:val="center"/>
            <w:hideMark/>
          </w:tcPr>
          <w:p w14:paraId="4999FF9C"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5A6EAF63" w14:textId="77777777" w:rsidTr="00B77E93">
        <w:trPr>
          <w:trHeight w:val="288"/>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1614451E" w14:textId="77777777" w:rsidR="003915EA" w:rsidRPr="003915EA" w:rsidRDefault="003915EA" w:rsidP="003915EA">
            <w:pPr>
              <w:widowControl w:val="0"/>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Stanziamento</w:t>
            </w:r>
          </w:p>
        </w:tc>
        <w:tc>
          <w:tcPr>
            <w:tcW w:w="1660" w:type="dxa"/>
            <w:tcBorders>
              <w:top w:val="nil"/>
              <w:left w:val="nil"/>
              <w:bottom w:val="single" w:sz="4" w:space="0" w:color="auto"/>
              <w:right w:val="single" w:sz="4" w:space="0" w:color="auto"/>
            </w:tcBorders>
            <w:shd w:val="clear" w:color="auto" w:fill="auto"/>
            <w:vAlign w:val="center"/>
            <w:hideMark/>
          </w:tcPr>
          <w:p w14:paraId="22AC3A29"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3.929.125.785</w:t>
            </w:r>
          </w:p>
        </w:tc>
        <w:tc>
          <w:tcPr>
            <w:tcW w:w="1640" w:type="dxa"/>
            <w:tcBorders>
              <w:top w:val="nil"/>
              <w:left w:val="nil"/>
              <w:bottom w:val="single" w:sz="4" w:space="0" w:color="auto"/>
              <w:right w:val="single" w:sz="4" w:space="0" w:color="auto"/>
            </w:tcBorders>
            <w:shd w:val="clear" w:color="auto" w:fill="auto"/>
            <w:vAlign w:val="center"/>
            <w:hideMark/>
          </w:tcPr>
          <w:p w14:paraId="443FFB74"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982.281.446</w:t>
            </w:r>
          </w:p>
        </w:tc>
        <w:tc>
          <w:tcPr>
            <w:tcW w:w="1460" w:type="dxa"/>
            <w:tcBorders>
              <w:top w:val="nil"/>
              <w:left w:val="nil"/>
              <w:bottom w:val="single" w:sz="4" w:space="0" w:color="auto"/>
              <w:right w:val="single" w:sz="4" w:space="0" w:color="auto"/>
            </w:tcBorders>
            <w:shd w:val="clear" w:color="auto" w:fill="auto"/>
            <w:vAlign w:val="center"/>
            <w:hideMark/>
          </w:tcPr>
          <w:p w14:paraId="659E72B2"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420" w:type="dxa"/>
            <w:tcBorders>
              <w:top w:val="nil"/>
              <w:left w:val="nil"/>
              <w:bottom w:val="single" w:sz="4" w:space="0" w:color="auto"/>
              <w:right w:val="single" w:sz="4" w:space="0" w:color="auto"/>
            </w:tcBorders>
            <w:shd w:val="clear" w:color="auto" w:fill="auto"/>
            <w:vAlign w:val="center"/>
            <w:hideMark/>
          </w:tcPr>
          <w:p w14:paraId="0AA3038A"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2000" w:type="dxa"/>
            <w:tcBorders>
              <w:top w:val="nil"/>
              <w:left w:val="nil"/>
              <w:bottom w:val="single" w:sz="4" w:space="0" w:color="auto"/>
              <w:right w:val="single" w:sz="4" w:space="0" w:color="auto"/>
            </w:tcBorders>
            <w:shd w:val="clear" w:color="auto" w:fill="auto"/>
            <w:vAlign w:val="center"/>
            <w:hideMark/>
          </w:tcPr>
          <w:p w14:paraId="2ACB75B0"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1023862F" w14:textId="77777777" w:rsidTr="00B77E93">
        <w:trPr>
          <w:trHeight w:val="288"/>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634B499F"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660" w:type="dxa"/>
            <w:tcBorders>
              <w:top w:val="nil"/>
              <w:left w:val="nil"/>
              <w:bottom w:val="single" w:sz="4" w:space="0" w:color="auto"/>
              <w:right w:val="single" w:sz="4" w:space="0" w:color="auto"/>
            </w:tcBorders>
            <w:shd w:val="clear" w:color="auto" w:fill="auto"/>
            <w:vAlign w:val="center"/>
            <w:hideMark/>
          </w:tcPr>
          <w:p w14:paraId="5A543EBD"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640" w:type="dxa"/>
            <w:tcBorders>
              <w:top w:val="nil"/>
              <w:left w:val="nil"/>
              <w:bottom w:val="single" w:sz="4" w:space="0" w:color="auto"/>
              <w:right w:val="single" w:sz="4" w:space="0" w:color="auto"/>
            </w:tcBorders>
            <w:shd w:val="clear" w:color="auto" w:fill="auto"/>
            <w:vAlign w:val="center"/>
            <w:hideMark/>
          </w:tcPr>
          <w:p w14:paraId="6CF7BAAA"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460" w:type="dxa"/>
            <w:tcBorders>
              <w:top w:val="nil"/>
              <w:left w:val="nil"/>
              <w:bottom w:val="single" w:sz="4" w:space="0" w:color="auto"/>
              <w:right w:val="single" w:sz="4" w:space="0" w:color="auto"/>
            </w:tcBorders>
            <w:shd w:val="clear" w:color="auto" w:fill="auto"/>
            <w:vAlign w:val="center"/>
            <w:hideMark/>
          </w:tcPr>
          <w:p w14:paraId="76C0FC13"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420" w:type="dxa"/>
            <w:tcBorders>
              <w:top w:val="nil"/>
              <w:left w:val="nil"/>
              <w:bottom w:val="single" w:sz="4" w:space="0" w:color="auto"/>
              <w:right w:val="single" w:sz="4" w:space="0" w:color="auto"/>
            </w:tcBorders>
            <w:shd w:val="clear" w:color="auto" w:fill="auto"/>
            <w:vAlign w:val="center"/>
            <w:hideMark/>
          </w:tcPr>
          <w:p w14:paraId="64934987"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2000" w:type="dxa"/>
            <w:tcBorders>
              <w:top w:val="nil"/>
              <w:left w:val="nil"/>
              <w:bottom w:val="single" w:sz="4" w:space="0" w:color="auto"/>
              <w:right w:val="single" w:sz="4" w:space="0" w:color="auto"/>
            </w:tcBorders>
            <w:shd w:val="clear" w:color="auto" w:fill="auto"/>
            <w:vAlign w:val="center"/>
            <w:hideMark/>
          </w:tcPr>
          <w:p w14:paraId="0178BE27"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6FEF6428" w14:textId="77777777" w:rsidTr="00B77E93">
        <w:trPr>
          <w:trHeight w:val="288"/>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3DDF6C67" w14:textId="77777777" w:rsidR="003915EA" w:rsidRPr="003915EA" w:rsidRDefault="003915EA" w:rsidP="003915EA">
            <w:pPr>
              <w:widowControl w:val="0"/>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FFO 2015</w:t>
            </w:r>
          </w:p>
        </w:tc>
        <w:tc>
          <w:tcPr>
            <w:tcW w:w="1660" w:type="dxa"/>
            <w:tcBorders>
              <w:top w:val="nil"/>
              <w:left w:val="nil"/>
              <w:bottom w:val="single" w:sz="4" w:space="0" w:color="auto"/>
              <w:right w:val="single" w:sz="4" w:space="0" w:color="auto"/>
            </w:tcBorders>
            <w:shd w:val="clear" w:color="auto" w:fill="auto"/>
            <w:vAlign w:val="center"/>
            <w:hideMark/>
          </w:tcPr>
          <w:p w14:paraId="3F4E7AA8"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23.996.060</w:t>
            </w:r>
          </w:p>
        </w:tc>
        <w:tc>
          <w:tcPr>
            <w:tcW w:w="1640" w:type="dxa"/>
            <w:tcBorders>
              <w:top w:val="nil"/>
              <w:left w:val="nil"/>
              <w:bottom w:val="single" w:sz="4" w:space="0" w:color="auto"/>
              <w:right w:val="single" w:sz="4" w:space="0" w:color="auto"/>
            </w:tcBorders>
            <w:shd w:val="clear" w:color="auto" w:fill="auto"/>
            <w:vAlign w:val="center"/>
            <w:hideMark/>
          </w:tcPr>
          <w:p w14:paraId="40C448E9"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9.507.560</w:t>
            </w:r>
          </w:p>
        </w:tc>
        <w:tc>
          <w:tcPr>
            <w:tcW w:w="1460" w:type="dxa"/>
            <w:tcBorders>
              <w:top w:val="nil"/>
              <w:left w:val="nil"/>
              <w:bottom w:val="single" w:sz="4" w:space="0" w:color="auto"/>
              <w:right w:val="single" w:sz="4" w:space="0" w:color="auto"/>
            </w:tcBorders>
            <w:shd w:val="clear" w:color="auto" w:fill="auto"/>
            <w:vAlign w:val="center"/>
            <w:hideMark/>
          </w:tcPr>
          <w:p w14:paraId="452DF03B"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420" w:type="dxa"/>
            <w:tcBorders>
              <w:top w:val="nil"/>
              <w:left w:val="nil"/>
              <w:bottom w:val="single" w:sz="4" w:space="0" w:color="auto"/>
              <w:right w:val="single" w:sz="4" w:space="0" w:color="auto"/>
            </w:tcBorders>
            <w:shd w:val="clear" w:color="auto" w:fill="auto"/>
            <w:vAlign w:val="center"/>
            <w:hideMark/>
          </w:tcPr>
          <w:p w14:paraId="0E65DC41"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2000" w:type="dxa"/>
            <w:tcBorders>
              <w:top w:val="nil"/>
              <w:left w:val="nil"/>
              <w:bottom w:val="single" w:sz="4" w:space="0" w:color="auto"/>
              <w:right w:val="single" w:sz="4" w:space="0" w:color="auto"/>
            </w:tcBorders>
            <w:shd w:val="clear" w:color="auto" w:fill="auto"/>
            <w:vAlign w:val="center"/>
            <w:hideMark/>
          </w:tcPr>
          <w:p w14:paraId="74BF74C3"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4EC2C3A0" w14:textId="77777777" w:rsidTr="00B77E93">
        <w:trPr>
          <w:trHeight w:val="288"/>
        </w:trPr>
        <w:tc>
          <w:tcPr>
            <w:tcW w:w="1520" w:type="dxa"/>
            <w:tcBorders>
              <w:top w:val="nil"/>
              <w:left w:val="single" w:sz="4" w:space="0" w:color="auto"/>
              <w:bottom w:val="single" w:sz="4" w:space="0" w:color="auto"/>
              <w:right w:val="single" w:sz="4" w:space="0" w:color="auto"/>
            </w:tcBorders>
            <w:shd w:val="clear" w:color="auto" w:fill="auto"/>
            <w:noWrap/>
            <w:vAlign w:val="center"/>
            <w:hideMark/>
          </w:tcPr>
          <w:p w14:paraId="4DE25488" w14:textId="77777777" w:rsidR="003915EA" w:rsidRPr="003915EA" w:rsidRDefault="003915EA" w:rsidP="003915EA">
            <w:pPr>
              <w:widowControl w:val="0"/>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Stanziamento</w:t>
            </w:r>
          </w:p>
        </w:tc>
        <w:tc>
          <w:tcPr>
            <w:tcW w:w="1660" w:type="dxa"/>
            <w:tcBorders>
              <w:top w:val="nil"/>
              <w:left w:val="nil"/>
              <w:bottom w:val="single" w:sz="4" w:space="0" w:color="auto"/>
              <w:right w:val="single" w:sz="4" w:space="0" w:color="auto"/>
            </w:tcBorders>
            <w:shd w:val="clear" w:color="auto" w:fill="auto"/>
            <w:vAlign w:val="center"/>
            <w:hideMark/>
          </w:tcPr>
          <w:p w14:paraId="7ED1C4F0"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3.605.094.128</w:t>
            </w:r>
          </w:p>
        </w:tc>
        <w:tc>
          <w:tcPr>
            <w:tcW w:w="1640" w:type="dxa"/>
            <w:tcBorders>
              <w:top w:val="nil"/>
              <w:left w:val="nil"/>
              <w:bottom w:val="single" w:sz="4" w:space="0" w:color="auto"/>
              <w:right w:val="single" w:sz="4" w:space="0" w:color="auto"/>
            </w:tcBorders>
            <w:shd w:val="clear" w:color="auto" w:fill="auto"/>
            <w:vAlign w:val="center"/>
            <w:hideMark/>
          </w:tcPr>
          <w:p w14:paraId="507D1BBB"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1.201.698.044</w:t>
            </w:r>
          </w:p>
        </w:tc>
        <w:tc>
          <w:tcPr>
            <w:tcW w:w="1460" w:type="dxa"/>
            <w:tcBorders>
              <w:top w:val="nil"/>
              <w:left w:val="nil"/>
              <w:bottom w:val="single" w:sz="4" w:space="0" w:color="auto"/>
              <w:right w:val="single" w:sz="4" w:space="0" w:color="auto"/>
            </w:tcBorders>
            <w:shd w:val="clear" w:color="auto" w:fill="auto"/>
            <w:vAlign w:val="center"/>
            <w:hideMark/>
          </w:tcPr>
          <w:p w14:paraId="6A9DA82D"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420" w:type="dxa"/>
            <w:tcBorders>
              <w:top w:val="nil"/>
              <w:left w:val="nil"/>
              <w:bottom w:val="single" w:sz="4" w:space="0" w:color="auto"/>
              <w:right w:val="single" w:sz="4" w:space="0" w:color="auto"/>
            </w:tcBorders>
            <w:shd w:val="clear" w:color="auto" w:fill="auto"/>
            <w:vAlign w:val="center"/>
            <w:hideMark/>
          </w:tcPr>
          <w:p w14:paraId="3D49BEFC"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2000" w:type="dxa"/>
            <w:tcBorders>
              <w:top w:val="nil"/>
              <w:left w:val="nil"/>
              <w:bottom w:val="single" w:sz="4" w:space="0" w:color="auto"/>
              <w:right w:val="single" w:sz="4" w:space="0" w:color="auto"/>
            </w:tcBorders>
            <w:shd w:val="clear" w:color="auto" w:fill="auto"/>
            <w:vAlign w:val="center"/>
            <w:hideMark/>
          </w:tcPr>
          <w:p w14:paraId="51308DF5"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bl>
    <w:p w14:paraId="20D79FE0" w14:textId="77777777" w:rsidR="003915EA" w:rsidRPr="003915EA" w:rsidRDefault="003915EA" w:rsidP="003915EA">
      <w:pPr>
        <w:widowControl w:val="0"/>
        <w:autoSpaceDE w:val="0"/>
        <w:autoSpaceDN w:val="0"/>
        <w:adjustRightInd w:val="0"/>
        <w:jc w:val="both"/>
        <w:rPr>
          <w:rFonts w:asciiTheme="majorHAnsi" w:eastAsia="MS Mincho" w:hAnsiTheme="majorHAnsi" w:cs="Tahoma"/>
          <w:color w:val="000000"/>
          <w:lang w:eastAsia="it-IT"/>
        </w:rPr>
      </w:pPr>
    </w:p>
    <w:p w14:paraId="0B1D2A8C" w14:textId="77777777" w:rsidR="003915EA" w:rsidRPr="003915EA" w:rsidRDefault="003915EA" w:rsidP="003915EA">
      <w:pPr>
        <w:widowControl w:val="0"/>
        <w:autoSpaceDE w:val="0"/>
        <w:autoSpaceDN w:val="0"/>
        <w:adjustRightInd w:val="0"/>
        <w:rPr>
          <w:rFonts w:asciiTheme="majorHAnsi" w:eastAsia="MS Mincho" w:hAnsiTheme="majorHAnsi" w:cs="Tahoma"/>
          <w:color w:val="000000"/>
          <w:lang w:eastAsia="it-IT"/>
        </w:rPr>
      </w:pPr>
    </w:p>
    <w:p w14:paraId="78F5EBFC" w14:textId="77777777" w:rsidR="003915EA" w:rsidRPr="003915EA" w:rsidRDefault="003915EA" w:rsidP="003915EA">
      <w:pPr>
        <w:widowControl w:val="0"/>
        <w:jc w:val="both"/>
        <w:rPr>
          <w:rFonts w:asciiTheme="majorHAnsi" w:eastAsia="MS Mincho" w:hAnsiTheme="majorHAnsi" w:cs="Times New Roman"/>
          <w:b/>
          <w:color w:val="0070C0"/>
          <w:lang w:eastAsia="it-IT"/>
        </w:rPr>
      </w:pPr>
      <w:r w:rsidRPr="003915EA">
        <w:rPr>
          <w:rFonts w:asciiTheme="majorHAnsi" w:eastAsia="MS Mincho" w:hAnsiTheme="majorHAnsi" w:cs="Times New Roman"/>
          <w:b/>
          <w:color w:val="0070C0"/>
          <w:lang w:eastAsia="it-IT"/>
        </w:rPr>
        <w:t>Ricerca scientifica</w:t>
      </w:r>
    </w:p>
    <w:p w14:paraId="0D6B2C6B" w14:textId="77777777" w:rsidR="003915EA" w:rsidRPr="003915EA" w:rsidRDefault="003915EA" w:rsidP="003915EA">
      <w:pPr>
        <w:widowControl w:val="0"/>
        <w:jc w:val="both"/>
        <w:rPr>
          <w:rFonts w:asciiTheme="majorHAnsi" w:eastAsia="MS Mincho" w:hAnsiTheme="majorHAnsi" w:cs="Tahoma"/>
          <w:color w:val="000000"/>
          <w:lang w:eastAsia="it-IT"/>
        </w:rPr>
      </w:pPr>
      <w:r w:rsidRPr="003915EA">
        <w:rPr>
          <w:rFonts w:asciiTheme="majorHAnsi" w:eastAsia="MS Mincho" w:hAnsiTheme="majorHAnsi" w:cs="Tahoma"/>
          <w:color w:val="000000"/>
          <w:lang w:eastAsia="it-IT"/>
        </w:rPr>
        <w:t xml:space="preserve">La valutazione della ricerca scientifica ha assunto nel tempo un rilievo strategico. Negli anni la ricerca scientifica è stata considerata tra i criteri di ripartizione della quota di riequilibrio del Fondo di Finanziamento Ordinario delle Università (Legge 24/12/1993 n. 537 art. 5), però è solo con l’art. 2 del D.L. 10/11/2008 n. 1 </w:t>
      </w:r>
      <w:proofErr w:type="spellStart"/>
      <w:r w:rsidRPr="003915EA">
        <w:rPr>
          <w:rFonts w:asciiTheme="majorHAnsi" w:eastAsia="MS Mincho" w:hAnsiTheme="majorHAnsi" w:cs="Tahoma"/>
          <w:color w:val="000000"/>
          <w:lang w:eastAsia="it-IT"/>
        </w:rPr>
        <w:t>conv</w:t>
      </w:r>
      <w:proofErr w:type="spellEnd"/>
      <w:r w:rsidRPr="003915EA">
        <w:rPr>
          <w:rFonts w:asciiTheme="majorHAnsi" w:eastAsia="MS Mincho" w:hAnsiTheme="majorHAnsi" w:cs="Tahoma"/>
          <w:color w:val="000000"/>
          <w:lang w:eastAsia="it-IT"/>
        </w:rPr>
        <w:t>. Legge 9/1/2009 n. 1 che la valutazione della qualità della ricerca scientifica ai fini della distribuzione delle risorse assume dignità legislativa.</w:t>
      </w:r>
    </w:p>
    <w:p w14:paraId="6393C0BD" w14:textId="77777777" w:rsidR="003915EA" w:rsidRPr="003915EA" w:rsidRDefault="003915EA" w:rsidP="003915EA">
      <w:pPr>
        <w:widowControl w:val="0"/>
        <w:jc w:val="both"/>
        <w:rPr>
          <w:rFonts w:asciiTheme="majorHAnsi" w:eastAsia="Times New Roman" w:hAnsiTheme="majorHAnsi" w:cs="Times New Roman"/>
          <w:lang w:eastAsia="it-IT"/>
        </w:rPr>
      </w:pPr>
      <w:r w:rsidRPr="003915EA">
        <w:rPr>
          <w:rFonts w:asciiTheme="majorHAnsi" w:eastAsia="MS Mincho" w:hAnsiTheme="majorHAnsi" w:cs="Tahoma"/>
          <w:color w:val="000000"/>
          <w:lang w:eastAsia="it-IT"/>
        </w:rPr>
        <w:t>Il suddetto articolo, al fine di promuovere e sostenere l'incremento qualitativo delle attività delle università statali e di migliorare l'efficacia e l'efficienza nell'utilizzo delle risorse, ha introdotto la quota premiale del FFO, non inferiore al 7 per cento con progressivi incrementi negli anni successivi. Tale quota deve essere ripartita prendendo in considerazione</w:t>
      </w:r>
      <w:r w:rsidRPr="003915EA">
        <w:rPr>
          <w:rFonts w:asciiTheme="majorHAnsi" w:eastAsia="Times New Roman" w:hAnsiTheme="majorHAnsi" w:cs="Times New Roman"/>
          <w:lang w:eastAsia="it-IT"/>
        </w:rPr>
        <w:t>:</w:t>
      </w:r>
    </w:p>
    <w:p w14:paraId="3655F185" w14:textId="77777777" w:rsidR="003915EA" w:rsidRPr="003915EA" w:rsidRDefault="003915EA" w:rsidP="003915EA">
      <w:pPr>
        <w:widowControl w:val="0"/>
        <w:numPr>
          <w:ilvl w:val="0"/>
          <w:numId w:val="207"/>
        </w:numPr>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la qualità dell’offerta formativa;</w:t>
      </w:r>
    </w:p>
    <w:p w14:paraId="1A1F5382" w14:textId="77777777" w:rsidR="003915EA" w:rsidRPr="003915EA" w:rsidRDefault="003915EA" w:rsidP="003915EA">
      <w:pPr>
        <w:widowControl w:val="0"/>
        <w:numPr>
          <w:ilvl w:val="0"/>
          <w:numId w:val="207"/>
        </w:numPr>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la qualità della ricerca scientifica;</w:t>
      </w:r>
    </w:p>
    <w:p w14:paraId="3ED3740C" w14:textId="77777777" w:rsidR="003915EA" w:rsidRPr="003915EA" w:rsidRDefault="003915EA" w:rsidP="003915EA">
      <w:pPr>
        <w:widowControl w:val="0"/>
        <w:numPr>
          <w:ilvl w:val="0"/>
          <w:numId w:val="207"/>
        </w:numPr>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la qualità, l’efficacia e l’efficienza delle sedi didattiche.</w:t>
      </w:r>
    </w:p>
    <w:p w14:paraId="5117D7AF" w14:textId="77777777" w:rsidR="003915EA" w:rsidRPr="003915EA" w:rsidRDefault="003915EA" w:rsidP="003915EA">
      <w:pPr>
        <w:widowControl w:val="0"/>
        <w:jc w:val="both"/>
        <w:rPr>
          <w:rFonts w:asciiTheme="majorHAnsi" w:eastAsia="MS Mincho" w:hAnsiTheme="majorHAnsi" w:cs="Times New Roman"/>
          <w:i/>
          <w:iCs/>
          <w:lang w:eastAsia="it-IT"/>
        </w:rPr>
      </w:pPr>
      <w:r w:rsidRPr="003915EA">
        <w:rPr>
          <w:rFonts w:asciiTheme="majorHAnsi" w:eastAsia="MS Mincho" w:hAnsiTheme="majorHAnsi" w:cs="Times New Roman"/>
          <w:lang w:eastAsia="it-IT"/>
        </w:rPr>
        <w:t>Successivamente l’articolo 60, comma 01, del Decreto Legge 21 giugno 2013, n. 69, convertito con modificazioni dalla legge 9 agosto 2013, n. 98 è intervenuta sulle modalità di attribuzione della quota premiale del FFO rispetto a quanto previsto dall’articolo 13, comma 1, lettera b) della legge 30 dicembre 2010, n. 240, stabilendo che “</w:t>
      </w:r>
      <w:r w:rsidRPr="003915EA">
        <w:rPr>
          <w:rFonts w:asciiTheme="majorHAnsi" w:eastAsia="MS Mincho" w:hAnsiTheme="majorHAnsi" w:cs="Times New Roman"/>
          <w:i/>
          <w:iCs/>
          <w:lang w:eastAsia="it-IT"/>
        </w:rPr>
        <w:t>La quota del Fondo per il finanziamento ordinario delle università destinata alla promozione e al sostegno dell'incremento qualitativo delle attività delle università statali e al miglioramento dell'efficacia e dell'efficienza nell'utilizzo delle risorse ………. è determinata in misura non inferiore al 16 per cento per l'anno 2014, al 18 per cento per l'anno 2015 e al 20 per cento per l'anno 2016, con successivi incrementi annuali non inferiori al 2 per cento e fino ad un massimo del 30 per cento. Di tale quota, almeno tre quinti sono ripartiti tra le università sulla base dei risultati conseguiti nella Valutazione della qualità della ricerca (VQR) e un quinto sulla base della valutazione delle politiche di reclutamento, effettuate a cadenza quinquennale dall'Agenzia nazionale per la valutazione dell’università e della ricerca (ANVUR).”</w:t>
      </w:r>
    </w:p>
    <w:p w14:paraId="1ABA40EC" w14:textId="77777777" w:rsidR="003915EA" w:rsidRPr="003915EA" w:rsidRDefault="003915EA" w:rsidP="003915EA">
      <w:pPr>
        <w:widowControl w:val="0"/>
        <w:jc w:val="both"/>
        <w:rPr>
          <w:rFonts w:asciiTheme="majorHAnsi" w:eastAsia="MS Mincho" w:hAnsiTheme="majorHAnsi" w:cs="Times New Roman"/>
          <w:iCs/>
          <w:lang w:eastAsia="it-IT"/>
        </w:rPr>
      </w:pPr>
      <w:r w:rsidRPr="003915EA">
        <w:rPr>
          <w:rFonts w:asciiTheme="majorHAnsi" w:eastAsia="MS Mincho" w:hAnsiTheme="majorHAnsi" w:cs="Times New Roman"/>
          <w:iCs/>
          <w:lang w:eastAsia="it-IT"/>
        </w:rPr>
        <w:t>Negli anni 2013, 2014 e 2015 il MIUR ha attribuito la parte di quota premiale dell’FFO relativa alla ricerca scientifica sulla base dei risultati della VQR 2004-2010 prendendo in considerazione l’indicatore finale di struttura per la qualità della ricerca IRFS1 e le politiche di reclutamento IRAS3</w:t>
      </w:r>
    </w:p>
    <w:p w14:paraId="76596A3C" w14:textId="77777777" w:rsidR="003915EA" w:rsidRPr="003915EA" w:rsidRDefault="003915EA" w:rsidP="003915EA">
      <w:pPr>
        <w:widowControl w:val="0"/>
        <w:jc w:val="both"/>
        <w:rPr>
          <w:rFonts w:asciiTheme="majorHAnsi" w:eastAsia="MS Mincho" w:hAnsiTheme="majorHAnsi" w:cs="Times New Roman"/>
          <w:iCs/>
          <w:lang w:eastAsia="it-IT"/>
        </w:rPr>
      </w:pPr>
      <w:r w:rsidRPr="003915EA">
        <w:rPr>
          <w:rFonts w:asciiTheme="majorHAnsi" w:eastAsia="MS Mincho" w:hAnsiTheme="majorHAnsi" w:cs="Times New Roman"/>
          <w:iCs/>
          <w:lang w:eastAsia="it-IT"/>
        </w:rPr>
        <w:t>In entrambi gli indicatori la valutazione dell’Ateneo è stata molto positiva.</w:t>
      </w:r>
    </w:p>
    <w:p w14:paraId="5F4D6B18" w14:textId="77777777" w:rsidR="003915EA" w:rsidRPr="003915EA" w:rsidRDefault="003915EA" w:rsidP="003915EA">
      <w:pPr>
        <w:widowControl w:val="0"/>
        <w:jc w:val="both"/>
        <w:rPr>
          <w:rFonts w:asciiTheme="majorHAnsi" w:eastAsia="MS Mincho" w:hAnsiTheme="majorHAnsi" w:cs="Times New Roman"/>
          <w:iCs/>
          <w:lang w:eastAsia="it-IT"/>
        </w:rPr>
      </w:pPr>
      <w:r w:rsidRPr="003915EA">
        <w:rPr>
          <w:rFonts w:asciiTheme="majorHAnsi" w:eastAsia="MS Mincho" w:hAnsiTheme="majorHAnsi" w:cs="Times New Roman"/>
          <w:iCs/>
          <w:lang w:eastAsia="it-IT"/>
        </w:rPr>
        <w:t>A fronte di una percentuale di prodotti attesi di 0,64138% l’indicatore finale di struttura per la qualità della ricerca IRFS1 è stato quantificato in 0,79488, con un miglioramento del 23,93%. L’Ateneo si è classificato al sesto posto nel segmento dimensionale Medio (trentuno Università).</w:t>
      </w:r>
    </w:p>
    <w:p w14:paraId="381255C1" w14:textId="77777777" w:rsidR="003915EA" w:rsidRPr="003915EA" w:rsidRDefault="003915EA" w:rsidP="003915EA">
      <w:pPr>
        <w:widowControl w:val="0"/>
        <w:jc w:val="both"/>
        <w:rPr>
          <w:rFonts w:asciiTheme="majorHAnsi" w:eastAsia="MS Mincho" w:hAnsiTheme="majorHAnsi" w:cs="Times New Roman"/>
          <w:iCs/>
          <w:lang w:eastAsia="it-IT"/>
        </w:rPr>
      </w:pPr>
      <w:r w:rsidRPr="003915EA">
        <w:rPr>
          <w:rFonts w:asciiTheme="majorHAnsi" w:eastAsia="MS Mincho" w:hAnsiTheme="majorHAnsi" w:cs="Times New Roman"/>
          <w:iCs/>
          <w:lang w:eastAsia="it-IT"/>
        </w:rPr>
        <w:t>Relativamente alle politiche di reclutamento l’Ateneo ha avuto una valutazione comparativa insufficiente in tre Aree scientifico disciplinari e una valutazione comparativa positiva in sette Aree scientifico disciplinari, però se nelle tre Aree con valutazione insufficiente il voto medio è ricompreso tra 0,9 e 1, in quattro Aree con valutazione positiva il voto medio è ricompreso tra 1,1 e 1,2 e in un’altra Area il voto medio è ricompreso tra 1,2 e 1,3. Complessivamente quindi anche secondo questo indicatore la valutazione è positiva.</w:t>
      </w:r>
    </w:p>
    <w:p w14:paraId="3270A561" w14:textId="77777777" w:rsidR="003915EA" w:rsidRPr="003915EA" w:rsidRDefault="003915EA" w:rsidP="003915EA">
      <w:pPr>
        <w:widowControl w:val="0"/>
        <w:jc w:val="both"/>
        <w:rPr>
          <w:rFonts w:asciiTheme="majorHAnsi" w:eastAsia="MS Mincho" w:hAnsiTheme="majorHAnsi" w:cs="Times New Roman"/>
          <w:iCs/>
          <w:lang w:eastAsia="it-IT"/>
        </w:rPr>
      </w:pPr>
      <w:r w:rsidRPr="003915EA">
        <w:rPr>
          <w:rFonts w:asciiTheme="majorHAnsi" w:eastAsia="MS Mincho" w:hAnsiTheme="majorHAnsi" w:cs="Times New Roman"/>
          <w:iCs/>
          <w:lang w:eastAsia="it-IT"/>
        </w:rPr>
        <w:t>La valutazione positiva sulla VQR 2004-2010 ha comportato, in sede di ripartizione della quota premiale dell’FFO negli anni dal 2013 al 2015, le seguenti assegnazioni:</w:t>
      </w:r>
    </w:p>
    <w:p w14:paraId="26855308" w14:textId="77777777" w:rsidR="003915EA" w:rsidRPr="003915EA" w:rsidRDefault="003915EA" w:rsidP="003915EA">
      <w:pPr>
        <w:widowControl w:val="0"/>
        <w:jc w:val="both"/>
        <w:rPr>
          <w:rFonts w:asciiTheme="majorHAnsi" w:eastAsia="MS Mincho" w:hAnsiTheme="majorHAnsi" w:cs="Times New Roman"/>
          <w:iCs/>
          <w:lang w:eastAsia="it-IT"/>
        </w:rPr>
      </w:pPr>
    </w:p>
    <w:tbl>
      <w:tblPr>
        <w:tblW w:w="5840" w:type="dxa"/>
        <w:tblInd w:w="-5" w:type="dxa"/>
        <w:tblCellMar>
          <w:left w:w="70" w:type="dxa"/>
          <w:right w:w="70" w:type="dxa"/>
        </w:tblCellMar>
        <w:tblLook w:val="04A0" w:firstRow="1" w:lastRow="0" w:firstColumn="1" w:lastColumn="0" w:noHBand="0" w:noVBand="1"/>
      </w:tblPr>
      <w:tblGrid>
        <w:gridCol w:w="1320"/>
        <w:gridCol w:w="2080"/>
        <w:gridCol w:w="2440"/>
      </w:tblGrid>
      <w:tr w:rsidR="003915EA" w:rsidRPr="003915EA" w14:paraId="47B637DC" w14:textId="77777777" w:rsidTr="00B77E93">
        <w:trPr>
          <w:trHeight w:val="900"/>
        </w:trPr>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F16BF"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14:paraId="1AA88A1C" w14:textId="77777777" w:rsidR="003915EA" w:rsidRPr="003915EA" w:rsidRDefault="003915EA" w:rsidP="003915EA">
            <w:pPr>
              <w:widowControl w:val="0"/>
              <w:jc w:val="center"/>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Quota premiale - Qualità della ricerca</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14:paraId="4EC71D27" w14:textId="77777777" w:rsidR="003915EA" w:rsidRPr="003915EA" w:rsidRDefault="003915EA" w:rsidP="003915EA">
            <w:pPr>
              <w:widowControl w:val="0"/>
              <w:jc w:val="center"/>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Quota premiale - Politiche di reclutamento</w:t>
            </w:r>
          </w:p>
        </w:tc>
      </w:tr>
      <w:tr w:rsidR="003915EA" w:rsidRPr="003915EA" w14:paraId="78B4F3D4" w14:textId="77777777" w:rsidTr="00B77E93">
        <w:trPr>
          <w:trHeight w:val="30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3489D2D5"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FFO 2013</w:t>
            </w:r>
          </w:p>
        </w:tc>
        <w:tc>
          <w:tcPr>
            <w:tcW w:w="2080" w:type="dxa"/>
            <w:tcBorders>
              <w:top w:val="nil"/>
              <w:left w:val="nil"/>
              <w:bottom w:val="single" w:sz="4" w:space="0" w:color="auto"/>
              <w:right w:val="single" w:sz="4" w:space="0" w:color="auto"/>
            </w:tcBorders>
            <w:shd w:val="clear" w:color="auto" w:fill="auto"/>
            <w:vAlign w:val="center"/>
            <w:hideMark/>
          </w:tcPr>
          <w:p w14:paraId="2669FC0A"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4.219.870</w:t>
            </w:r>
          </w:p>
        </w:tc>
        <w:tc>
          <w:tcPr>
            <w:tcW w:w="2440" w:type="dxa"/>
            <w:tcBorders>
              <w:top w:val="nil"/>
              <w:left w:val="nil"/>
              <w:bottom w:val="single" w:sz="4" w:space="0" w:color="auto"/>
              <w:right w:val="single" w:sz="4" w:space="0" w:color="auto"/>
            </w:tcBorders>
            <w:shd w:val="clear" w:color="auto" w:fill="auto"/>
            <w:vAlign w:val="center"/>
            <w:hideMark/>
          </w:tcPr>
          <w:p w14:paraId="4AF6CA1F"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621.488</w:t>
            </w:r>
          </w:p>
        </w:tc>
      </w:tr>
      <w:tr w:rsidR="003915EA" w:rsidRPr="003915EA" w14:paraId="0BE3DD2D" w14:textId="77777777" w:rsidTr="00B77E93">
        <w:trPr>
          <w:trHeight w:val="30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50FB13C9"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FFO 2014</w:t>
            </w:r>
          </w:p>
        </w:tc>
        <w:tc>
          <w:tcPr>
            <w:tcW w:w="2080" w:type="dxa"/>
            <w:tcBorders>
              <w:top w:val="nil"/>
              <w:left w:val="nil"/>
              <w:bottom w:val="single" w:sz="4" w:space="0" w:color="auto"/>
              <w:right w:val="single" w:sz="4" w:space="0" w:color="auto"/>
            </w:tcBorders>
            <w:shd w:val="clear" w:color="auto" w:fill="auto"/>
            <w:vAlign w:val="center"/>
            <w:hideMark/>
          </w:tcPr>
          <w:p w14:paraId="4B32E4F4"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7.294.462</w:t>
            </w:r>
          </w:p>
        </w:tc>
        <w:tc>
          <w:tcPr>
            <w:tcW w:w="2440" w:type="dxa"/>
            <w:tcBorders>
              <w:top w:val="nil"/>
              <w:left w:val="nil"/>
              <w:bottom w:val="single" w:sz="4" w:space="0" w:color="auto"/>
              <w:right w:val="single" w:sz="4" w:space="0" w:color="auto"/>
            </w:tcBorders>
            <w:shd w:val="clear" w:color="auto" w:fill="auto"/>
            <w:vAlign w:val="center"/>
            <w:hideMark/>
          </w:tcPr>
          <w:p w14:paraId="7A8643CC"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2.041.722</w:t>
            </w:r>
          </w:p>
        </w:tc>
      </w:tr>
      <w:tr w:rsidR="003915EA" w:rsidRPr="003915EA" w14:paraId="2BC8FF70" w14:textId="77777777" w:rsidTr="00B77E93">
        <w:trPr>
          <w:trHeight w:val="30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3FA8C8C3"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FFO 2015</w:t>
            </w:r>
          </w:p>
        </w:tc>
        <w:tc>
          <w:tcPr>
            <w:tcW w:w="2080" w:type="dxa"/>
            <w:tcBorders>
              <w:top w:val="nil"/>
              <w:left w:val="nil"/>
              <w:bottom w:val="single" w:sz="4" w:space="0" w:color="auto"/>
              <w:right w:val="single" w:sz="4" w:space="0" w:color="auto"/>
            </w:tcBorders>
            <w:shd w:val="clear" w:color="auto" w:fill="auto"/>
            <w:vAlign w:val="center"/>
            <w:hideMark/>
          </w:tcPr>
          <w:p w14:paraId="492AAA45"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7.655.848</w:t>
            </w:r>
          </w:p>
        </w:tc>
        <w:tc>
          <w:tcPr>
            <w:tcW w:w="2440" w:type="dxa"/>
            <w:tcBorders>
              <w:top w:val="nil"/>
              <w:left w:val="nil"/>
              <w:bottom w:val="single" w:sz="4" w:space="0" w:color="auto"/>
              <w:right w:val="single" w:sz="4" w:space="0" w:color="auto"/>
            </w:tcBorders>
            <w:shd w:val="clear" w:color="auto" w:fill="auto"/>
            <w:vAlign w:val="center"/>
            <w:hideMark/>
          </w:tcPr>
          <w:p w14:paraId="04D2F336" w14:textId="77777777" w:rsidR="003915EA" w:rsidRPr="003915EA" w:rsidRDefault="003915EA" w:rsidP="003915EA">
            <w:pPr>
              <w:widowControl w:val="0"/>
              <w:jc w:val="right"/>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2.308.105</w:t>
            </w:r>
          </w:p>
        </w:tc>
      </w:tr>
    </w:tbl>
    <w:p w14:paraId="58FC3497" w14:textId="77777777" w:rsidR="003915EA" w:rsidRPr="003915EA" w:rsidRDefault="003915EA" w:rsidP="003915EA">
      <w:pPr>
        <w:widowControl w:val="0"/>
        <w:jc w:val="both"/>
        <w:rPr>
          <w:rFonts w:asciiTheme="majorHAnsi" w:eastAsia="MS Mincho" w:hAnsiTheme="majorHAnsi" w:cs="Times New Roman"/>
          <w:b/>
          <w:color w:val="0070C0"/>
          <w:lang w:eastAsia="it-IT"/>
        </w:rPr>
      </w:pPr>
    </w:p>
    <w:p w14:paraId="5E7A7AF1" w14:textId="77777777" w:rsidR="003915EA" w:rsidRPr="003915EA" w:rsidRDefault="003915EA" w:rsidP="003915EA">
      <w:pPr>
        <w:widowControl w:val="0"/>
        <w:jc w:val="both"/>
        <w:rPr>
          <w:rFonts w:asciiTheme="majorHAnsi" w:eastAsia="MS Mincho" w:hAnsiTheme="majorHAnsi" w:cs="Times New Roman"/>
          <w:b/>
          <w:color w:val="0070C0"/>
          <w:lang w:eastAsia="it-IT"/>
        </w:rPr>
      </w:pPr>
    </w:p>
    <w:p w14:paraId="1BCB5395" w14:textId="77777777" w:rsidR="003915EA" w:rsidRPr="003915EA" w:rsidRDefault="003915EA" w:rsidP="003915EA">
      <w:pPr>
        <w:widowControl w:val="0"/>
        <w:jc w:val="both"/>
        <w:rPr>
          <w:rFonts w:asciiTheme="majorHAnsi" w:eastAsia="MS Mincho" w:hAnsiTheme="majorHAnsi" w:cs="Times New Roman"/>
          <w:b/>
          <w:color w:val="0070C0"/>
          <w:lang w:eastAsia="it-IT"/>
        </w:rPr>
      </w:pPr>
      <w:r w:rsidRPr="003915EA">
        <w:rPr>
          <w:rFonts w:asciiTheme="majorHAnsi" w:eastAsia="MS Mincho" w:hAnsiTheme="majorHAnsi" w:cs="Times New Roman"/>
          <w:b/>
          <w:color w:val="0070C0"/>
          <w:lang w:eastAsia="it-IT"/>
        </w:rPr>
        <w:t>Terza missione</w:t>
      </w:r>
    </w:p>
    <w:p w14:paraId="62524169" w14:textId="77777777" w:rsidR="003915EA" w:rsidRPr="003915EA" w:rsidRDefault="003915EA" w:rsidP="003915EA">
      <w:pPr>
        <w:widowControl w:val="0"/>
        <w:jc w:val="both"/>
        <w:rPr>
          <w:rFonts w:asciiTheme="majorHAnsi" w:eastAsia="MS Mincho" w:hAnsiTheme="majorHAnsi" w:cs="Times New Roman"/>
          <w:lang w:eastAsia="it-IT"/>
        </w:rPr>
      </w:pPr>
    </w:p>
    <w:p w14:paraId="08A44186" w14:textId="77777777" w:rsidR="003915EA" w:rsidRPr="003915EA" w:rsidRDefault="003915EA" w:rsidP="003915EA">
      <w:pPr>
        <w:widowControl w:val="0"/>
        <w:jc w:val="both"/>
        <w:rPr>
          <w:rFonts w:asciiTheme="majorHAnsi" w:eastAsia="Times New Roman" w:hAnsiTheme="majorHAnsi" w:cs="Times New Roman"/>
          <w:lang w:eastAsia="it-IT"/>
        </w:rPr>
      </w:pPr>
      <w:r w:rsidRPr="003915EA">
        <w:rPr>
          <w:rFonts w:asciiTheme="majorHAnsi" w:eastAsia="Times New Roman" w:hAnsiTheme="majorHAnsi" w:cs="Times New Roman"/>
          <w:lang w:eastAsia="it-IT"/>
        </w:rPr>
        <w:t>Per terza missione, si deve intendere l’insieme delle attività con le quali le università entrano in interazione diretta con la società</w:t>
      </w:r>
      <w:r w:rsidRPr="003915EA">
        <w:rPr>
          <w:rFonts w:asciiTheme="majorHAnsi" w:eastAsia="Times New Roman" w:hAnsiTheme="majorHAnsi" w:cs="Times New Roman"/>
          <w:b/>
          <w:bCs/>
          <w:lang w:eastAsia="it-IT"/>
        </w:rPr>
        <w:t xml:space="preserve">, </w:t>
      </w:r>
      <w:r w:rsidRPr="003915EA">
        <w:rPr>
          <w:rFonts w:asciiTheme="majorHAnsi" w:eastAsia="Times New Roman" w:hAnsiTheme="majorHAnsi" w:cs="Times New Roman"/>
          <w:lang w:eastAsia="it-IT"/>
        </w:rPr>
        <w:t>fornendo un contributo che accompagna le missioni tradizionali di ricerca (nella quale si interagisce prevalentemente con le comunità scientifiche) e di insegnamento (nel quale si realizza una interazione con una frazione particolare della società, gli studenti).</w:t>
      </w:r>
    </w:p>
    <w:p w14:paraId="20726622" w14:textId="77777777" w:rsidR="003915EA" w:rsidRPr="003915EA" w:rsidRDefault="003915EA" w:rsidP="003915EA">
      <w:pPr>
        <w:widowControl w:val="0"/>
        <w:rPr>
          <w:rFonts w:asciiTheme="majorHAnsi" w:eastAsia="Times New Roman" w:hAnsiTheme="majorHAnsi" w:cs="Times New Roman"/>
          <w:lang w:eastAsia="it-IT"/>
        </w:rPr>
      </w:pPr>
      <w:r w:rsidRPr="003915EA">
        <w:rPr>
          <w:rFonts w:asciiTheme="majorHAnsi" w:eastAsia="Times New Roman" w:hAnsiTheme="majorHAnsi" w:cs="Times New Roman"/>
          <w:lang w:eastAsia="it-IT"/>
        </w:rPr>
        <w:t>Attualmente, si distinguono due forme possibili:</w:t>
      </w:r>
    </w:p>
    <w:p w14:paraId="5FC4DF85" w14:textId="77777777" w:rsidR="003915EA" w:rsidRPr="003915EA" w:rsidRDefault="003915EA" w:rsidP="003915EA">
      <w:pPr>
        <w:widowControl w:val="0"/>
        <w:numPr>
          <w:ilvl w:val="0"/>
          <w:numId w:val="210"/>
        </w:numPr>
        <w:rPr>
          <w:rFonts w:asciiTheme="majorHAnsi" w:eastAsia="Times New Roman" w:hAnsiTheme="majorHAnsi" w:cs="Times New Roman"/>
          <w:lang w:eastAsia="it-IT"/>
        </w:rPr>
      </w:pPr>
      <w:r w:rsidRPr="003915EA">
        <w:rPr>
          <w:rFonts w:asciiTheme="majorHAnsi" w:eastAsia="Times New Roman" w:hAnsiTheme="majorHAnsi" w:cs="Times New Roman"/>
          <w:lang w:eastAsia="it-IT"/>
        </w:rPr>
        <w:t>terza missione di valorizzazione economica della conoscenza;</w:t>
      </w:r>
    </w:p>
    <w:p w14:paraId="1EBFE1DC" w14:textId="77777777" w:rsidR="003915EA" w:rsidRPr="003915EA" w:rsidRDefault="003915EA" w:rsidP="003915EA">
      <w:pPr>
        <w:widowControl w:val="0"/>
        <w:numPr>
          <w:ilvl w:val="0"/>
          <w:numId w:val="210"/>
        </w:numPr>
        <w:rPr>
          <w:rFonts w:asciiTheme="majorHAnsi" w:eastAsia="Times New Roman" w:hAnsiTheme="majorHAnsi" w:cs="Times New Roman"/>
          <w:lang w:eastAsia="it-IT"/>
        </w:rPr>
      </w:pPr>
      <w:r w:rsidRPr="003915EA">
        <w:rPr>
          <w:rFonts w:asciiTheme="majorHAnsi" w:eastAsia="Times New Roman" w:hAnsiTheme="majorHAnsi" w:cs="Times New Roman"/>
          <w:lang w:eastAsia="it-IT"/>
        </w:rPr>
        <w:t>terza missione culturale e sociale.</w:t>
      </w:r>
    </w:p>
    <w:p w14:paraId="42488804" w14:textId="77777777" w:rsidR="003915EA" w:rsidRPr="003915EA" w:rsidRDefault="003915EA" w:rsidP="003915EA">
      <w:pPr>
        <w:widowControl w:val="0"/>
        <w:jc w:val="both"/>
        <w:rPr>
          <w:rFonts w:asciiTheme="majorHAnsi" w:eastAsia="Times New Roman" w:hAnsiTheme="majorHAnsi" w:cs="Times New Roman"/>
          <w:lang w:eastAsia="it-IT"/>
        </w:rPr>
      </w:pPr>
      <w:r w:rsidRPr="003915EA">
        <w:rPr>
          <w:rFonts w:asciiTheme="majorHAnsi" w:eastAsia="Times New Roman" w:hAnsiTheme="majorHAnsi" w:cs="Times New Roman"/>
          <w:lang w:eastAsia="it-IT"/>
        </w:rPr>
        <w:t>Nel primo caso, la terza missione ha l’obiettivo di favorire la crescita economica, attraverso la trasformazione della conoscenza prodotta dalla ricerca in conoscenza utile ai fini produttivi. Rientrano in quest’ambito la ricerca conto terzi, i rapporti ricerca-mondo delle imprese, e la gestione di strutture di intermediazione e di supporto, su varie scale, etc.</w:t>
      </w:r>
    </w:p>
    <w:p w14:paraId="7396EC26" w14:textId="77777777" w:rsidR="003915EA" w:rsidRPr="003915EA" w:rsidRDefault="003915EA" w:rsidP="003915EA">
      <w:pPr>
        <w:widowControl w:val="0"/>
        <w:rPr>
          <w:rFonts w:asciiTheme="majorHAnsi" w:eastAsia="Times New Roman" w:hAnsiTheme="majorHAnsi" w:cs="Times New Roman"/>
          <w:lang w:eastAsia="it-IT"/>
        </w:rPr>
      </w:pPr>
      <w:r w:rsidRPr="003915EA">
        <w:rPr>
          <w:rFonts w:asciiTheme="majorHAnsi" w:eastAsia="Times New Roman" w:hAnsiTheme="majorHAnsi" w:cs="Times New Roman"/>
          <w:lang w:eastAsia="it-IT"/>
        </w:rPr>
        <w:t>Nel secondo caso, vengono prodotti beni pubblici che aumentano il benessere della società.</w:t>
      </w:r>
    </w:p>
    <w:p w14:paraId="7FEE60D1" w14:textId="77777777" w:rsidR="003915EA" w:rsidRPr="003915EA" w:rsidRDefault="003915EA" w:rsidP="003915EA">
      <w:pPr>
        <w:widowControl w:val="0"/>
        <w:rPr>
          <w:rFonts w:asciiTheme="majorHAnsi" w:eastAsia="Times New Roman" w:hAnsiTheme="majorHAnsi" w:cs="Times New Roman"/>
          <w:lang w:eastAsia="it-IT"/>
        </w:rPr>
      </w:pPr>
      <w:r w:rsidRPr="003915EA">
        <w:rPr>
          <w:rFonts w:asciiTheme="majorHAnsi" w:eastAsia="Times New Roman" w:hAnsiTheme="majorHAnsi" w:cs="Times New Roman"/>
          <w:lang w:eastAsia="it-IT"/>
        </w:rPr>
        <w:t>Tali beni possono essere:</w:t>
      </w:r>
    </w:p>
    <w:p w14:paraId="77052B3B" w14:textId="77777777" w:rsidR="003915EA" w:rsidRPr="003915EA" w:rsidRDefault="003915EA" w:rsidP="003915EA">
      <w:pPr>
        <w:widowControl w:val="0"/>
        <w:numPr>
          <w:ilvl w:val="0"/>
          <w:numId w:val="211"/>
        </w:numPr>
        <w:jc w:val="both"/>
        <w:rPr>
          <w:rFonts w:asciiTheme="majorHAnsi" w:eastAsia="Times New Roman" w:hAnsiTheme="majorHAnsi" w:cs="Times New Roman"/>
          <w:lang w:eastAsia="it-IT"/>
        </w:rPr>
      </w:pPr>
      <w:r w:rsidRPr="003915EA">
        <w:rPr>
          <w:rFonts w:asciiTheme="majorHAnsi" w:eastAsia="Times New Roman" w:hAnsiTheme="majorHAnsi" w:cs="Times New Roman"/>
          <w:lang w:eastAsia="it-IT"/>
        </w:rPr>
        <w:t xml:space="preserve">ad alto contenuto culturale tramite operazioni realizzate anche in collaborazione con il territorio, nei suoi vari organismi di riferimento: poli museali, scavi archeologici, divulgazione scientifica, organizzazione di mostre, esposizioni, concerti, conferenze e letture, </w:t>
      </w:r>
      <w:proofErr w:type="spellStart"/>
      <w:r w:rsidRPr="003915EA">
        <w:rPr>
          <w:rFonts w:asciiTheme="majorHAnsi" w:eastAsia="Times New Roman" w:hAnsiTheme="majorHAnsi" w:cs="Times New Roman"/>
          <w:lang w:eastAsia="it-IT"/>
        </w:rPr>
        <w:t>etc</w:t>
      </w:r>
      <w:proofErr w:type="spellEnd"/>
      <w:r w:rsidRPr="003915EA">
        <w:rPr>
          <w:rFonts w:asciiTheme="majorHAnsi" w:eastAsia="Times New Roman" w:hAnsiTheme="majorHAnsi" w:cs="Times New Roman"/>
          <w:lang w:eastAsia="it-IT"/>
        </w:rPr>
        <w:t>;</w:t>
      </w:r>
    </w:p>
    <w:p w14:paraId="1C5879A3" w14:textId="77777777" w:rsidR="003915EA" w:rsidRPr="003915EA" w:rsidRDefault="003915EA" w:rsidP="003915EA">
      <w:pPr>
        <w:widowControl w:val="0"/>
        <w:numPr>
          <w:ilvl w:val="0"/>
          <w:numId w:val="211"/>
        </w:numPr>
        <w:jc w:val="both"/>
        <w:rPr>
          <w:rFonts w:asciiTheme="majorHAnsi" w:eastAsia="Times New Roman" w:hAnsiTheme="majorHAnsi" w:cs="Times New Roman"/>
          <w:lang w:eastAsia="it-IT"/>
        </w:rPr>
      </w:pPr>
      <w:r w:rsidRPr="003915EA">
        <w:rPr>
          <w:rFonts w:asciiTheme="majorHAnsi" w:eastAsia="Times New Roman" w:hAnsiTheme="majorHAnsi" w:cs="Times New Roman"/>
          <w:lang w:eastAsia="it-IT"/>
        </w:rPr>
        <w:t xml:space="preserve">a valore educativo attraverso progetti regionali, nazionali ed internazionali con scuole di vario ordine e grado, senza dimenticare la formazione continua, l’ educazione degli adulti, il long life </w:t>
      </w:r>
      <w:proofErr w:type="spellStart"/>
      <w:r w:rsidRPr="003915EA">
        <w:rPr>
          <w:rFonts w:asciiTheme="majorHAnsi" w:eastAsia="Times New Roman" w:hAnsiTheme="majorHAnsi" w:cs="Times New Roman"/>
          <w:lang w:eastAsia="it-IT"/>
        </w:rPr>
        <w:t>learning</w:t>
      </w:r>
      <w:proofErr w:type="spellEnd"/>
      <w:r w:rsidRPr="003915EA">
        <w:rPr>
          <w:rFonts w:asciiTheme="majorHAnsi" w:eastAsia="Times New Roman" w:hAnsiTheme="majorHAnsi" w:cs="Times New Roman"/>
          <w:lang w:eastAsia="it-IT"/>
        </w:rPr>
        <w:t>;</w:t>
      </w:r>
    </w:p>
    <w:p w14:paraId="093F17CB" w14:textId="77777777" w:rsidR="003915EA" w:rsidRPr="003915EA" w:rsidRDefault="003915EA" w:rsidP="003915EA">
      <w:pPr>
        <w:widowControl w:val="0"/>
        <w:numPr>
          <w:ilvl w:val="0"/>
          <w:numId w:val="211"/>
        </w:numPr>
        <w:jc w:val="both"/>
        <w:rPr>
          <w:rFonts w:asciiTheme="majorHAnsi" w:eastAsia="Times New Roman" w:hAnsiTheme="majorHAnsi" w:cs="Times New Roman"/>
          <w:lang w:eastAsia="it-IT"/>
        </w:rPr>
      </w:pPr>
      <w:r w:rsidRPr="003915EA">
        <w:rPr>
          <w:rFonts w:asciiTheme="majorHAnsi" w:eastAsia="Times New Roman" w:hAnsiTheme="majorHAnsi" w:cs="Times New Roman"/>
          <w:lang w:eastAsia="it-IT"/>
        </w:rPr>
        <w:t>all’orientamento più strettamente sociale tramite consulenze volontarie rivolte alla comunità per  individui e gruppi marginali e/o in difficoltà.</w:t>
      </w:r>
    </w:p>
    <w:p w14:paraId="5480755A" w14:textId="77777777" w:rsidR="003915EA" w:rsidRPr="003915EA" w:rsidRDefault="003915EA" w:rsidP="003915EA">
      <w:pPr>
        <w:widowControl w:val="0"/>
        <w:shd w:val="clear" w:color="auto" w:fill="FFFFFF"/>
        <w:jc w:val="both"/>
        <w:rPr>
          <w:rFonts w:asciiTheme="majorHAnsi" w:eastAsia="Times New Roman" w:hAnsiTheme="majorHAnsi" w:cs="Helvetica"/>
          <w:color w:val="333333"/>
          <w:lang w:eastAsia="it-IT"/>
        </w:rPr>
      </w:pPr>
    </w:p>
    <w:p w14:paraId="5F22D6C9" w14:textId="77777777" w:rsidR="003915EA" w:rsidRPr="003915EA" w:rsidRDefault="003915EA" w:rsidP="003915EA">
      <w:pPr>
        <w:widowControl w:val="0"/>
        <w:shd w:val="clear" w:color="auto" w:fill="FFFFFF"/>
        <w:jc w:val="both"/>
        <w:rPr>
          <w:rFonts w:asciiTheme="majorHAnsi" w:eastAsia="Times New Roman" w:hAnsiTheme="majorHAnsi" w:cs="Helvetica"/>
          <w:color w:val="333333"/>
          <w:lang w:eastAsia="it-IT"/>
        </w:rPr>
      </w:pPr>
      <w:r w:rsidRPr="003915EA">
        <w:rPr>
          <w:rFonts w:asciiTheme="majorHAnsi" w:eastAsia="Times New Roman" w:hAnsiTheme="majorHAnsi" w:cs="Helvetica"/>
          <w:color w:val="333333"/>
          <w:lang w:eastAsia="it-IT"/>
        </w:rPr>
        <w:t>Per la prima volta in Italia sono oggetto di valutazione sistematica le attività di terza missione delle Università e degli enti di ricerca.</w:t>
      </w:r>
    </w:p>
    <w:p w14:paraId="5696B5BC" w14:textId="77777777" w:rsidR="003915EA" w:rsidRPr="003915EA" w:rsidRDefault="003915EA" w:rsidP="003915EA">
      <w:pPr>
        <w:widowControl w:val="0"/>
        <w:shd w:val="clear" w:color="auto" w:fill="FFFFFF"/>
        <w:jc w:val="both"/>
        <w:rPr>
          <w:rFonts w:asciiTheme="majorHAnsi" w:eastAsia="Times New Roman" w:hAnsiTheme="majorHAnsi" w:cs="Helvetica"/>
          <w:lang w:eastAsia="it-IT"/>
        </w:rPr>
      </w:pPr>
      <w:r w:rsidRPr="003915EA">
        <w:rPr>
          <w:rFonts w:asciiTheme="majorHAnsi" w:eastAsia="Times New Roman" w:hAnsiTheme="majorHAnsi" w:cs="Helvetica"/>
          <w:lang w:eastAsia="it-IT"/>
        </w:rPr>
        <w:t xml:space="preserve">Già nell’esperienza </w:t>
      </w:r>
      <w:hyperlink r:id="rId9" w:history="1">
        <w:r w:rsidRPr="003915EA">
          <w:rPr>
            <w:rFonts w:asciiTheme="majorHAnsi" w:eastAsia="Times New Roman" w:hAnsiTheme="majorHAnsi" w:cs="Helvetica"/>
            <w:lang w:eastAsia="it-IT"/>
          </w:rPr>
          <w:t xml:space="preserve">VQR 2004-2010 </w:t>
        </w:r>
      </w:hyperlink>
      <w:r w:rsidRPr="003915EA">
        <w:rPr>
          <w:rFonts w:asciiTheme="majorHAnsi" w:eastAsia="Times New Roman" w:hAnsiTheme="majorHAnsi" w:cs="Helvetica"/>
          <w:lang w:eastAsia="it-IT"/>
        </w:rPr>
        <w:t>è stato avviato un processo di valutazione della terza missione: è stato introdotto il concetto di apertura verso il contesto socio-economico mediante la valorizzazione e il trasferimento delle conoscenze, e venivano definiti alcuni indicatori di valutazione, sia dal punto di vista strettamente tecnologico (contratti di ricerca e consulenza con committenza esterna, brevetti, creazione di imprese spin-off, partecipazione a incubatori e consorzi con finalità di trasferimento tecnologico), che da quello delle scienze umane (gestione di siti archeologici e poli museali e altre attività di terza missione).</w:t>
      </w:r>
    </w:p>
    <w:p w14:paraId="6EC6C988" w14:textId="77777777" w:rsidR="003915EA" w:rsidRPr="003915EA" w:rsidRDefault="00687440" w:rsidP="003915EA">
      <w:pPr>
        <w:widowControl w:val="0"/>
        <w:shd w:val="clear" w:color="auto" w:fill="FFFFFF"/>
        <w:jc w:val="both"/>
        <w:rPr>
          <w:rFonts w:asciiTheme="majorHAnsi" w:eastAsia="Times New Roman" w:hAnsiTheme="majorHAnsi" w:cs="Helvetica"/>
          <w:lang w:eastAsia="it-IT"/>
        </w:rPr>
      </w:pPr>
      <w:hyperlink r:id="rId10" w:history="1">
        <w:r w:rsidR="003915EA" w:rsidRPr="003915EA">
          <w:rPr>
            <w:rFonts w:asciiTheme="majorHAnsi" w:eastAsia="Times New Roman" w:hAnsiTheme="majorHAnsi" w:cs="Helvetica"/>
            <w:lang w:eastAsia="it-IT"/>
          </w:rPr>
          <w:t>Il decreto legislativo 19/2012</w:t>
        </w:r>
      </w:hyperlink>
      <w:r w:rsidR="003915EA" w:rsidRPr="003915EA">
        <w:rPr>
          <w:rFonts w:asciiTheme="majorHAnsi" w:eastAsia="Times New Roman" w:hAnsiTheme="majorHAnsi" w:cs="Helvetica"/>
          <w:lang w:eastAsia="it-IT"/>
        </w:rPr>
        <w:t xml:space="preserve">, che definisce i principi del sistema di Autovalutazione, Valutazione Periodica e Accreditamento, e successivamente il </w:t>
      </w:r>
      <w:hyperlink r:id="rId11" w:history="1">
        <w:r w:rsidR="003915EA" w:rsidRPr="003915EA">
          <w:rPr>
            <w:rFonts w:asciiTheme="majorHAnsi" w:eastAsia="Times New Roman" w:hAnsiTheme="majorHAnsi" w:cs="Helvetica"/>
            <w:lang w:eastAsia="it-IT"/>
          </w:rPr>
          <w:t>DM 47/2013</w:t>
        </w:r>
      </w:hyperlink>
      <w:r w:rsidR="003915EA" w:rsidRPr="003915EA">
        <w:rPr>
          <w:rFonts w:asciiTheme="majorHAnsi" w:eastAsia="Times New Roman" w:hAnsiTheme="majorHAnsi" w:cs="Helvetica"/>
          <w:lang w:eastAsia="it-IT"/>
        </w:rPr>
        <w:t>, che identifica gli indicatori e i parametri di valutazione periodica della ricerca e della terza missione, hanno riconosciuto a tutti gli effetti la terza missione come una missione istituzionale delle università, accanto alle missioni tradizionali di insegnamento e ricerca.</w:t>
      </w:r>
    </w:p>
    <w:p w14:paraId="5B2E573F" w14:textId="77777777" w:rsidR="003915EA" w:rsidRPr="003915EA" w:rsidRDefault="003915EA" w:rsidP="003915EA">
      <w:pPr>
        <w:widowControl w:val="0"/>
        <w:shd w:val="clear" w:color="auto" w:fill="FFFFFF"/>
        <w:jc w:val="both"/>
        <w:rPr>
          <w:rFonts w:asciiTheme="majorHAnsi" w:eastAsia="Times New Roman" w:hAnsiTheme="majorHAnsi" w:cs="Helvetica"/>
          <w:color w:val="333333"/>
          <w:lang w:eastAsia="it-IT"/>
        </w:rPr>
      </w:pPr>
      <w:r w:rsidRPr="003915EA">
        <w:rPr>
          <w:rFonts w:asciiTheme="majorHAnsi" w:eastAsia="Times New Roman" w:hAnsiTheme="majorHAnsi" w:cs="Helvetica"/>
          <w:color w:val="333333"/>
          <w:lang w:eastAsia="it-IT"/>
        </w:rPr>
        <w:t xml:space="preserve">Anche su questo fronte la valutazione dell’Ateneo nella VQR 2004-2010 è stata positiva, pur in presenza di segnali di forte debolezza per gli indicatori dei brevetti, dei siti archeologici e dei poli museali. </w:t>
      </w:r>
    </w:p>
    <w:p w14:paraId="1BD5FB02" w14:textId="77777777" w:rsidR="003915EA" w:rsidRPr="003915EA" w:rsidRDefault="003915EA" w:rsidP="003915EA">
      <w:pPr>
        <w:widowControl w:val="0"/>
        <w:shd w:val="clear" w:color="auto" w:fill="FFFFFF"/>
        <w:jc w:val="both"/>
        <w:rPr>
          <w:rFonts w:asciiTheme="majorHAnsi" w:eastAsia="Times New Roman" w:hAnsiTheme="majorHAnsi" w:cs="Helvetica"/>
          <w:color w:val="333333"/>
          <w:lang w:eastAsia="it-IT"/>
        </w:rPr>
      </w:pPr>
      <w:r w:rsidRPr="003915EA">
        <w:rPr>
          <w:rFonts w:asciiTheme="majorHAnsi" w:eastAsia="Times New Roman" w:hAnsiTheme="majorHAnsi" w:cs="Helvetica"/>
          <w:color w:val="333333"/>
          <w:lang w:eastAsia="it-IT"/>
        </w:rPr>
        <w:t>Le tabelle finali del rapporto ANVUR mettono in evidenza che l’Ateneo riporta valori dell’indicatore finale di Terza missione superiore alla quota dimensionale: ITMFS = 1,416 contro 0,641.</w:t>
      </w:r>
    </w:p>
    <w:p w14:paraId="7B0B3D83" w14:textId="77777777" w:rsidR="003915EA" w:rsidRPr="003915EA" w:rsidRDefault="003915EA" w:rsidP="003915EA">
      <w:pPr>
        <w:widowControl w:val="0"/>
        <w:shd w:val="clear" w:color="auto" w:fill="FFFFFF"/>
        <w:jc w:val="both"/>
        <w:rPr>
          <w:rFonts w:asciiTheme="majorHAnsi" w:eastAsia="Times New Roman" w:hAnsiTheme="majorHAnsi" w:cs="Helvetica"/>
          <w:color w:val="333333"/>
          <w:lang w:eastAsia="it-IT"/>
        </w:rPr>
      </w:pPr>
    </w:p>
    <w:p w14:paraId="7943B6DC" w14:textId="77777777" w:rsidR="003915EA" w:rsidRPr="003915EA" w:rsidRDefault="003915EA" w:rsidP="003915EA">
      <w:pPr>
        <w:widowControl w:val="0"/>
        <w:jc w:val="both"/>
        <w:rPr>
          <w:rFonts w:asciiTheme="majorHAnsi" w:eastAsia="MS Mincho" w:hAnsiTheme="majorHAnsi" w:cs="Times New Roman"/>
          <w:lang w:eastAsia="it-IT"/>
        </w:rPr>
      </w:pPr>
    </w:p>
    <w:p w14:paraId="35CB01E5" w14:textId="77777777" w:rsidR="003915EA" w:rsidRPr="003915EA" w:rsidRDefault="003915EA" w:rsidP="003915EA">
      <w:pPr>
        <w:widowControl w:val="0"/>
        <w:jc w:val="both"/>
        <w:rPr>
          <w:rFonts w:asciiTheme="majorHAnsi" w:eastAsia="MS Mincho" w:hAnsiTheme="majorHAnsi" w:cs="Times New Roman"/>
          <w:b/>
          <w:color w:val="0070C0"/>
          <w:lang w:eastAsia="it-IT"/>
        </w:rPr>
      </w:pPr>
      <w:r w:rsidRPr="003915EA">
        <w:rPr>
          <w:rFonts w:asciiTheme="majorHAnsi" w:eastAsia="MS Mincho" w:hAnsiTheme="majorHAnsi" w:cs="Times New Roman"/>
          <w:b/>
          <w:color w:val="0070C0"/>
          <w:lang w:eastAsia="it-IT"/>
        </w:rPr>
        <w:t>Aree strategiche e indirizzi generali dell’UPO</w:t>
      </w:r>
    </w:p>
    <w:p w14:paraId="48147E4A" w14:textId="77777777" w:rsidR="003915EA" w:rsidRPr="003915EA" w:rsidRDefault="003915EA" w:rsidP="003915EA">
      <w:pPr>
        <w:widowControl w:val="0"/>
        <w:jc w:val="both"/>
        <w:rPr>
          <w:rFonts w:asciiTheme="majorHAnsi" w:eastAsia="MS Mincho" w:hAnsiTheme="majorHAnsi" w:cs="Times New Roman"/>
          <w:lang w:eastAsia="it-IT"/>
        </w:rPr>
      </w:pPr>
    </w:p>
    <w:p w14:paraId="553DBD64" w14:textId="77777777" w:rsidR="003915EA" w:rsidRPr="003915EA" w:rsidRDefault="003915EA" w:rsidP="003915EA">
      <w:pPr>
        <w:widowControl w:val="0"/>
        <w:autoSpaceDE w:val="0"/>
        <w:jc w:val="both"/>
        <w:rPr>
          <w:rFonts w:asciiTheme="majorHAnsi" w:eastAsia="Times New Roman" w:hAnsiTheme="majorHAnsi" w:cs="Times New Roman"/>
          <w:color w:val="000000"/>
          <w:lang w:eastAsia="ar-SA"/>
        </w:rPr>
      </w:pPr>
      <w:r w:rsidRPr="003915EA">
        <w:rPr>
          <w:rFonts w:asciiTheme="majorHAnsi" w:eastAsia="Times New Roman" w:hAnsiTheme="majorHAnsi" w:cs="Times New Roman"/>
          <w:color w:val="000000"/>
          <w:lang w:eastAsia="ar-SA"/>
        </w:rPr>
        <w:t xml:space="preserve">Per articolare in modo adeguatamente ordinato e incisivo i propri indirizzi strategici, l’UPO ha identificato le seguenti </w:t>
      </w:r>
      <w:r w:rsidRPr="003915EA">
        <w:rPr>
          <w:rFonts w:asciiTheme="majorHAnsi" w:eastAsia="Times New Roman" w:hAnsiTheme="majorHAnsi" w:cs="Times New Roman"/>
          <w:b/>
          <w:color w:val="000000"/>
          <w:lang w:eastAsia="ar-SA"/>
        </w:rPr>
        <w:t>9 Aree strategiche</w:t>
      </w:r>
      <w:r w:rsidRPr="003915EA">
        <w:rPr>
          <w:rFonts w:asciiTheme="majorHAnsi" w:eastAsia="Times New Roman" w:hAnsiTheme="majorHAnsi" w:cs="Times New Roman"/>
          <w:color w:val="000000"/>
          <w:lang w:eastAsia="ar-SA"/>
        </w:rPr>
        <w:t>:</w:t>
      </w:r>
    </w:p>
    <w:p w14:paraId="3C977D5F" w14:textId="77777777" w:rsidR="003915EA" w:rsidRPr="003915EA" w:rsidRDefault="003915EA" w:rsidP="003915EA">
      <w:pPr>
        <w:widowControl w:val="0"/>
        <w:numPr>
          <w:ilvl w:val="0"/>
          <w:numId w:val="203"/>
        </w:numPr>
        <w:suppressAutoHyphens/>
        <w:ind w:left="540" w:hanging="540"/>
        <w:jc w:val="both"/>
        <w:rPr>
          <w:rFonts w:asciiTheme="majorHAnsi" w:eastAsia="Times New Roman" w:hAnsiTheme="majorHAnsi" w:cs="Times New Roman"/>
          <w:lang w:eastAsia="ar-SA"/>
        </w:rPr>
      </w:pPr>
      <w:r w:rsidRPr="003915EA">
        <w:rPr>
          <w:rFonts w:asciiTheme="majorHAnsi" w:eastAsia="Times New Roman" w:hAnsiTheme="majorHAnsi" w:cs="Times New Roman"/>
          <w:lang w:eastAsia="ar-SA"/>
        </w:rPr>
        <w:t>Sistema Della Qualità</w:t>
      </w:r>
    </w:p>
    <w:p w14:paraId="1AB16966" w14:textId="77777777" w:rsidR="003915EA" w:rsidRPr="003915EA" w:rsidRDefault="003915EA" w:rsidP="003915EA">
      <w:pPr>
        <w:widowControl w:val="0"/>
        <w:numPr>
          <w:ilvl w:val="0"/>
          <w:numId w:val="203"/>
        </w:numPr>
        <w:suppressAutoHyphens/>
        <w:ind w:left="540" w:hanging="540"/>
        <w:jc w:val="both"/>
        <w:rPr>
          <w:rFonts w:asciiTheme="majorHAnsi" w:eastAsia="Times New Roman" w:hAnsiTheme="majorHAnsi" w:cs="Times New Roman"/>
          <w:lang w:eastAsia="ar-SA"/>
        </w:rPr>
      </w:pPr>
      <w:r w:rsidRPr="003915EA">
        <w:rPr>
          <w:rFonts w:asciiTheme="majorHAnsi" w:eastAsia="Times New Roman" w:hAnsiTheme="majorHAnsi" w:cs="Times New Roman"/>
          <w:lang w:eastAsia="ar-SA"/>
        </w:rPr>
        <w:t>Didattica</w:t>
      </w:r>
    </w:p>
    <w:p w14:paraId="23253743" w14:textId="77777777" w:rsidR="003915EA" w:rsidRPr="003915EA" w:rsidRDefault="003915EA" w:rsidP="003915EA">
      <w:pPr>
        <w:widowControl w:val="0"/>
        <w:numPr>
          <w:ilvl w:val="0"/>
          <w:numId w:val="203"/>
        </w:numPr>
        <w:suppressAutoHyphens/>
        <w:ind w:left="540" w:hanging="540"/>
        <w:jc w:val="both"/>
        <w:rPr>
          <w:rFonts w:asciiTheme="majorHAnsi" w:eastAsia="Times New Roman" w:hAnsiTheme="majorHAnsi" w:cs="Times New Roman"/>
          <w:lang w:eastAsia="ar-SA"/>
        </w:rPr>
      </w:pPr>
      <w:r w:rsidRPr="003915EA">
        <w:rPr>
          <w:rFonts w:asciiTheme="majorHAnsi" w:eastAsia="Times New Roman" w:hAnsiTheme="majorHAnsi" w:cs="Times New Roman"/>
          <w:lang w:eastAsia="ar-SA"/>
        </w:rPr>
        <w:t>Ricerca</w:t>
      </w:r>
    </w:p>
    <w:p w14:paraId="65C5CA92" w14:textId="77777777" w:rsidR="003915EA" w:rsidRPr="003915EA" w:rsidRDefault="003915EA" w:rsidP="003915EA">
      <w:pPr>
        <w:widowControl w:val="0"/>
        <w:numPr>
          <w:ilvl w:val="0"/>
          <w:numId w:val="203"/>
        </w:numPr>
        <w:suppressAutoHyphens/>
        <w:ind w:left="540" w:hanging="540"/>
        <w:jc w:val="both"/>
        <w:rPr>
          <w:rFonts w:asciiTheme="majorHAnsi" w:eastAsia="Times New Roman" w:hAnsiTheme="majorHAnsi" w:cs="Times New Roman"/>
          <w:lang w:eastAsia="ar-SA"/>
        </w:rPr>
      </w:pPr>
      <w:r w:rsidRPr="003915EA">
        <w:rPr>
          <w:rFonts w:asciiTheme="majorHAnsi" w:eastAsia="Times New Roman" w:hAnsiTheme="majorHAnsi" w:cs="Times New Roman"/>
          <w:lang w:eastAsia="ar-SA"/>
        </w:rPr>
        <w:t>Servizi agli Studenti</w:t>
      </w:r>
    </w:p>
    <w:p w14:paraId="6FF93CF2" w14:textId="77777777" w:rsidR="003915EA" w:rsidRPr="003915EA" w:rsidRDefault="003915EA" w:rsidP="003915EA">
      <w:pPr>
        <w:widowControl w:val="0"/>
        <w:numPr>
          <w:ilvl w:val="0"/>
          <w:numId w:val="203"/>
        </w:numPr>
        <w:suppressAutoHyphens/>
        <w:ind w:left="540" w:hanging="540"/>
        <w:jc w:val="both"/>
        <w:rPr>
          <w:rFonts w:asciiTheme="majorHAnsi" w:eastAsia="Times New Roman" w:hAnsiTheme="majorHAnsi" w:cs="Times New Roman"/>
          <w:lang w:eastAsia="ar-SA"/>
        </w:rPr>
      </w:pPr>
      <w:r w:rsidRPr="003915EA">
        <w:rPr>
          <w:rFonts w:asciiTheme="majorHAnsi" w:eastAsia="Times New Roman" w:hAnsiTheme="majorHAnsi" w:cs="Times New Roman"/>
          <w:lang w:eastAsia="ar-SA"/>
        </w:rPr>
        <w:t>Internazionalizzazione</w:t>
      </w:r>
    </w:p>
    <w:p w14:paraId="47A3FE0F" w14:textId="77777777" w:rsidR="003915EA" w:rsidRPr="003915EA" w:rsidRDefault="003915EA" w:rsidP="003915EA">
      <w:pPr>
        <w:widowControl w:val="0"/>
        <w:numPr>
          <w:ilvl w:val="0"/>
          <w:numId w:val="203"/>
        </w:numPr>
        <w:suppressAutoHyphens/>
        <w:ind w:left="540" w:hanging="540"/>
        <w:jc w:val="both"/>
        <w:rPr>
          <w:rFonts w:asciiTheme="majorHAnsi" w:eastAsia="Times New Roman" w:hAnsiTheme="majorHAnsi" w:cs="Times New Roman"/>
          <w:lang w:eastAsia="ar-SA"/>
        </w:rPr>
      </w:pPr>
      <w:r w:rsidRPr="003915EA">
        <w:rPr>
          <w:rFonts w:asciiTheme="majorHAnsi" w:eastAsia="Times New Roman" w:hAnsiTheme="majorHAnsi" w:cs="Times New Roman"/>
          <w:lang w:eastAsia="ar-SA"/>
        </w:rPr>
        <w:t>Rapporti con il Territorio</w:t>
      </w:r>
    </w:p>
    <w:p w14:paraId="79565FE2" w14:textId="77777777" w:rsidR="003915EA" w:rsidRPr="003915EA" w:rsidRDefault="003915EA" w:rsidP="003915EA">
      <w:pPr>
        <w:widowControl w:val="0"/>
        <w:numPr>
          <w:ilvl w:val="0"/>
          <w:numId w:val="203"/>
        </w:numPr>
        <w:suppressAutoHyphens/>
        <w:ind w:left="540" w:hanging="540"/>
        <w:jc w:val="both"/>
        <w:rPr>
          <w:rFonts w:asciiTheme="majorHAnsi" w:eastAsia="Times New Roman" w:hAnsiTheme="majorHAnsi" w:cs="Times New Roman"/>
          <w:lang w:eastAsia="ar-SA"/>
        </w:rPr>
      </w:pPr>
      <w:r w:rsidRPr="003915EA">
        <w:rPr>
          <w:rFonts w:asciiTheme="majorHAnsi" w:eastAsia="Times New Roman" w:hAnsiTheme="majorHAnsi" w:cs="Times New Roman"/>
          <w:lang w:eastAsia="ar-SA"/>
        </w:rPr>
        <w:t>Amministrazione</w:t>
      </w:r>
    </w:p>
    <w:p w14:paraId="01A96A86" w14:textId="77777777" w:rsidR="003915EA" w:rsidRPr="003915EA" w:rsidRDefault="003915EA" w:rsidP="003915EA">
      <w:pPr>
        <w:widowControl w:val="0"/>
        <w:numPr>
          <w:ilvl w:val="0"/>
          <w:numId w:val="203"/>
        </w:numPr>
        <w:suppressAutoHyphens/>
        <w:ind w:left="540" w:hanging="540"/>
        <w:jc w:val="both"/>
        <w:rPr>
          <w:rFonts w:asciiTheme="majorHAnsi" w:eastAsia="Times New Roman" w:hAnsiTheme="majorHAnsi" w:cs="Times New Roman"/>
          <w:lang w:eastAsia="ar-SA"/>
        </w:rPr>
      </w:pPr>
      <w:r w:rsidRPr="003915EA">
        <w:rPr>
          <w:rFonts w:asciiTheme="majorHAnsi" w:eastAsia="Times New Roman" w:hAnsiTheme="majorHAnsi" w:cs="Times New Roman"/>
          <w:lang w:eastAsia="ar-SA"/>
        </w:rPr>
        <w:t>Finanza</w:t>
      </w:r>
    </w:p>
    <w:p w14:paraId="5B684F40" w14:textId="77777777" w:rsidR="003915EA" w:rsidRPr="003915EA" w:rsidRDefault="003915EA" w:rsidP="003915EA">
      <w:pPr>
        <w:widowControl w:val="0"/>
        <w:numPr>
          <w:ilvl w:val="0"/>
          <w:numId w:val="203"/>
        </w:numPr>
        <w:suppressAutoHyphens/>
        <w:ind w:left="540" w:hanging="540"/>
        <w:jc w:val="both"/>
        <w:rPr>
          <w:rFonts w:asciiTheme="majorHAnsi" w:eastAsia="Times New Roman" w:hAnsiTheme="majorHAnsi" w:cs="Times New Roman"/>
          <w:lang w:eastAsia="ar-SA"/>
        </w:rPr>
      </w:pPr>
      <w:r w:rsidRPr="003915EA">
        <w:rPr>
          <w:rFonts w:asciiTheme="majorHAnsi" w:eastAsia="Times New Roman" w:hAnsiTheme="majorHAnsi" w:cs="Times New Roman"/>
          <w:lang w:eastAsia="ar-SA"/>
        </w:rPr>
        <w:t>Anticorruzione</w:t>
      </w:r>
    </w:p>
    <w:p w14:paraId="4BB52969" w14:textId="77777777" w:rsidR="003915EA" w:rsidRPr="003915EA" w:rsidRDefault="003915EA" w:rsidP="003915EA">
      <w:pPr>
        <w:widowControl w:val="0"/>
        <w:suppressAutoHyphens/>
        <w:jc w:val="both"/>
        <w:rPr>
          <w:rFonts w:asciiTheme="majorHAnsi" w:eastAsia="Times New Roman" w:hAnsiTheme="majorHAnsi" w:cs="Times New Roman"/>
          <w:lang w:eastAsia="ar-SA"/>
        </w:rPr>
      </w:pPr>
    </w:p>
    <w:p w14:paraId="00027A50" w14:textId="77777777" w:rsidR="003915EA" w:rsidRPr="003915EA" w:rsidRDefault="003915EA" w:rsidP="003915EA">
      <w:pPr>
        <w:widowControl w:val="0"/>
        <w:suppressAutoHyphens/>
        <w:jc w:val="both"/>
        <w:rPr>
          <w:rFonts w:asciiTheme="majorHAnsi" w:eastAsia="Times New Roman" w:hAnsiTheme="majorHAnsi" w:cs="Times New Roman"/>
          <w:lang w:eastAsia="ar-SA"/>
        </w:rPr>
      </w:pPr>
      <w:r w:rsidRPr="003915EA">
        <w:rPr>
          <w:rFonts w:asciiTheme="majorHAnsi" w:eastAsia="Times New Roman" w:hAnsiTheme="majorHAnsi" w:cs="Times New Roman"/>
          <w:b/>
          <w:lang w:eastAsia="ar-SA"/>
        </w:rPr>
        <w:t>L’Area Strategica n. 1</w:t>
      </w:r>
      <w:r w:rsidRPr="003915EA">
        <w:rPr>
          <w:rFonts w:asciiTheme="majorHAnsi" w:eastAsia="Times New Roman" w:hAnsiTheme="majorHAnsi" w:cs="Times New Roman"/>
          <w:lang w:eastAsia="ar-SA"/>
        </w:rPr>
        <w:t xml:space="preserve"> </w:t>
      </w:r>
      <w:r w:rsidRPr="003915EA">
        <w:rPr>
          <w:rFonts w:asciiTheme="majorHAnsi" w:eastAsia="Times New Roman" w:hAnsiTheme="majorHAnsi" w:cs="Times New Roman"/>
          <w:i/>
          <w:lang w:eastAsia="ar-SA"/>
        </w:rPr>
        <w:t>“Sistema della Qualità”</w:t>
      </w:r>
      <w:r w:rsidRPr="003915EA">
        <w:rPr>
          <w:rFonts w:asciiTheme="majorHAnsi" w:eastAsia="Times New Roman" w:hAnsiTheme="majorHAnsi" w:cs="Times New Roman"/>
          <w:lang w:eastAsia="ar-SA"/>
        </w:rPr>
        <w:t xml:space="preserve"> riguarda l’attuazione della normativa in merito al Sistema di Autovalutazione, Valutazione e Accreditamento (Sistema AVA) ed è “propedeutica” ai contenuti delle altre Aree Strategiche, in particolare Didattica e Ricerca.</w:t>
      </w:r>
    </w:p>
    <w:p w14:paraId="7A1B0861" w14:textId="77777777" w:rsidR="003915EA" w:rsidRPr="003915EA" w:rsidRDefault="003915EA" w:rsidP="003915EA">
      <w:pPr>
        <w:widowControl w:val="0"/>
        <w:suppressAutoHyphens/>
        <w:jc w:val="both"/>
        <w:rPr>
          <w:rFonts w:asciiTheme="majorHAnsi" w:eastAsia="Times New Roman" w:hAnsiTheme="majorHAnsi" w:cs="Times New Roman"/>
          <w:i/>
          <w:iCs/>
          <w:lang w:eastAsia="ar-SA"/>
        </w:rPr>
      </w:pPr>
      <w:r w:rsidRPr="003915EA">
        <w:rPr>
          <w:rFonts w:asciiTheme="majorHAnsi" w:eastAsia="Times New Roman" w:hAnsiTheme="majorHAnsi" w:cs="Times New Roman"/>
          <w:lang w:eastAsia="ar-SA"/>
        </w:rPr>
        <w:t>Infatti le</w:t>
      </w:r>
      <w:r w:rsidRPr="003915EA">
        <w:rPr>
          <w:rFonts w:asciiTheme="majorHAnsi" w:eastAsia="Times New Roman" w:hAnsiTheme="majorHAnsi" w:cs="Times New Roman"/>
          <w:b/>
          <w:lang w:eastAsia="ar-SA"/>
        </w:rPr>
        <w:t xml:space="preserve"> Aree Strategiche n. 2, 3, 4, 5</w:t>
      </w:r>
      <w:r w:rsidRPr="003915EA">
        <w:rPr>
          <w:rFonts w:asciiTheme="majorHAnsi" w:eastAsia="Times New Roman" w:hAnsiTheme="majorHAnsi" w:cs="Times New Roman"/>
          <w:lang w:eastAsia="ar-SA"/>
        </w:rPr>
        <w:t xml:space="preserve"> </w:t>
      </w:r>
      <w:r w:rsidRPr="003915EA">
        <w:rPr>
          <w:rFonts w:asciiTheme="majorHAnsi" w:eastAsia="Times New Roman" w:hAnsiTheme="majorHAnsi" w:cs="Times New Roman"/>
          <w:bCs/>
          <w:lang w:eastAsia="ar-SA"/>
        </w:rPr>
        <w:t xml:space="preserve">coincidono </w:t>
      </w:r>
      <w:r w:rsidRPr="003915EA">
        <w:rPr>
          <w:rFonts w:asciiTheme="majorHAnsi" w:eastAsia="ComicSansMS" w:hAnsiTheme="majorHAnsi" w:cs="Times New Roman"/>
          <w:iCs/>
          <w:lang w:eastAsia="ar-SA"/>
        </w:rPr>
        <w:t xml:space="preserve">con le Aree di Attività di cui all’art.1 </w:t>
      </w:r>
      <w:r w:rsidRPr="003915EA">
        <w:rPr>
          <w:rFonts w:asciiTheme="majorHAnsi" w:eastAsia="ComicSansMS" w:hAnsiTheme="majorHAnsi" w:cs="Times New Roman"/>
          <w:i/>
          <w:lang w:eastAsia="ar-SA"/>
        </w:rPr>
        <w:t xml:space="preserve">ter D.L. </w:t>
      </w:r>
      <w:r w:rsidRPr="003915EA">
        <w:rPr>
          <w:rFonts w:asciiTheme="majorHAnsi" w:eastAsia="ComicSansMS" w:hAnsiTheme="majorHAnsi" w:cs="Times New Roman"/>
          <w:lang w:eastAsia="ar-SA"/>
        </w:rPr>
        <w:t xml:space="preserve">31/1/2005 n. 7 </w:t>
      </w:r>
      <w:proofErr w:type="spellStart"/>
      <w:r w:rsidRPr="003915EA">
        <w:rPr>
          <w:rFonts w:asciiTheme="majorHAnsi" w:eastAsia="ComicSansMS" w:hAnsiTheme="majorHAnsi" w:cs="Times New Roman"/>
          <w:lang w:eastAsia="ar-SA"/>
        </w:rPr>
        <w:t>conv</w:t>
      </w:r>
      <w:proofErr w:type="spellEnd"/>
      <w:r w:rsidRPr="003915EA">
        <w:rPr>
          <w:rFonts w:asciiTheme="majorHAnsi" w:eastAsia="ComicSansMS" w:hAnsiTheme="majorHAnsi" w:cs="Times New Roman"/>
          <w:lang w:eastAsia="ar-SA"/>
        </w:rPr>
        <w:t>. Legge 31/3/2005 n. 43</w:t>
      </w:r>
      <w:r w:rsidRPr="003915EA">
        <w:rPr>
          <w:rFonts w:asciiTheme="majorHAnsi" w:eastAsia="Times New Roman" w:hAnsiTheme="majorHAnsi" w:cs="Times New Roman"/>
          <w:bCs/>
          <w:lang w:eastAsia="ar-SA"/>
        </w:rPr>
        <w:t xml:space="preserve"> lettere</w:t>
      </w:r>
      <w:r w:rsidRPr="003915EA">
        <w:rPr>
          <w:rFonts w:asciiTheme="majorHAnsi" w:eastAsia="Times New Roman" w:hAnsiTheme="majorHAnsi" w:cs="Times New Roman"/>
          <w:b/>
          <w:bCs/>
          <w:lang w:eastAsia="ar-SA"/>
        </w:rPr>
        <w:t xml:space="preserve"> </w:t>
      </w:r>
      <w:r w:rsidRPr="003915EA">
        <w:rPr>
          <w:rFonts w:asciiTheme="majorHAnsi" w:eastAsia="Times New Roman" w:hAnsiTheme="majorHAnsi" w:cs="Times New Roman"/>
          <w:b/>
          <w:iCs/>
          <w:lang w:eastAsia="ar-SA"/>
        </w:rPr>
        <w:t>a</w:t>
      </w:r>
      <w:r w:rsidRPr="003915EA">
        <w:rPr>
          <w:rFonts w:asciiTheme="majorHAnsi" w:eastAsia="Times New Roman" w:hAnsiTheme="majorHAnsi" w:cs="Times New Roman"/>
          <w:b/>
          <w:i/>
          <w:iCs/>
          <w:lang w:eastAsia="ar-SA"/>
        </w:rPr>
        <w:t>)</w:t>
      </w:r>
      <w:r w:rsidRPr="003915EA">
        <w:rPr>
          <w:rFonts w:asciiTheme="majorHAnsi" w:eastAsia="Times New Roman" w:hAnsiTheme="majorHAnsi" w:cs="Times New Roman"/>
          <w:i/>
          <w:iCs/>
          <w:lang w:eastAsia="ar-SA"/>
        </w:rPr>
        <w:t xml:space="preserve"> i corsi di studio da istituire e attivare nel rispetto dei requisiti minimi essenziali in termini di risorse strutturali ed umane, nonché quelli da sopprimere; </w:t>
      </w:r>
      <w:r w:rsidRPr="003915EA">
        <w:rPr>
          <w:rFonts w:asciiTheme="majorHAnsi" w:eastAsia="Times New Roman" w:hAnsiTheme="majorHAnsi" w:cs="Times New Roman"/>
          <w:b/>
          <w:i/>
          <w:iCs/>
          <w:lang w:eastAsia="ar-SA"/>
        </w:rPr>
        <w:t>b)</w:t>
      </w:r>
      <w:r w:rsidRPr="003915EA">
        <w:rPr>
          <w:rFonts w:asciiTheme="majorHAnsi" w:eastAsia="Times New Roman" w:hAnsiTheme="majorHAnsi" w:cs="Times New Roman"/>
          <w:i/>
          <w:iCs/>
          <w:lang w:eastAsia="ar-SA"/>
        </w:rPr>
        <w:t xml:space="preserve"> il programma di sviluppo della ricerca scientifica; </w:t>
      </w:r>
      <w:r w:rsidRPr="003915EA">
        <w:rPr>
          <w:rFonts w:asciiTheme="majorHAnsi" w:eastAsia="Times New Roman" w:hAnsiTheme="majorHAnsi" w:cs="Times New Roman"/>
          <w:b/>
          <w:i/>
          <w:iCs/>
          <w:lang w:eastAsia="ar-SA"/>
        </w:rPr>
        <w:t>c)</w:t>
      </w:r>
      <w:r w:rsidRPr="003915EA">
        <w:rPr>
          <w:rFonts w:asciiTheme="majorHAnsi" w:eastAsia="Times New Roman" w:hAnsiTheme="majorHAnsi" w:cs="Times New Roman"/>
          <w:i/>
          <w:iCs/>
          <w:lang w:eastAsia="ar-SA"/>
        </w:rPr>
        <w:t xml:space="preserve"> le azioni per il sostegno ed il potenziamento dei servizi e degli interventi a favore degli studenti; </w:t>
      </w:r>
      <w:r w:rsidRPr="003915EA">
        <w:rPr>
          <w:rFonts w:asciiTheme="majorHAnsi" w:eastAsia="Times New Roman" w:hAnsiTheme="majorHAnsi" w:cs="Times New Roman"/>
          <w:b/>
          <w:i/>
          <w:iCs/>
          <w:lang w:eastAsia="ar-SA"/>
        </w:rPr>
        <w:t>d)</w:t>
      </w:r>
      <w:r w:rsidRPr="003915EA">
        <w:rPr>
          <w:rFonts w:asciiTheme="majorHAnsi" w:eastAsia="Times New Roman" w:hAnsiTheme="majorHAnsi" w:cs="Times New Roman"/>
          <w:i/>
          <w:iCs/>
          <w:lang w:eastAsia="ar-SA"/>
        </w:rPr>
        <w:t xml:space="preserve"> i programmi di internazionalizzazione.</w:t>
      </w:r>
    </w:p>
    <w:p w14:paraId="7A1D6FB7" w14:textId="77777777" w:rsidR="003915EA" w:rsidRPr="003915EA" w:rsidRDefault="003915EA" w:rsidP="003915EA">
      <w:pPr>
        <w:widowControl w:val="0"/>
        <w:suppressAutoHyphens/>
        <w:jc w:val="both"/>
        <w:rPr>
          <w:rFonts w:asciiTheme="majorHAnsi" w:eastAsia="Times New Roman" w:hAnsiTheme="majorHAnsi" w:cs="Times New Roman"/>
          <w:lang w:eastAsia="ar-SA"/>
        </w:rPr>
      </w:pPr>
      <w:r w:rsidRPr="003915EA">
        <w:rPr>
          <w:rFonts w:asciiTheme="majorHAnsi" w:eastAsia="Times New Roman" w:hAnsiTheme="majorHAnsi" w:cs="Times New Roman"/>
          <w:iCs/>
          <w:lang w:eastAsia="ar-SA"/>
        </w:rPr>
        <w:t xml:space="preserve">Le predette Aree </w:t>
      </w:r>
      <w:r w:rsidRPr="003915EA">
        <w:rPr>
          <w:rFonts w:asciiTheme="majorHAnsi" w:eastAsia="Times New Roman" w:hAnsiTheme="majorHAnsi" w:cs="Times New Roman"/>
          <w:lang w:eastAsia="ar-SA"/>
        </w:rPr>
        <w:t>rientrano nell’ambito dei requisiti richiesti dal D.M. 30/1/2013 n. 47 per l’autovalutazione, l’accreditamento iniziale e periodico delle sedi universitarie e dei corsi di studio e la valutazione periodica.</w:t>
      </w:r>
    </w:p>
    <w:p w14:paraId="5653BEA2" w14:textId="77777777" w:rsidR="003915EA" w:rsidRPr="003915EA" w:rsidRDefault="003915EA" w:rsidP="003915EA">
      <w:pPr>
        <w:widowControl w:val="0"/>
        <w:tabs>
          <w:tab w:val="left" w:pos="-3119"/>
          <w:tab w:val="left" w:pos="-2694"/>
        </w:tabs>
        <w:suppressAutoHyphens/>
        <w:jc w:val="both"/>
        <w:rPr>
          <w:rFonts w:asciiTheme="majorHAnsi" w:eastAsia="Times New Roman" w:hAnsiTheme="majorHAnsi" w:cs="Times New Roman"/>
          <w:lang w:eastAsia="ar-SA"/>
        </w:rPr>
      </w:pPr>
      <w:r w:rsidRPr="003915EA">
        <w:rPr>
          <w:rFonts w:asciiTheme="majorHAnsi" w:eastAsia="Times New Roman" w:hAnsiTheme="majorHAnsi" w:cs="Times New Roman"/>
          <w:b/>
          <w:lang w:eastAsia="ar-SA"/>
        </w:rPr>
        <w:t xml:space="preserve">L’Area Strategica n. 6 </w:t>
      </w:r>
      <w:r w:rsidRPr="003915EA">
        <w:rPr>
          <w:rFonts w:asciiTheme="majorHAnsi" w:eastAsia="Times New Roman" w:hAnsiTheme="majorHAnsi" w:cs="Times New Roman"/>
          <w:i/>
          <w:lang w:eastAsia="ar-SA"/>
        </w:rPr>
        <w:t>“Rapporti con il Territorio”</w:t>
      </w:r>
      <w:r w:rsidRPr="003915EA">
        <w:rPr>
          <w:rFonts w:asciiTheme="majorHAnsi" w:eastAsia="Times New Roman" w:hAnsiTheme="majorHAnsi" w:cs="Times New Roman"/>
          <w:lang w:eastAsia="ar-SA"/>
        </w:rPr>
        <w:t xml:space="preserve"> è individuata anzitutto in relazione al carattere tripolare dell’Ateneo il quale insiste con le proprie Strutture didattiche e di ricerca sulle Province piemontesi di Vercelli, Novara e Alessandria. Tale articolazione è stabilita da Statuto ove è previsto che l’Università “</w:t>
      </w:r>
      <w:r w:rsidRPr="003915EA">
        <w:rPr>
          <w:rFonts w:asciiTheme="majorHAnsi" w:eastAsia="Times New Roman" w:hAnsiTheme="majorHAnsi" w:cs="Times New Roman"/>
          <w:i/>
          <w:lang w:eastAsia="ar-SA"/>
        </w:rPr>
        <w:t xml:space="preserve">si propone di contribuire alla qualificazione e allo sviluppo del territorio di riferimento” </w:t>
      </w:r>
      <w:r w:rsidRPr="003915EA">
        <w:rPr>
          <w:rFonts w:asciiTheme="majorHAnsi" w:eastAsia="Times New Roman" w:hAnsiTheme="majorHAnsi" w:cs="Times New Roman"/>
          <w:lang w:eastAsia="ar-SA"/>
        </w:rPr>
        <w:t>(art. 1 comma 7).</w:t>
      </w:r>
    </w:p>
    <w:p w14:paraId="65C53021" w14:textId="77777777" w:rsidR="003915EA" w:rsidRPr="003915EA" w:rsidRDefault="003915EA" w:rsidP="003915EA">
      <w:pPr>
        <w:widowControl w:val="0"/>
        <w:suppressAutoHyphens/>
        <w:jc w:val="both"/>
        <w:rPr>
          <w:rFonts w:asciiTheme="majorHAnsi" w:eastAsia="Times New Roman" w:hAnsiTheme="majorHAnsi" w:cs="Times New Roman"/>
          <w:iCs/>
          <w:lang w:eastAsia="ar-SA"/>
        </w:rPr>
      </w:pPr>
      <w:r w:rsidRPr="003915EA">
        <w:rPr>
          <w:rFonts w:asciiTheme="majorHAnsi" w:eastAsia="Times New Roman" w:hAnsiTheme="majorHAnsi" w:cs="Times New Roman"/>
          <w:iCs/>
          <w:lang w:eastAsia="ar-SA"/>
        </w:rPr>
        <w:t>Risultano, pertanto, rilevanti</w:t>
      </w:r>
      <w:r w:rsidRPr="003915EA">
        <w:rPr>
          <w:rFonts w:asciiTheme="majorHAnsi" w:eastAsia="Times New Roman" w:hAnsiTheme="majorHAnsi" w:cs="Times New Roman"/>
          <w:b/>
          <w:iCs/>
          <w:lang w:eastAsia="ar-SA"/>
        </w:rPr>
        <w:t xml:space="preserve"> </w:t>
      </w:r>
      <w:r w:rsidRPr="003915EA">
        <w:rPr>
          <w:rFonts w:asciiTheme="majorHAnsi" w:eastAsia="Times New Roman" w:hAnsiTheme="majorHAnsi" w:cs="Times New Roman"/>
          <w:iCs/>
          <w:lang w:eastAsia="ar-SA"/>
        </w:rPr>
        <w:t>le relazioni con il contesto socio economico in cui si sviluppano le attività di ricerca e di didattica.</w:t>
      </w:r>
    </w:p>
    <w:p w14:paraId="58D455AD" w14:textId="77777777" w:rsidR="003915EA" w:rsidRPr="003915EA" w:rsidRDefault="003915EA" w:rsidP="003915EA">
      <w:pPr>
        <w:widowControl w:val="0"/>
        <w:suppressAutoHyphens/>
        <w:jc w:val="both"/>
        <w:rPr>
          <w:rFonts w:asciiTheme="majorHAnsi" w:eastAsia="Times New Roman" w:hAnsiTheme="majorHAnsi" w:cs="Times New Roman"/>
          <w:lang w:eastAsia="ar-SA"/>
        </w:rPr>
      </w:pPr>
      <w:r w:rsidRPr="003915EA">
        <w:rPr>
          <w:rFonts w:asciiTheme="majorHAnsi" w:eastAsia="Times New Roman" w:hAnsiTheme="majorHAnsi" w:cs="Times New Roman"/>
          <w:lang w:eastAsia="ar-SA"/>
        </w:rPr>
        <w:t>L’</w:t>
      </w:r>
      <w:r w:rsidRPr="003915EA">
        <w:rPr>
          <w:rFonts w:asciiTheme="majorHAnsi" w:eastAsia="Times New Roman" w:hAnsiTheme="majorHAnsi" w:cs="Times New Roman"/>
          <w:b/>
          <w:lang w:eastAsia="ar-SA"/>
        </w:rPr>
        <w:t xml:space="preserve">Area Strategica n. 7 </w:t>
      </w:r>
      <w:r w:rsidRPr="003915EA">
        <w:rPr>
          <w:rFonts w:asciiTheme="majorHAnsi" w:eastAsia="Times New Roman" w:hAnsiTheme="majorHAnsi" w:cs="Times New Roman"/>
          <w:lang w:eastAsia="ar-SA"/>
        </w:rPr>
        <w:t>“</w:t>
      </w:r>
      <w:r w:rsidRPr="003915EA">
        <w:rPr>
          <w:rFonts w:asciiTheme="majorHAnsi" w:eastAsia="Times New Roman" w:hAnsiTheme="majorHAnsi" w:cs="Times New Roman"/>
          <w:i/>
          <w:lang w:eastAsia="ar-SA"/>
        </w:rPr>
        <w:t>Amministrazione”</w:t>
      </w:r>
      <w:r w:rsidRPr="003915EA">
        <w:rPr>
          <w:rFonts w:asciiTheme="majorHAnsi" w:eastAsia="Times New Roman" w:hAnsiTheme="majorHAnsi" w:cs="Times New Roman"/>
          <w:lang w:eastAsia="ar-SA"/>
        </w:rPr>
        <w:t xml:space="preserve"> riguarda l’attuazione di tutti gli adempimenti previsti dalla normativa per la razionalizzazione di procedure in materia di organizzazione, gestione del personale e di Information and </w:t>
      </w:r>
      <w:proofErr w:type="spellStart"/>
      <w:r w:rsidRPr="003915EA">
        <w:rPr>
          <w:rFonts w:asciiTheme="majorHAnsi" w:eastAsia="Times New Roman" w:hAnsiTheme="majorHAnsi" w:cs="Times New Roman"/>
          <w:lang w:eastAsia="ar-SA"/>
        </w:rPr>
        <w:t>Communication</w:t>
      </w:r>
      <w:proofErr w:type="spellEnd"/>
      <w:r w:rsidRPr="003915EA">
        <w:rPr>
          <w:rFonts w:asciiTheme="majorHAnsi" w:eastAsia="Times New Roman" w:hAnsiTheme="majorHAnsi" w:cs="Times New Roman"/>
          <w:lang w:eastAsia="ar-SA"/>
        </w:rPr>
        <w:t xml:space="preserve"> Technology.</w:t>
      </w:r>
    </w:p>
    <w:p w14:paraId="64E7B911" w14:textId="77777777" w:rsidR="003915EA" w:rsidRPr="003915EA" w:rsidRDefault="003915EA" w:rsidP="003915EA">
      <w:pPr>
        <w:widowControl w:val="0"/>
        <w:suppressAutoHyphens/>
        <w:jc w:val="both"/>
        <w:rPr>
          <w:rFonts w:asciiTheme="majorHAnsi" w:eastAsia="Times New Roman" w:hAnsiTheme="majorHAnsi" w:cs="Times New Roman"/>
          <w:lang w:eastAsia="ar-SA"/>
        </w:rPr>
      </w:pPr>
      <w:r w:rsidRPr="003915EA">
        <w:rPr>
          <w:rFonts w:asciiTheme="majorHAnsi" w:eastAsia="Times New Roman" w:hAnsiTheme="majorHAnsi" w:cs="Times New Roman"/>
          <w:lang w:eastAsia="ar-SA"/>
        </w:rPr>
        <w:t>L’</w:t>
      </w:r>
      <w:r w:rsidRPr="003915EA">
        <w:rPr>
          <w:rFonts w:asciiTheme="majorHAnsi" w:eastAsia="Times New Roman" w:hAnsiTheme="majorHAnsi" w:cs="Times New Roman"/>
          <w:b/>
          <w:lang w:eastAsia="ar-SA"/>
        </w:rPr>
        <w:t>Area Strategica n. 8</w:t>
      </w:r>
      <w:r w:rsidRPr="003915EA">
        <w:rPr>
          <w:rFonts w:asciiTheme="majorHAnsi" w:eastAsia="Times New Roman" w:hAnsiTheme="majorHAnsi" w:cs="Times New Roman"/>
          <w:lang w:eastAsia="ar-SA"/>
        </w:rPr>
        <w:t xml:space="preserve"> </w:t>
      </w:r>
      <w:r w:rsidRPr="003915EA">
        <w:rPr>
          <w:rFonts w:asciiTheme="majorHAnsi" w:eastAsia="Times New Roman" w:hAnsiTheme="majorHAnsi" w:cs="Times New Roman"/>
          <w:i/>
          <w:lang w:eastAsia="ar-SA"/>
        </w:rPr>
        <w:t>“Finanza”</w:t>
      </w:r>
      <w:r w:rsidRPr="003915EA">
        <w:rPr>
          <w:rFonts w:asciiTheme="majorHAnsi" w:eastAsia="Times New Roman" w:hAnsiTheme="majorHAnsi" w:cs="Times New Roman"/>
          <w:lang w:eastAsia="ar-SA"/>
        </w:rPr>
        <w:t xml:space="preserve"> riguarda l’attuazione di tutti gli adempimenti previsti per la tutela dell’equilibrio finanziario dell’Università.</w:t>
      </w:r>
    </w:p>
    <w:p w14:paraId="28B3BE9C" w14:textId="77777777" w:rsidR="003915EA" w:rsidRPr="003915EA" w:rsidRDefault="003915EA" w:rsidP="003915EA">
      <w:pPr>
        <w:widowControl w:val="0"/>
        <w:suppressAutoHyphens/>
        <w:jc w:val="both"/>
        <w:rPr>
          <w:rFonts w:asciiTheme="majorHAnsi" w:eastAsia="Times New Roman" w:hAnsiTheme="majorHAnsi" w:cs="Times New Roman"/>
          <w:lang w:eastAsia="ar-SA"/>
        </w:rPr>
      </w:pPr>
      <w:r w:rsidRPr="003915EA">
        <w:rPr>
          <w:rFonts w:asciiTheme="majorHAnsi" w:eastAsia="Times New Roman" w:hAnsiTheme="majorHAnsi" w:cs="Times New Roman"/>
          <w:lang w:eastAsia="ar-SA"/>
        </w:rPr>
        <w:t>L’</w:t>
      </w:r>
      <w:r w:rsidRPr="003915EA">
        <w:rPr>
          <w:rFonts w:asciiTheme="majorHAnsi" w:eastAsia="Times New Roman" w:hAnsiTheme="majorHAnsi" w:cs="Times New Roman"/>
          <w:b/>
          <w:lang w:eastAsia="ar-SA"/>
        </w:rPr>
        <w:t xml:space="preserve">Area Strategica n. 9 </w:t>
      </w:r>
      <w:r w:rsidRPr="003915EA">
        <w:rPr>
          <w:rFonts w:asciiTheme="majorHAnsi" w:eastAsia="Times New Roman" w:hAnsiTheme="majorHAnsi" w:cs="Times New Roman"/>
          <w:i/>
          <w:lang w:eastAsia="ar-SA"/>
        </w:rPr>
        <w:t>“Anticorruzione”</w:t>
      </w:r>
      <w:r w:rsidRPr="003915EA">
        <w:rPr>
          <w:rFonts w:asciiTheme="majorHAnsi" w:eastAsia="Times New Roman" w:hAnsiTheme="majorHAnsi" w:cs="Times New Roman"/>
          <w:lang w:eastAsia="ar-SA"/>
        </w:rPr>
        <w:t xml:space="preserve"> di nuova introduzione legata alle prescrizioni del Piano Nazionale Anticorruzione (P.N.A.), riguarda l’attuazione degli adempimenti finalizzati a creare un contesto sfavorevole alla corruzione.</w:t>
      </w:r>
    </w:p>
    <w:p w14:paraId="12A41CB3" w14:textId="77777777" w:rsidR="003915EA" w:rsidRPr="003915EA" w:rsidRDefault="003915EA" w:rsidP="003915EA">
      <w:pPr>
        <w:widowControl w:val="0"/>
        <w:suppressAutoHyphens/>
        <w:jc w:val="both"/>
        <w:rPr>
          <w:rFonts w:asciiTheme="majorHAnsi" w:eastAsia="Times New Roman" w:hAnsiTheme="majorHAnsi" w:cs="Times New Roman"/>
          <w:lang w:eastAsia="ar-SA"/>
        </w:rPr>
      </w:pPr>
    </w:p>
    <w:p w14:paraId="3CEDB114" w14:textId="77777777" w:rsidR="003915EA" w:rsidRPr="003915EA" w:rsidRDefault="003915EA" w:rsidP="003915EA">
      <w:pPr>
        <w:widowControl w:val="0"/>
        <w:suppressAutoHyphens/>
        <w:jc w:val="both"/>
        <w:rPr>
          <w:rFonts w:asciiTheme="majorHAnsi" w:eastAsia="Times New Roman" w:hAnsiTheme="majorHAnsi" w:cs="Times New Roman"/>
          <w:lang w:eastAsia="ar-SA"/>
        </w:rPr>
      </w:pPr>
      <w:r w:rsidRPr="003915EA">
        <w:rPr>
          <w:rFonts w:asciiTheme="majorHAnsi" w:eastAsia="Times New Roman" w:hAnsiTheme="majorHAnsi" w:cs="Times New Roman"/>
          <w:lang w:eastAsia="ar-SA"/>
        </w:rPr>
        <w:t xml:space="preserve">Sulla base di una puntuale analisi dei principali </w:t>
      </w:r>
      <w:r w:rsidRPr="003915EA">
        <w:rPr>
          <w:rFonts w:asciiTheme="majorHAnsi" w:eastAsia="Times New Roman" w:hAnsiTheme="majorHAnsi" w:cs="Times New Roman"/>
          <w:i/>
          <w:lang w:eastAsia="ar-SA"/>
        </w:rPr>
        <w:t xml:space="preserve">Punti di Forza e di Debolezza </w:t>
      </w:r>
      <w:r w:rsidRPr="003915EA">
        <w:rPr>
          <w:rFonts w:asciiTheme="majorHAnsi" w:eastAsia="Times New Roman" w:hAnsiTheme="majorHAnsi" w:cs="Times New Roman"/>
          <w:lang w:eastAsia="ar-SA"/>
        </w:rPr>
        <w:t xml:space="preserve">che connotano l’Ateneo, e delle principali </w:t>
      </w:r>
      <w:r w:rsidRPr="003915EA">
        <w:rPr>
          <w:rFonts w:asciiTheme="majorHAnsi" w:eastAsia="Times New Roman" w:hAnsiTheme="majorHAnsi" w:cs="Times New Roman"/>
          <w:i/>
          <w:lang w:eastAsia="ar-SA"/>
        </w:rPr>
        <w:t xml:space="preserve">Opportunità e Minacce </w:t>
      </w:r>
      <w:r w:rsidRPr="003915EA">
        <w:rPr>
          <w:rFonts w:asciiTheme="majorHAnsi" w:eastAsia="Times New Roman" w:hAnsiTheme="majorHAnsi" w:cs="Times New Roman"/>
          <w:lang w:eastAsia="ar-SA"/>
        </w:rPr>
        <w:t xml:space="preserve">che gli si prospettano, per ogni Area strategica sono stati definiti: un </w:t>
      </w:r>
      <w:r w:rsidRPr="003915EA">
        <w:rPr>
          <w:rFonts w:asciiTheme="majorHAnsi" w:eastAsia="Times New Roman" w:hAnsiTheme="majorHAnsi" w:cs="Times New Roman"/>
          <w:i/>
          <w:lang w:eastAsia="ar-SA"/>
        </w:rPr>
        <w:t>indirizzo strategico generale</w:t>
      </w:r>
      <w:r w:rsidRPr="003915EA">
        <w:rPr>
          <w:rFonts w:asciiTheme="majorHAnsi" w:eastAsia="Times New Roman" w:hAnsiTheme="majorHAnsi" w:cs="Times New Roman"/>
          <w:lang w:eastAsia="ar-SA"/>
        </w:rPr>
        <w:t xml:space="preserve">; una serie di </w:t>
      </w:r>
      <w:r w:rsidRPr="003915EA">
        <w:rPr>
          <w:rFonts w:asciiTheme="majorHAnsi" w:eastAsia="Times New Roman" w:hAnsiTheme="majorHAnsi" w:cs="Times New Roman"/>
          <w:i/>
          <w:lang w:eastAsia="ar-SA"/>
        </w:rPr>
        <w:t>indicatori di valutazione e monitoraggio</w:t>
      </w:r>
      <w:r w:rsidRPr="003915EA">
        <w:rPr>
          <w:rFonts w:asciiTheme="majorHAnsi" w:eastAsia="Times New Roman" w:hAnsiTheme="majorHAnsi" w:cs="Times New Roman"/>
          <w:lang w:eastAsia="ar-SA"/>
        </w:rPr>
        <w:t xml:space="preserve">; un insieme di </w:t>
      </w:r>
      <w:r w:rsidRPr="003915EA">
        <w:rPr>
          <w:rFonts w:asciiTheme="majorHAnsi" w:eastAsia="Times New Roman" w:hAnsiTheme="majorHAnsi" w:cs="Times New Roman"/>
          <w:i/>
          <w:lang w:eastAsia="ar-SA"/>
        </w:rPr>
        <w:t>programmi strategici</w:t>
      </w:r>
      <w:r w:rsidRPr="003915EA">
        <w:rPr>
          <w:rFonts w:asciiTheme="majorHAnsi" w:eastAsia="Times New Roman" w:hAnsiTheme="majorHAnsi" w:cs="Times New Roman"/>
          <w:lang w:eastAsia="ar-SA"/>
        </w:rPr>
        <w:t xml:space="preserve">. </w:t>
      </w:r>
    </w:p>
    <w:p w14:paraId="05AF32FF" w14:textId="77777777" w:rsidR="003915EA" w:rsidRPr="003915EA" w:rsidRDefault="003915EA" w:rsidP="003915EA">
      <w:pPr>
        <w:widowControl w:val="0"/>
        <w:suppressAutoHyphens/>
        <w:jc w:val="both"/>
        <w:rPr>
          <w:rFonts w:asciiTheme="majorHAnsi" w:eastAsia="Times New Roman" w:hAnsiTheme="majorHAnsi" w:cs="Times New Roman"/>
          <w:b/>
          <w:bCs/>
          <w:lang w:eastAsia="ar-SA"/>
        </w:rPr>
      </w:pPr>
      <w:r w:rsidRPr="003915EA">
        <w:rPr>
          <w:rFonts w:asciiTheme="majorHAnsi" w:eastAsia="Times New Roman" w:hAnsiTheme="majorHAnsi" w:cs="Times New Roman"/>
          <w:lang w:eastAsia="ar-SA"/>
        </w:rPr>
        <w:t xml:space="preserve">Di seguito vengono richiamati sinteticamente gli </w:t>
      </w:r>
      <w:r w:rsidRPr="003915EA">
        <w:rPr>
          <w:rFonts w:asciiTheme="majorHAnsi" w:eastAsia="Times New Roman" w:hAnsiTheme="majorHAnsi" w:cs="Times New Roman"/>
          <w:i/>
          <w:lang w:eastAsia="ar-SA"/>
        </w:rPr>
        <w:t>indirizzi generali</w:t>
      </w:r>
      <w:r w:rsidRPr="003915EA">
        <w:rPr>
          <w:rFonts w:asciiTheme="majorHAnsi" w:eastAsia="Times New Roman" w:hAnsiTheme="majorHAnsi" w:cs="Times New Roman"/>
          <w:lang w:eastAsia="ar-SA"/>
        </w:rPr>
        <w:t xml:space="preserve">, declinati in modo da dare evidenza al contributo richiesto alla componente amministrativa.   </w:t>
      </w:r>
    </w:p>
    <w:p w14:paraId="2D44153D" w14:textId="77777777" w:rsidR="003915EA" w:rsidRPr="003915EA" w:rsidRDefault="003915EA" w:rsidP="003915EA">
      <w:pPr>
        <w:widowControl w:val="0"/>
        <w:tabs>
          <w:tab w:val="left" w:pos="-4820"/>
          <w:tab w:val="left" w:pos="709"/>
        </w:tabs>
        <w:autoSpaceDE w:val="0"/>
        <w:jc w:val="both"/>
        <w:rPr>
          <w:rFonts w:asciiTheme="majorHAnsi" w:eastAsia="Times New Roman" w:hAnsiTheme="majorHAnsi" w:cs="Times New Roman"/>
          <w:lang w:eastAsia="ar-SA"/>
        </w:rPr>
      </w:pPr>
    </w:p>
    <w:tbl>
      <w:tblPr>
        <w:tblW w:w="9320" w:type="dxa"/>
        <w:tblInd w:w="70" w:type="dxa"/>
        <w:tblCellMar>
          <w:left w:w="70" w:type="dxa"/>
          <w:right w:w="70" w:type="dxa"/>
        </w:tblCellMar>
        <w:tblLook w:val="04A0" w:firstRow="1" w:lastRow="0" w:firstColumn="1" w:lastColumn="0" w:noHBand="0" w:noVBand="1"/>
      </w:tblPr>
      <w:tblGrid>
        <w:gridCol w:w="4080"/>
        <w:gridCol w:w="5240"/>
      </w:tblGrid>
      <w:tr w:rsidR="003915EA" w:rsidRPr="003915EA" w14:paraId="0997FB36" w14:textId="77777777" w:rsidTr="00B77E93">
        <w:trPr>
          <w:trHeight w:val="315"/>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F8C45"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r w:rsidRPr="003915EA">
              <w:rPr>
                <w:rFonts w:asciiTheme="majorHAnsi" w:eastAsia="MS Mincho" w:hAnsiTheme="majorHAnsi" w:cs="Times New Roman"/>
                <w:b/>
                <w:bCs/>
                <w:color w:val="000000"/>
                <w:lang w:eastAsia="it-IT"/>
              </w:rPr>
              <w:t>AREA STRATEGICA</w:t>
            </w:r>
          </w:p>
        </w:tc>
        <w:tc>
          <w:tcPr>
            <w:tcW w:w="5240" w:type="dxa"/>
            <w:tcBorders>
              <w:top w:val="single" w:sz="4" w:space="0" w:color="auto"/>
              <w:left w:val="nil"/>
              <w:bottom w:val="single" w:sz="4" w:space="0" w:color="auto"/>
              <w:right w:val="single" w:sz="4" w:space="0" w:color="auto"/>
            </w:tcBorders>
            <w:shd w:val="clear" w:color="auto" w:fill="auto"/>
            <w:vAlign w:val="center"/>
            <w:hideMark/>
          </w:tcPr>
          <w:p w14:paraId="2BE4F501"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r w:rsidRPr="003915EA">
              <w:rPr>
                <w:rFonts w:asciiTheme="majorHAnsi" w:eastAsia="MS Mincho" w:hAnsiTheme="majorHAnsi" w:cs="Times New Roman"/>
                <w:b/>
                <w:bCs/>
                <w:color w:val="000000"/>
                <w:lang w:eastAsia="it-IT"/>
              </w:rPr>
              <w:t>INDIRIZZI GENERALI</w:t>
            </w:r>
          </w:p>
        </w:tc>
      </w:tr>
      <w:tr w:rsidR="003915EA" w:rsidRPr="003915EA" w14:paraId="2D18D165" w14:textId="77777777" w:rsidTr="00B77E93">
        <w:trPr>
          <w:trHeight w:val="300"/>
        </w:trPr>
        <w:tc>
          <w:tcPr>
            <w:tcW w:w="4080" w:type="dxa"/>
            <w:vMerge w:val="restart"/>
            <w:tcBorders>
              <w:top w:val="nil"/>
              <w:left w:val="single" w:sz="4" w:space="0" w:color="auto"/>
              <w:bottom w:val="single" w:sz="4" w:space="0" w:color="auto"/>
              <w:right w:val="single" w:sz="4" w:space="0" w:color="auto"/>
            </w:tcBorders>
            <w:shd w:val="clear" w:color="auto" w:fill="auto"/>
            <w:vAlign w:val="center"/>
            <w:hideMark/>
          </w:tcPr>
          <w:p w14:paraId="268D03E9"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1 Sistema della Qualità</w:t>
            </w:r>
          </w:p>
        </w:tc>
        <w:tc>
          <w:tcPr>
            <w:tcW w:w="5240" w:type="dxa"/>
            <w:vMerge w:val="restart"/>
            <w:tcBorders>
              <w:top w:val="nil"/>
              <w:left w:val="single" w:sz="4" w:space="0" w:color="auto"/>
              <w:bottom w:val="single" w:sz="4" w:space="0" w:color="auto"/>
              <w:right w:val="single" w:sz="4" w:space="0" w:color="auto"/>
            </w:tcBorders>
            <w:shd w:val="clear" w:color="auto" w:fill="auto"/>
            <w:vAlign w:val="center"/>
            <w:hideMark/>
          </w:tcPr>
          <w:p w14:paraId="0ADBCB74" w14:textId="77777777" w:rsidR="003915EA" w:rsidRPr="003915EA" w:rsidRDefault="003915EA" w:rsidP="003915EA">
            <w:pPr>
              <w:widowControl w:val="0"/>
              <w:jc w:val="both"/>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ar-SA"/>
              </w:rPr>
              <w:t>Implementazione e potenziamento del sistema di Assicurazione della Qualità</w:t>
            </w:r>
          </w:p>
        </w:tc>
      </w:tr>
      <w:tr w:rsidR="003915EA" w:rsidRPr="003915EA" w14:paraId="362D59F8"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2C25E8A2"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455A59A1"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7199E508"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04E148D4"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51B3964D"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32DD7D41"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37F454AD"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33613290"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0F8033B9"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761AF044"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02804FC0"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3F4B354F" w14:textId="77777777" w:rsidTr="00B77E93">
        <w:trPr>
          <w:trHeight w:val="300"/>
        </w:trPr>
        <w:tc>
          <w:tcPr>
            <w:tcW w:w="4080" w:type="dxa"/>
            <w:vMerge w:val="restart"/>
            <w:tcBorders>
              <w:top w:val="nil"/>
              <w:left w:val="single" w:sz="4" w:space="0" w:color="auto"/>
              <w:bottom w:val="single" w:sz="4" w:space="0" w:color="auto"/>
              <w:right w:val="single" w:sz="4" w:space="0" w:color="auto"/>
            </w:tcBorders>
            <w:shd w:val="clear" w:color="auto" w:fill="auto"/>
            <w:vAlign w:val="center"/>
            <w:hideMark/>
          </w:tcPr>
          <w:p w14:paraId="444CF1D0"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2 Didattica</w:t>
            </w:r>
          </w:p>
        </w:tc>
        <w:tc>
          <w:tcPr>
            <w:tcW w:w="5240" w:type="dxa"/>
            <w:vMerge w:val="restart"/>
            <w:tcBorders>
              <w:top w:val="nil"/>
              <w:left w:val="single" w:sz="4" w:space="0" w:color="auto"/>
              <w:bottom w:val="single" w:sz="4" w:space="0" w:color="auto"/>
              <w:right w:val="single" w:sz="4" w:space="0" w:color="auto"/>
            </w:tcBorders>
            <w:shd w:val="clear" w:color="auto" w:fill="auto"/>
            <w:vAlign w:val="center"/>
            <w:hideMark/>
          </w:tcPr>
          <w:p w14:paraId="56E58C7B" w14:textId="77777777" w:rsidR="003915EA" w:rsidRPr="003915EA" w:rsidRDefault="003915EA" w:rsidP="003915EA">
            <w:pPr>
              <w:widowControl w:val="0"/>
              <w:jc w:val="both"/>
              <w:rPr>
                <w:rFonts w:asciiTheme="majorHAnsi" w:eastAsia="Times New Roman" w:hAnsiTheme="majorHAnsi" w:cs="Times New Roman"/>
                <w:color w:val="000000"/>
                <w:lang w:eastAsia="it-IT"/>
              </w:rPr>
            </w:pPr>
            <w:r w:rsidRPr="003915EA">
              <w:rPr>
                <w:rFonts w:asciiTheme="majorHAnsi" w:eastAsia="MS Mincho" w:hAnsiTheme="majorHAnsi" w:cs="Times New Roman"/>
                <w:color w:val="000000"/>
                <w:lang w:eastAsia="it-IT"/>
              </w:rPr>
              <w:t>Ottimizzazione dell’offerta formativa</w:t>
            </w:r>
          </w:p>
        </w:tc>
      </w:tr>
      <w:tr w:rsidR="003915EA" w:rsidRPr="003915EA" w14:paraId="0C65CFA4"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4348DD62"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5D61CF98"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5B9C9BEE"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38DB7CC1"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574DB81A"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6013A499" w14:textId="77777777" w:rsidTr="00B77E93">
        <w:trPr>
          <w:trHeight w:val="300"/>
        </w:trPr>
        <w:tc>
          <w:tcPr>
            <w:tcW w:w="4080" w:type="dxa"/>
            <w:vMerge w:val="restart"/>
            <w:tcBorders>
              <w:top w:val="nil"/>
              <w:left w:val="single" w:sz="4" w:space="0" w:color="auto"/>
              <w:bottom w:val="single" w:sz="4" w:space="0" w:color="auto"/>
              <w:right w:val="single" w:sz="4" w:space="0" w:color="auto"/>
            </w:tcBorders>
            <w:shd w:val="clear" w:color="auto" w:fill="auto"/>
            <w:vAlign w:val="center"/>
            <w:hideMark/>
          </w:tcPr>
          <w:p w14:paraId="2216D52D"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r w:rsidRPr="003915EA">
              <w:rPr>
                <w:rFonts w:asciiTheme="majorHAnsi" w:eastAsia="MS Mincho" w:hAnsiTheme="majorHAnsi" w:cs="Times New Roman"/>
                <w:b/>
                <w:bCs/>
                <w:color w:val="000000"/>
                <w:lang w:eastAsia="it-IT"/>
              </w:rPr>
              <w:t>3 Ricerca</w:t>
            </w:r>
          </w:p>
        </w:tc>
        <w:tc>
          <w:tcPr>
            <w:tcW w:w="5240" w:type="dxa"/>
            <w:vMerge w:val="restart"/>
            <w:tcBorders>
              <w:top w:val="nil"/>
              <w:left w:val="single" w:sz="4" w:space="0" w:color="auto"/>
              <w:bottom w:val="single" w:sz="4" w:space="0" w:color="auto"/>
              <w:right w:val="single" w:sz="4" w:space="0" w:color="auto"/>
            </w:tcBorders>
            <w:shd w:val="clear" w:color="auto" w:fill="auto"/>
            <w:vAlign w:val="center"/>
            <w:hideMark/>
          </w:tcPr>
          <w:p w14:paraId="60FCDF69" w14:textId="77777777" w:rsidR="003915EA" w:rsidRPr="003915EA" w:rsidRDefault="003915EA" w:rsidP="003915EA">
            <w:pPr>
              <w:widowControl w:val="0"/>
              <w:jc w:val="both"/>
              <w:rPr>
                <w:rFonts w:asciiTheme="majorHAnsi" w:eastAsia="Times New Roman" w:hAnsiTheme="majorHAnsi" w:cs="Times New Roman"/>
                <w:color w:val="000000"/>
                <w:lang w:eastAsia="it-IT"/>
              </w:rPr>
            </w:pPr>
            <w:r w:rsidRPr="003915EA">
              <w:rPr>
                <w:rFonts w:asciiTheme="majorHAnsi" w:eastAsia="MS Mincho" w:hAnsiTheme="majorHAnsi" w:cs="Times New Roman"/>
                <w:color w:val="000000"/>
                <w:lang w:eastAsia="it-IT"/>
              </w:rPr>
              <w:t>Rafforzamento del sostegno alla ricerca attraverso il potenziamento dell'attività di supporto</w:t>
            </w:r>
          </w:p>
        </w:tc>
      </w:tr>
      <w:tr w:rsidR="003915EA" w:rsidRPr="003915EA" w14:paraId="6CFCA7F3"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6C9E592C"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11CFD3CA"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4A8BD089"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33C3FEA1"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010C28F4"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6B67F06F" w14:textId="77777777" w:rsidTr="00B77E93">
        <w:trPr>
          <w:trHeight w:val="300"/>
        </w:trPr>
        <w:tc>
          <w:tcPr>
            <w:tcW w:w="4080" w:type="dxa"/>
            <w:vMerge w:val="restart"/>
            <w:tcBorders>
              <w:top w:val="nil"/>
              <w:left w:val="single" w:sz="4" w:space="0" w:color="auto"/>
              <w:bottom w:val="single" w:sz="4" w:space="0" w:color="auto"/>
              <w:right w:val="single" w:sz="4" w:space="0" w:color="auto"/>
            </w:tcBorders>
            <w:shd w:val="clear" w:color="auto" w:fill="auto"/>
            <w:vAlign w:val="center"/>
            <w:hideMark/>
          </w:tcPr>
          <w:p w14:paraId="70CC04F0"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4 Servizi agli studenti</w:t>
            </w:r>
          </w:p>
        </w:tc>
        <w:tc>
          <w:tcPr>
            <w:tcW w:w="5240" w:type="dxa"/>
            <w:vMerge w:val="restart"/>
            <w:tcBorders>
              <w:top w:val="nil"/>
              <w:left w:val="single" w:sz="4" w:space="0" w:color="auto"/>
              <w:bottom w:val="single" w:sz="4" w:space="0" w:color="auto"/>
              <w:right w:val="single" w:sz="4" w:space="0" w:color="auto"/>
            </w:tcBorders>
            <w:shd w:val="clear" w:color="auto" w:fill="auto"/>
            <w:vAlign w:val="center"/>
            <w:hideMark/>
          </w:tcPr>
          <w:p w14:paraId="5DE66971" w14:textId="77777777" w:rsidR="003915EA" w:rsidRPr="003915EA" w:rsidRDefault="003915EA" w:rsidP="003915EA">
            <w:pPr>
              <w:widowControl w:val="0"/>
              <w:jc w:val="both"/>
              <w:rPr>
                <w:rFonts w:asciiTheme="majorHAnsi" w:eastAsia="Times New Roman" w:hAnsiTheme="majorHAnsi" w:cs="Times New Roman"/>
                <w:color w:val="000000"/>
                <w:lang w:eastAsia="it-IT"/>
              </w:rPr>
            </w:pPr>
            <w:r w:rsidRPr="003915EA">
              <w:rPr>
                <w:rFonts w:asciiTheme="majorHAnsi" w:eastAsia="MS Mincho" w:hAnsiTheme="majorHAnsi" w:cs="Times New Roman"/>
                <w:color w:val="000000"/>
                <w:lang w:eastAsia="it-IT"/>
              </w:rPr>
              <w:t>Potenziamento delle iniziative di orientamento e delle attività di sostegno agli studenti per aumentare il livello di soddisfazione e sostenere il numero degli iscritti</w:t>
            </w:r>
          </w:p>
        </w:tc>
      </w:tr>
      <w:tr w:rsidR="003915EA" w:rsidRPr="003915EA" w14:paraId="541DA7F2"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0D7FD11B"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7B85B92B"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1704DC8C"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10C0DC8A"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51D943A4"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10E68AFC" w14:textId="77777777" w:rsidTr="00B77E93">
        <w:trPr>
          <w:trHeight w:val="600"/>
        </w:trPr>
        <w:tc>
          <w:tcPr>
            <w:tcW w:w="4080" w:type="dxa"/>
            <w:vMerge/>
            <w:tcBorders>
              <w:top w:val="nil"/>
              <w:left w:val="single" w:sz="4" w:space="0" w:color="auto"/>
              <w:bottom w:val="single" w:sz="4" w:space="0" w:color="auto"/>
              <w:right w:val="single" w:sz="4" w:space="0" w:color="auto"/>
            </w:tcBorders>
            <w:vAlign w:val="center"/>
            <w:hideMark/>
          </w:tcPr>
          <w:p w14:paraId="308DA4E7"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44FBF4AE"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6A91D86D" w14:textId="77777777" w:rsidTr="00B77E93">
        <w:trPr>
          <w:trHeight w:val="300"/>
        </w:trPr>
        <w:tc>
          <w:tcPr>
            <w:tcW w:w="4080" w:type="dxa"/>
            <w:vMerge w:val="restart"/>
            <w:tcBorders>
              <w:top w:val="nil"/>
              <w:left w:val="single" w:sz="4" w:space="0" w:color="auto"/>
              <w:bottom w:val="single" w:sz="4" w:space="0" w:color="auto"/>
              <w:right w:val="single" w:sz="4" w:space="0" w:color="auto"/>
            </w:tcBorders>
            <w:shd w:val="clear" w:color="auto" w:fill="auto"/>
            <w:vAlign w:val="center"/>
            <w:hideMark/>
          </w:tcPr>
          <w:p w14:paraId="776E9BDE"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5 Internazionalizzazione</w:t>
            </w:r>
          </w:p>
        </w:tc>
        <w:tc>
          <w:tcPr>
            <w:tcW w:w="5240" w:type="dxa"/>
            <w:vMerge w:val="restart"/>
            <w:tcBorders>
              <w:top w:val="nil"/>
              <w:left w:val="single" w:sz="4" w:space="0" w:color="auto"/>
              <w:bottom w:val="single" w:sz="4" w:space="0" w:color="auto"/>
              <w:right w:val="single" w:sz="4" w:space="0" w:color="auto"/>
            </w:tcBorders>
            <w:shd w:val="clear" w:color="auto" w:fill="auto"/>
            <w:vAlign w:val="center"/>
            <w:hideMark/>
          </w:tcPr>
          <w:p w14:paraId="695E87EF" w14:textId="77777777" w:rsidR="003915EA" w:rsidRPr="003915EA" w:rsidRDefault="003915EA" w:rsidP="003915EA">
            <w:pPr>
              <w:widowControl w:val="0"/>
              <w:jc w:val="both"/>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Potenziamento degli scambi internazionali di studenti, docenti e personale tecnico-amministrativo</w:t>
            </w:r>
          </w:p>
        </w:tc>
      </w:tr>
      <w:tr w:rsidR="003915EA" w:rsidRPr="003915EA" w14:paraId="6E61F614"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7828D06B"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50D09E9E"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69E27DB7" w14:textId="77777777" w:rsidTr="00B77E93">
        <w:trPr>
          <w:trHeight w:val="300"/>
        </w:trPr>
        <w:tc>
          <w:tcPr>
            <w:tcW w:w="4080" w:type="dxa"/>
            <w:vMerge w:val="restart"/>
            <w:tcBorders>
              <w:top w:val="nil"/>
              <w:left w:val="single" w:sz="4" w:space="0" w:color="auto"/>
              <w:bottom w:val="single" w:sz="4" w:space="0" w:color="auto"/>
              <w:right w:val="single" w:sz="4" w:space="0" w:color="auto"/>
            </w:tcBorders>
            <w:shd w:val="clear" w:color="auto" w:fill="auto"/>
            <w:vAlign w:val="center"/>
            <w:hideMark/>
          </w:tcPr>
          <w:p w14:paraId="3F2A3F92"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6 Rapporti con il Territorio</w:t>
            </w:r>
          </w:p>
        </w:tc>
        <w:tc>
          <w:tcPr>
            <w:tcW w:w="5240" w:type="dxa"/>
            <w:vMerge w:val="restart"/>
            <w:tcBorders>
              <w:top w:val="nil"/>
              <w:left w:val="single" w:sz="4" w:space="0" w:color="auto"/>
              <w:bottom w:val="single" w:sz="4" w:space="0" w:color="auto"/>
              <w:right w:val="single" w:sz="4" w:space="0" w:color="auto"/>
            </w:tcBorders>
            <w:shd w:val="clear" w:color="auto" w:fill="auto"/>
            <w:vAlign w:val="center"/>
            <w:hideMark/>
          </w:tcPr>
          <w:p w14:paraId="52D5A9DE" w14:textId="77777777" w:rsidR="003915EA" w:rsidRPr="003915EA" w:rsidRDefault="003915EA" w:rsidP="003915EA">
            <w:pPr>
              <w:widowControl w:val="0"/>
              <w:jc w:val="both"/>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Potenziamento e sistematizzazione delle attività di relazione con i soggetti istituzionali del territorio del Piemonte Orientale</w:t>
            </w:r>
          </w:p>
        </w:tc>
      </w:tr>
      <w:tr w:rsidR="003915EA" w:rsidRPr="003915EA" w14:paraId="1C66556E"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30FDCE0B"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13D63971"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747AA38E"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1CE82B57"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11D35BEF"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2FD01FFA"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1FE18695"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29F4CFAE"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61B2B3A6" w14:textId="77777777" w:rsidTr="00B77E93">
        <w:trPr>
          <w:trHeight w:val="300"/>
        </w:trPr>
        <w:tc>
          <w:tcPr>
            <w:tcW w:w="4080" w:type="dxa"/>
            <w:vMerge w:val="restart"/>
            <w:tcBorders>
              <w:top w:val="nil"/>
              <w:left w:val="single" w:sz="4" w:space="0" w:color="auto"/>
              <w:bottom w:val="single" w:sz="4" w:space="0" w:color="auto"/>
              <w:right w:val="single" w:sz="4" w:space="0" w:color="auto"/>
            </w:tcBorders>
            <w:shd w:val="clear" w:color="auto" w:fill="auto"/>
            <w:vAlign w:val="center"/>
            <w:hideMark/>
          </w:tcPr>
          <w:p w14:paraId="5E678486"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7 Amministrazione</w:t>
            </w:r>
          </w:p>
        </w:tc>
        <w:tc>
          <w:tcPr>
            <w:tcW w:w="5240" w:type="dxa"/>
            <w:vMerge w:val="restart"/>
            <w:tcBorders>
              <w:top w:val="nil"/>
              <w:left w:val="single" w:sz="4" w:space="0" w:color="auto"/>
              <w:bottom w:val="single" w:sz="4" w:space="0" w:color="auto"/>
              <w:right w:val="single" w:sz="4" w:space="0" w:color="auto"/>
            </w:tcBorders>
            <w:shd w:val="clear" w:color="auto" w:fill="auto"/>
            <w:vAlign w:val="center"/>
            <w:hideMark/>
          </w:tcPr>
          <w:p w14:paraId="4453E631" w14:textId="77777777" w:rsidR="003915EA" w:rsidRPr="003915EA" w:rsidRDefault="003915EA" w:rsidP="003915EA">
            <w:pPr>
              <w:widowControl w:val="0"/>
              <w:jc w:val="both"/>
              <w:rPr>
                <w:rFonts w:asciiTheme="majorHAnsi" w:eastAsia="Times New Roman" w:hAnsiTheme="majorHAnsi" w:cs="Times New Roman"/>
                <w:color w:val="000000"/>
                <w:lang w:eastAsia="it-IT"/>
              </w:rPr>
            </w:pPr>
            <w:r w:rsidRPr="003915EA">
              <w:rPr>
                <w:rFonts w:asciiTheme="majorHAnsi" w:eastAsia="MS Mincho" w:hAnsiTheme="majorHAnsi" w:cs="Times New Roman"/>
                <w:color w:val="000000"/>
                <w:lang w:eastAsia="it-IT"/>
              </w:rPr>
              <w:t>Miglioramento dell'efficacia e dell'efficienza del sistema amministrativo attraverso l’attuazione del nuovo disegno organizzativo, l'incremento del grado di motivazione, il coinvolgimento del personale e lo sviluppo dell'I.C.T.</w:t>
            </w:r>
          </w:p>
        </w:tc>
      </w:tr>
      <w:tr w:rsidR="003915EA" w:rsidRPr="003915EA" w14:paraId="78DCF95C"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1FA2DCF2"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4602EA22"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453BC66B"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5057248C"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3A21FEE1"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1C7C530F" w14:textId="77777777" w:rsidTr="00B77E93">
        <w:trPr>
          <w:trHeight w:val="450"/>
        </w:trPr>
        <w:tc>
          <w:tcPr>
            <w:tcW w:w="4080" w:type="dxa"/>
            <w:vMerge/>
            <w:tcBorders>
              <w:top w:val="nil"/>
              <w:left w:val="single" w:sz="4" w:space="0" w:color="auto"/>
              <w:bottom w:val="single" w:sz="4" w:space="0" w:color="auto"/>
              <w:right w:val="single" w:sz="4" w:space="0" w:color="auto"/>
            </w:tcBorders>
            <w:vAlign w:val="center"/>
            <w:hideMark/>
          </w:tcPr>
          <w:p w14:paraId="2137D80E"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76685B1D"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526DDC38" w14:textId="77777777" w:rsidTr="00B77E93">
        <w:trPr>
          <w:trHeight w:val="300"/>
        </w:trPr>
        <w:tc>
          <w:tcPr>
            <w:tcW w:w="4080" w:type="dxa"/>
            <w:vMerge w:val="restart"/>
            <w:tcBorders>
              <w:top w:val="nil"/>
              <w:left w:val="single" w:sz="4" w:space="0" w:color="auto"/>
              <w:bottom w:val="single" w:sz="4" w:space="0" w:color="auto"/>
              <w:right w:val="single" w:sz="4" w:space="0" w:color="auto"/>
            </w:tcBorders>
            <w:shd w:val="clear" w:color="auto" w:fill="auto"/>
            <w:vAlign w:val="center"/>
            <w:hideMark/>
          </w:tcPr>
          <w:p w14:paraId="688B3319"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8 Finanza</w:t>
            </w:r>
          </w:p>
        </w:tc>
        <w:tc>
          <w:tcPr>
            <w:tcW w:w="5240" w:type="dxa"/>
            <w:vMerge w:val="restart"/>
            <w:tcBorders>
              <w:top w:val="nil"/>
              <w:left w:val="single" w:sz="4" w:space="0" w:color="auto"/>
              <w:bottom w:val="single" w:sz="4" w:space="0" w:color="auto"/>
              <w:right w:val="single" w:sz="4" w:space="0" w:color="auto"/>
            </w:tcBorders>
            <w:shd w:val="clear" w:color="auto" w:fill="auto"/>
            <w:vAlign w:val="center"/>
            <w:hideMark/>
          </w:tcPr>
          <w:p w14:paraId="3F343F51" w14:textId="77777777" w:rsidR="003915EA" w:rsidRPr="003915EA" w:rsidRDefault="003915EA" w:rsidP="003915EA">
            <w:pPr>
              <w:widowControl w:val="0"/>
              <w:jc w:val="both"/>
              <w:rPr>
                <w:rFonts w:asciiTheme="majorHAnsi" w:eastAsia="Times New Roman" w:hAnsiTheme="majorHAnsi" w:cs="Times New Roman"/>
                <w:color w:val="000000"/>
                <w:lang w:eastAsia="it-IT"/>
              </w:rPr>
            </w:pPr>
            <w:r w:rsidRPr="003915EA">
              <w:rPr>
                <w:rFonts w:asciiTheme="majorHAnsi" w:eastAsia="MS Mincho" w:hAnsiTheme="majorHAnsi" w:cs="Times New Roman"/>
                <w:color w:val="000000"/>
                <w:lang w:eastAsia="it-IT"/>
              </w:rPr>
              <w:t>Tutela dell’equilibrio finanziario</w:t>
            </w:r>
          </w:p>
        </w:tc>
      </w:tr>
      <w:tr w:rsidR="003915EA" w:rsidRPr="003915EA" w14:paraId="1F7AD1FB" w14:textId="77777777" w:rsidTr="00B77E93">
        <w:trPr>
          <w:trHeight w:val="300"/>
        </w:trPr>
        <w:tc>
          <w:tcPr>
            <w:tcW w:w="4080" w:type="dxa"/>
            <w:vMerge/>
            <w:tcBorders>
              <w:top w:val="nil"/>
              <w:left w:val="single" w:sz="4" w:space="0" w:color="auto"/>
              <w:bottom w:val="single" w:sz="4" w:space="0" w:color="auto"/>
              <w:right w:val="single" w:sz="4" w:space="0" w:color="auto"/>
            </w:tcBorders>
            <w:vAlign w:val="center"/>
            <w:hideMark/>
          </w:tcPr>
          <w:p w14:paraId="5BA6295B"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vMerge/>
            <w:tcBorders>
              <w:top w:val="nil"/>
              <w:left w:val="single" w:sz="4" w:space="0" w:color="auto"/>
              <w:bottom w:val="single" w:sz="4" w:space="0" w:color="auto"/>
              <w:right w:val="single" w:sz="4" w:space="0" w:color="auto"/>
            </w:tcBorders>
            <w:vAlign w:val="center"/>
            <w:hideMark/>
          </w:tcPr>
          <w:p w14:paraId="108D802C" w14:textId="77777777" w:rsidR="003915EA" w:rsidRPr="003915EA" w:rsidRDefault="003915EA" w:rsidP="003915EA">
            <w:pPr>
              <w:widowControl w:val="0"/>
              <w:jc w:val="both"/>
              <w:rPr>
                <w:rFonts w:asciiTheme="majorHAnsi" w:eastAsia="Times New Roman" w:hAnsiTheme="majorHAnsi" w:cs="Times New Roman"/>
                <w:color w:val="000000"/>
                <w:lang w:eastAsia="it-IT"/>
              </w:rPr>
            </w:pPr>
          </w:p>
        </w:tc>
      </w:tr>
      <w:tr w:rsidR="003915EA" w:rsidRPr="003915EA" w14:paraId="3BB8A68C" w14:textId="77777777" w:rsidTr="00B77E93">
        <w:trPr>
          <w:trHeight w:val="630"/>
        </w:trPr>
        <w:tc>
          <w:tcPr>
            <w:tcW w:w="4080" w:type="dxa"/>
            <w:vMerge w:val="restart"/>
            <w:tcBorders>
              <w:top w:val="nil"/>
              <w:left w:val="single" w:sz="4" w:space="0" w:color="auto"/>
              <w:bottom w:val="single" w:sz="4" w:space="0" w:color="auto"/>
              <w:right w:val="single" w:sz="4" w:space="0" w:color="auto"/>
            </w:tcBorders>
            <w:shd w:val="clear" w:color="auto" w:fill="auto"/>
            <w:vAlign w:val="center"/>
            <w:hideMark/>
          </w:tcPr>
          <w:p w14:paraId="45D6544A"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9 Anticorruzione</w:t>
            </w:r>
          </w:p>
        </w:tc>
        <w:tc>
          <w:tcPr>
            <w:tcW w:w="5240" w:type="dxa"/>
            <w:tcBorders>
              <w:top w:val="nil"/>
              <w:left w:val="nil"/>
              <w:bottom w:val="nil"/>
              <w:right w:val="single" w:sz="4" w:space="0" w:color="auto"/>
            </w:tcBorders>
            <w:shd w:val="clear" w:color="auto" w:fill="auto"/>
            <w:vAlign w:val="center"/>
            <w:hideMark/>
          </w:tcPr>
          <w:p w14:paraId="4A6C6702" w14:textId="77777777" w:rsidR="003915EA" w:rsidRPr="003915EA" w:rsidRDefault="003915EA" w:rsidP="003915EA">
            <w:pPr>
              <w:widowControl w:val="0"/>
              <w:jc w:val="both"/>
              <w:rPr>
                <w:rFonts w:asciiTheme="majorHAnsi" w:eastAsia="Times New Roman" w:hAnsiTheme="majorHAnsi" w:cs="Times New Roman"/>
                <w:color w:val="000000"/>
                <w:lang w:eastAsia="it-IT"/>
              </w:rPr>
            </w:pPr>
            <w:r w:rsidRPr="003915EA">
              <w:rPr>
                <w:rFonts w:asciiTheme="majorHAnsi" w:eastAsia="MS Mincho" w:hAnsiTheme="majorHAnsi" w:cs="Times New Roman"/>
                <w:color w:val="000000"/>
                <w:lang w:eastAsia="it-IT"/>
              </w:rPr>
              <w:t>Ridurre il rischio che si manifestino casi di corruzione.</w:t>
            </w:r>
          </w:p>
        </w:tc>
      </w:tr>
      <w:tr w:rsidR="003915EA" w:rsidRPr="003915EA" w14:paraId="147C1436" w14:textId="77777777" w:rsidTr="00B77E93">
        <w:trPr>
          <w:trHeight w:val="630"/>
        </w:trPr>
        <w:tc>
          <w:tcPr>
            <w:tcW w:w="4080" w:type="dxa"/>
            <w:vMerge/>
            <w:tcBorders>
              <w:top w:val="nil"/>
              <w:left w:val="single" w:sz="4" w:space="0" w:color="auto"/>
              <w:bottom w:val="single" w:sz="4" w:space="0" w:color="auto"/>
              <w:right w:val="single" w:sz="4" w:space="0" w:color="auto"/>
            </w:tcBorders>
            <w:vAlign w:val="center"/>
            <w:hideMark/>
          </w:tcPr>
          <w:p w14:paraId="35DA1523"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tcBorders>
              <w:top w:val="nil"/>
              <w:left w:val="nil"/>
              <w:bottom w:val="nil"/>
              <w:right w:val="single" w:sz="4" w:space="0" w:color="auto"/>
            </w:tcBorders>
            <w:shd w:val="clear" w:color="auto" w:fill="auto"/>
            <w:vAlign w:val="center"/>
            <w:hideMark/>
          </w:tcPr>
          <w:p w14:paraId="0A69B61C" w14:textId="77777777" w:rsidR="003915EA" w:rsidRPr="003915EA" w:rsidRDefault="003915EA" w:rsidP="003915EA">
            <w:pPr>
              <w:widowControl w:val="0"/>
              <w:jc w:val="both"/>
              <w:rPr>
                <w:rFonts w:asciiTheme="majorHAnsi" w:eastAsia="Times New Roman" w:hAnsiTheme="majorHAnsi" w:cs="Times New Roman"/>
                <w:color w:val="000000"/>
                <w:lang w:eastAsia="it-IT"/>
              </w:rPr>
            </w:pPr>
            <w:r w:rsidRPr="003915EA">
              <w:rPr>
                <w:rFonts w:asciiTheme="majorHAnsi" w:eastAsia="MS Mincho" w:hAnsiTheme="majorHAnsi" w:cs="Times New Roman"/>
                <w:color w:val="000000"/>
                <w:lang w:eastAsia="it-IT"/>
              </w:rPr>
              <w:t>Aumentare la capacità di scoprire casi di corruzione.</w:t>
            </w:r>
          </w:p>
        </w:tc>
      </w:tr>
      <w:tr w:rsidR="003915EA" w:rsidRPr="003915EA" w14:paraId="42263ACE" w14:textId="77777777" w:rsidTr="00B77E93">
        <w:trPr>
          <w:trHeight w:val="315"/>
        </w:trPr>
        <w:tc>
          <w:tcPr>
            <w:tcW w:w="4080" w:type="dxa"/>
            <w:vMerge/>
            <w:tcBorders>
              <w:top w:val="nil"/>
              <w:left w:val="single" w:sz="4" w:space="0" w:color="auto"/>
              <w:bottom w:val="single" w:sz="4" w:space="0" w:color="auto"/>
              <w:right w:val="single" w:sz="4" w:space="0" w:color="auto"/>
            </w:tcBorders>
            <w:vAlign w:val="center"/>
            <w:hideMark/>
          </w:tcPr>
          <w:p w14:paraId="77200C64" w14:textId="77777777" w:rsidR="003915EA" w:rsidRPr="003915EA" w:rsidRDefault="003915EA" w:rsidP="003915EA">
            <w:pPr>
              <w:widowControl w:val="0"/>
              <w:jc w:val="both"/>
              <w:rPr>
                <w:rFonts w:asciiTheme="majorHAnsi" w:eastAsia="Times New Roman" w:hAnsiTheme="majorHAnsi" w:cs="Times New Roman"/>
                <w:b/>
                <w:bCs/>
                <w:color w:val="000000"/>
                <w:lang w:eastAsia="it-IT"/>
              </w:rPr>
            </w:pPr>
          </w:p>
        </w:tc>
        <w:tc>
          <w:tcPr>
            <w:tcW w:w="5240" w:type="dxa"/>
            <w:tcBorders>
              <w:top w:val="nil"/>
              <w:left w:val="nil"/>
              <w:bottom w:val="single" w:sz="4" w:space="0" w:color="auto"/>
              <w:right w:val="single" w:sz="4" w:space="0" w:color="auto"/>
            </w:tcBorders>
            <w:shd w:val="clear" w:color="auto" w:fill="auto"/>
            <w:vAlign w:val="center"/>
            <w:hideMark/>
          </w:tcPr>
          <w:p w14:paraId="2388620C" w14:textId="77777777" w:rsidR="003915EA" w:rsidRPr="003915EA" w:rsidRDefault="003915EA" w:rsidP="003915EA">
            <w:pPr>
              <w:widowControl w:val="0"/>
              <w:jc w:val="both"/>
              <w:rPr>
                <w:rFonts w:asciiTheme="majorHAnsi" w:eastAsia="Times New Roman" w:hAnsiTheme="majorHAnsi" w:cs="Times New Roman"/>
                <w:color w:val="000000"/>
                <w:lang w:eastAsia="it-IT"/>
              </w:rPr>
            </w:pPr>
            <w:r w:rsidRPr="003915EA">
              <w:rPr>
                <w:rFonts w:asciiTheme="majorHAnsi" w:eastAsia="MS Mincho" w:hAnsiTheme="majorHAnsi" w:cs="Times New Roman"/>
                <w:color w:val="000000"/>
                <w:lang w:eastAsia="it-IT"/>
              </w:rPr>
              <w:t>Creare un contesto sfavorevole alla corruzione</w:t>
            </w:r>
          </w:p>
        </w:tc>
      </w:tr>
    </w:tbl>
    <w:p w14:paraId="4FAABF83" w14:textId="77777777" w:rsidR="003915EA" w:rsidRPr="003915EA" w:rsidRDefault="003915EA" w:rsidP="003915EA">
      <w:pPr>
        <w:widowControl w:val="0"/>
        <w:suppressAutoHyphens/>
        <w:jc w:val="both"/>
        <w:rPr>
          <w:rFonts w:asciiTheme="majorHAnsi" w:eastAsia="Times New Roman" w:hAnsiTheme="majorHAnsi" w:cs="Times New Roman"/>
          <w:b/>
          <w:lang w:eastAsia="ar-SA"/>
        </w:rPr>
      </w:pPr>
    </w:p>
    <w:p w14:paraId="6481D3CA" w14:textId="77777777" w:rsidR="003915EA" w:rsidRPr="003915EA" w:rsidRDefault="003915EA" w:rsidP="003915EA">
      <w:pPr>
        <w:widowControl w:val="0"/>
        <w:suppressAutoHyphens/>
        <w:jc w:val="both"/>
        <w:rPr>
          <w:rFonts w:asciiTheme="majorHAnsi" w:eastAsia="Times New Roman" w:hAnsiTheme="majorHAnsi" w:cs="Times New Roman"/>
          <w:b/>
          <w:lang w:eastAsia="ar-SA"/>
        </w:rPr>
      </w:pPr>
    </w:p>
    <w:p w14:paraId="63A6C5FF" w14:textId="77777777" w:rsidR="003915EA" w:rsidRPr="003915EA" w:rsidRDefault="003915EA" w:rsidP="003915EA">
      <w:pPr>
        <w:widowControl w:val="0"/>
        <w:suppressAutoHyphens/>
        <w:ind w:left="567"/>
        <w:jc w:val="both"/>
        <w:rPr>
          <w:rFonts w:asciiTheme="majorHAnsi" w:eastAsia="Times New Roman" w:hAnsiTheme="majorHAnsi" w:cs="Times New Roman"/>
          <w:b/>
          <w:iCs/>
          <w:color w:val="548DD4"/>
          <w:lang w:eastAsia="ar-SA"/>
        </w:rPr>
      </w:pPr>
      <w:r w:rsidRPr="003915EA">
        <w:rPr>
          <w:rFonts w:asciiTheme="majorHAnsi" w:eastAsia="Times New Roman" w:hAnsiTheme="majorHAnsi" w:cs="Times New Roman"/>
          <w:b/>
          <w:iCs/>
          <w:color w:val="548DD4"/>
          <w:lang w:eastAsia="ar-SA"/>
        </w:rPr>
        <w:t>Progetti strategici</w:t>
      </w:r>
    </w:p>
    <w:p w14:paraId="1006AAC5" w14:textId="77777777" w:rsidR="003915EA" w:rsidRPr="003915EA" w:rsidRDefault="003915EA" w:rsidP="003915EA">
      <w:pPr>
        <w:widowControl w:val="0"/>
        <w:jc w:val="both"/>
        <w:rPr>
          <w:rFonts w:asciiTheme="majorHAnsi" w:eastAsia="Times New Roman" w:hAnsiTheme="majorHAnsi" w:cs="Times New Roman"/>
          <w:lang w:eastAsia="it-IT"/>
        </w:rPr>
      </w:pPr>
      <w:r w:rsidRPr="003915EA">
        <w:rPr>
          <w:rFonts w:asciiTheme="majorHAnsi" w:eastAsia="Times New Roman" w:hAnsiTheme="majorHAnsi" w:cs="Times New Roman"/>
          <w:lang w:eastAsia="it-IT"/>
        </w:rPr>
        <w:t>A supporto degli indirizzi indicati per l’Ateneo e nella prospettiva di irrobustire strutturalmente la qualità e l’efficienza dell’apparato amministrativo verranno proseguiti e/o attivati nel 2016 i seguenti progetti strategici:</w:t>
      </w:r>
    </w:p>
    <w:p w14:paraId="6AD206F4" w14:textId="77777777" w:rsidR="003915EA" w:rsidRPr="003915EA" w:rsidRDefault="003915EA" w:rsidP="003915EA">
      <w:pPr>
        <w:widowControl w:val="0"/>
        <w:contextualSpacing/>
        <w:jc w:val="both"/>
        <w:rPr>
          <w:rFonts w:asciiTheme="majorHAnsi" w:eastAsia="Times New Roman" w:hAnsiTheme="majorHAnsi" w:cs="Times New Roman"/>
          <w:lang w:eastAsia="it-IT"/>
        </w:rPr>
      </w:pPr>
    </w:p>
    <w:p w14:paraId="1661B21C" w14:textId="77777777" w:rsidR="003915EA" w:rsidRPr="003915EA" w:rsidRDefault="003915EA" w:rsidP="003915EA">
      <w:pPr>
        <w:widowControl w:val="0"/>
        <w:numPr>
          <w:ilvl w:val="0"/>
          <w:numId w:val="202"/>
        </w:numPr>
        <w:contextualSpacing/>
        <w:jc w:val="both"/>
        <w:rPr>
          <w:rFonts w:asciiTheme="majorHAnsi" w:eastAsia="Times New Roman" w:hAnsiTheme="majorHAnsi" w:cs="Times New Roman"/>
          <w:lang w:eastAsia="it-IT"/>
        </w:rPr>
      </w:pPr>
      <w:r w:rsidRPr="003915EA">
        <w:rPr>
          <w:rFonts w:asciiTheme="majorHAnsi" w:eastAsia="Times New Roman" w:hAnsiTheme="majorHAnsi" w:cs="Times New Roman"/>
          <w:i/>
          <w:lang w:eastAsia="it-IT"/>
        </w:rPr>
        <w:t xml:space="preserve">Piattaforma della didattica, </w:t>
      </w:r>
      <w:r w:rsidRPr="003915EA">
        <w:rPr>
          <w:rFonts w:asciiTheme="majorHAnsi" w:eastAsia="Times New Roman" w:hAnsiTheme="majorHAnsi" w:cs="Times New Roman"/>
          <w:lang w:eastAsia="it-IT"/>
        </w:rPr>
        <w:t>finalizzato a realizzare un sistema di monitoraggio e controllo di tutte le attività connesse con la programmazione e la erogazione della didattica;</w:t>
      </w:r>
    </w:p>
    <w:p w14:paraId="3CFA8C34" w14:textId="77777777" w:rsidR="003915EA" w:rsidRPr="003915EA" w:rsidRDefault="003915EA" w:rsidP="003915EA">
      <w:pPr>
        <w:widowControl w:val="0"/>
        <w:numPr>
          <w:ilvl w:val="0"/>
          <w:numId w:val="202"/>
        </w:numPr>
        <w:contextualSpacing/>
        <w:jc w:val="both"/>
        <w:rPr>
          <w:rFonts w:asciiTheme="majorHAnsi" w:eastAsia="Times New Roman" w:hAnsiTheme="majorHAnsi" w:cs="Times New Roman"/>
          <w:lang w:eastAsia="it-IT"/>
        </w:rPr>
      </w:pPr>
      <w:r w:rsidRPr="003915EA">
        <w:rPr>
          <w:rFonts w:asciiTheme="majorHAnsi" w:eastAsia="Times New Roman" w:hAnsiTheme="majorHAnsi" w:cs="Times New Roman"/>
          <w:i/>
          <w:lang w:eastAsia="it-IT"/>
        </w:rPr>
        <w:t>ICT,</w:t>
      </w:r>
      <w:r w:rsidRPr="003915EA">
        <w:rPr>
          <w:rFonts w:asciiTheme="majorHAnsi" w:eastAsia="Times New Roman" w:hAnsiTheme="majorHAnsi" w:cs="Times New Roman"/>
          <w:lang w:eastAsia="it-IT"/>
        </w:rPr>
        <w:t xml:space="preserve"> progetto già in corso, finalizzato a ridisegnare l’intera architettura informatica dell’Ateneo in un’ottica di allineamento allo stato dell’arte tecnologico e di una sostanziale integrazione;</w:t>
      </w:r>
    </w:p>
    <w:p w14:paraId="72E16AEC" w14:textId="77777777" w:rsidR="003915EA" w:rsidRPr="003915EA" w:rsidRDefault="003915EA" w:rsidP="003915EA">
      <w:pPr>
        <w:widowControl w:val="0"/>
        <w:numPr>
          <w:ilvl w:val="0"/>
          <w:numId w:val="202"/>
        </w:numPr>
        <w:contextualSpacing/>
        <w:jc w:val="both"/>
        <w:rPr>
          <w:rFonts w:asciiTheme="majorHAnsi" w:eastAsia="Times New Roman" w:hAnsiTheme="majorHAnsi" w:cs="Times New Roman"/>
          <w:lang w:eastAsia="it-IT"/>
        </w:rPr>
      </w:pPr>
      <w:r w:rsidRPr="003915EA">
        <w:rPr>
          <w:rFonts w:asciiTheme="majorHAnsi" w:eastAsia="Times New Roman" w:hAnsiTheme="majorHAnsi" w:cs="Times New Roman"/>
          <w:i/>
          <w:lang w:eastAsia="it-IT"/>
        </w:rPr>
        <w:t>Archivi e protocollo</w:t>
      </w:r>
      <w:r w:rsidRPr="003915EA">
        <w:rPr>
          <w:rFonts w:asciiTheme="majorHAnsi" w:eastAsia="Times New Roman" w:hAnsiTheme="majorHAnsi" w:cs="Times New Roman"/>
          <w:lang w:eastAsia="it-IT"/>
        </w:rPr>
        <w:t>, finalizzato a recuperare un insostenibile ritardo dell’Ateneo e a raggiungere superiori livelli di efficienza nei procedimenti amministrativi;</w:t>
      </w:r>
    </w:p>
    <w:p w14:paraId="4CCFDD3D" w14:textId="77777777" w:rsidR="003915EA" w:rsidRPr="003915EA" w:rsidRDefault="003915EA" w:rsidP="003915EA">
      <w:pPr>
        <w:widowControl w:val="0"/>
        <w:numPr>
          <w:ilvl w:val="0"/>
          <w:numId w:val="202"/>
        </w:numPr>
        <w:contextualSpacing/>
        <w:jc w:val="both"/>
        <w:rPr>
          <w:rFonts w:asciiTheme="majorHAnsi" w:eastAsia="Times New Roman" w:hAnsiTheme="majorHAnsi" w:cs="Times New Roman"/>
          <w:lang w:eastAsia="it-IT"/>
        </w:rPr>
      </w:pPr>
      <w:r w:rsidRPr="003915EA">
        <w:rPr>
          <w:rFonts w:asciiTheme="majorHAnsi" w:eastAsia="Times New Roman" w:hAnsiTheme="majorHAnsi" w:cs="Times New Roman"/>
          <w:i/>
          <w:lang w:eastAsia="it-IT"/>
        </w:rPr>
        <w:t xml:space="preserve">Sistema informativo direzionale, </w:t>
      </w:r>
      <w:r w:rsidRPr="003915EA">
        <w:rPr>
          <w:rFonts w:asciiTheme="majorHAnsi" w:eastAsia="Times New Roman" w:hAnsiTheme="majorHAnsi" w:cs="Times New Roman"/>
          <w:lang w:eastAsia="it-IT"/>
        </w:rPr>
        <w:t>consistente nel fornire periodicamente a tutte le figure con responsabilità di governo (Rettore e Prorettore, Direttori di Dipartimento, Presidenti di Scuole e Corsi di studio, Direzione Generale, Dirigenti) un insieme ordinato di informazioni-chiave sull’andamento della gestione dell’Ateneo;</w:t>
      </w:r>
    </w:p>
    <w:p w14:paraId="5D675097" w14:textId="77777777" w:rsidR="003915EA" w:rsidRPr="003915EA" w:rsidRDefault="003915EA" w:rsidP="003915EA">
      <w:pPr>
        <w:widowControl w:val="0"/>
        <w:numPr>
          <w:ilvl w:val="0"/>
          <w:numId w:val="202"/>
        </w:numPr>
        <w:contextualSpacing/>
        <w:jc w:val="both"/>
        <w:rPr>
          <w:rFonts w:asciiTheme="majorHAnsi" w:eastAsia="Times New Roman" w:hAnsiTheme="majorHAnsi" w:cs="Times New Roman"/>
          <w:lang w:eastAsia="it-IT"/>
        </w:rPr>
      </w:pPr>
      <w:r w:rsidRPr="003915EA">
        <w:rPr>
          <w:rFonts w:asciiTheme="majorHAnsi" w:eastAsia="Times New Roman" w:hAnsiTheme="majorHAnsi" w:cs="Times New Roman"/>
          <w:i/>
          <w:lang w:eastAsia="it-IT"/>
        </w:rPr>
        <w:t xml:space="preserve">Progetto </w:t>
      </w:r>
      <w:proofErr w:type="spellStart"/>
      <w:r w:rsidRPr="003915EA">
        <w:rPr>
          <w:rFonts w:asciiTheme="majorHAnsi" w:eastAsia="Times New Roman" w:hAnsiTheme="majorHAnsi" w:cs="Times New Roman"/>
          <w:i/>
          <w:lang w:eastAsia="it-IT"/>
        </w:rPr>
        <w:t>Fiducia&amp;Welfare</w:t>
      </w:r>
      <w:proofErr w:type="spellEnd"/>
      <w:r w:rsidRPr="003915EA">
        <w:rPr>
          <w:rFonts w:asciiTheme="majorHAnsi" w:eastAsia="Times New Roman" w:hAnsiTheme="majorHAnsi" w:cs="Times New Roman"/>
          <w:lang w:eastAsia="it-IT"/>
        </w:rPr>
        <w:t>, finalizzato a migliorare la qualità del clima interno e la motivazione al lavoro;</w:t>
      </w:r>
    </w:p>
    <w:p w14:paraId="5F8B8C1E" w14:textId="77777777" w:rsidR="003915EA" w:rsidRPr="003915EA" w:rsidRDefault="003915EA" w:rsidP="003915EA">
      <w:pPr>
        <w:widowControl w:val="0"/>
        <w:numPr>
          <w:ilvl w:val="0"/>
          <w:numId w:val="202"/>
        </w:numPr>
        <w:contextualSpacing/>
        <w:jc w:val="both"/>
        <w:rPr>
          <w:rFonts w:asciiTheme="majorHAnsi" w:eastAsia="Times New Roman" w:hAnsiTheme="majorHAnsi" w:cs="Times New Roman"/>
          <w:lang w:eastAsia="it-IT"/>
        </w:rPr>
      </w:pPr>
      <w:r w:rsidRPr="003915EA">
        <w:rPr>
          <w:rFonts w:asciiTheme="majorHAnsi" w:eastAsia="Times New Roman" w:hAnsiTheme="majorHAnsi" w:cs="Times New Roman"/>
          <w:i/>
          <w:lang w:eastAsia="it-IT"/>
        </w:rPr>
        <w:t xml:space="preserve">Riassetto logistico e strutturale </w:t>
      </w:r>
      <w:r w:rsidRPr="003915EA">
        <w:rPr>
          <w:rFonts w:asciiTheme="majorHAnsi" w:eastAsia="Times New Roman" w:hAnsiTheme="majorHAnsi" w:cs="Times New Roman"/>
          <w:lang w:eastAsia="it-IT"/>
        </w:rPr>
        <w:t>delle sedi universitarie di didattica e di ricerca;</w:t>
      </w:r>
    </w:p>
    <w:p w14:paraId="078B3DE2" w14:textId="77777777" w:rsidR="003915EA" w:rsidRPr="003915EA" w:rsidRDefault="003915EA" w:rsidP="003915EA">
      <w:pPr>
        <w:widowControl w:val="0"/>
        <w:numPr>
          <w:ilvl w:val="0"/>
          <w:numId w:val="202"/>
        </w:numPr>
        <w:contextualSpacing/>
        <w:jc w:val="both"/>
        <w:rPr>
          <w:rFonts w:asciiTheme="majorHAnsi" w:eastAsia="Times New Roman" w:hAnsiTheme="majorHAnsi" w:cs="Times New Roman"/>
          <w:lang w:eastAsia="it-IT"/>
        </w:rPr>
      </w:pPr>
      <w:r w:rsidRPr="003915EA">
        <w:rPr>
          <w:rFonts w:asciiTheme="majorHAnsi" w:eastAsia="Times New Roman" w:hAnsiTheme="majorHAnsi" w:cs="Times New Roman"/>
          <w:i/>
          <w:lang w:eastAsia="it-IT"/>
        </w:rPr>
        <w:t>Centro delle Malattie Autoimmuni</w:t>
      </w:r>
      <w:r w:rsidRPr="003915EA">
        <w:rPr>
          <w:rFonts w:asciiTheme="majorHAnsi" w:eastAsia="Times New Roman" w:hAnsiTheme="majorHAnsi" w:cs="Times New Roman"/>
          <w:lang w:eastAsia="it-IT"/>
        </w:rPr>
        <w:t>, consistente nel supportare l’avvio e la progressiva messa a regime del Centro nella nuova sede in corso di completamento a Novara;</w:t>
      </w:r>
    </w:p>
    <w:p w14:paraId="03D1B88F" w14:textId="77777777" w:rsidR="003915EA" w:rsidRPr="003915EA" w:rsidRDefault="003915EA" w:rsidP="003915EA">
      <w:pPr>
        <w:widowControl w:val="0"/>
        <w:numPr>
          <w:ilvl w:val="0"/>
          <w:numId w:val="202"/>
        </w:numPr>
        <w:contextualSpacing/>
        <w:jc w:val="both"/>
        <w:rPr>
          <w:rFonts w:asciiTheme="majorHAnsi" w:eastAsia="Times New Roman" w:hAnsiTheme="majorHAnsi" w:cs="Times New Roman"/>
          <w:lang w:eastAsia="it-IT"/>
        </w:rPr>
      </w:pPr>
      <w:r w:rsidRPr="003915EA">
        <w:rPr>
          <w:rFonts w:asciiTheme="majorHAnsi" w:eastAsia="Times New Roman" w:hAnsiTheme="majorHAnsi" w:cs="Times New Roman"/>
          <w:i/>
          <w:lang w:eastAsia="it-IT"/>
        </w:rPr>
        <w:t xml:space="preserve">Comunicazione, </w:t>
      </w:r>
      <w:r w:rsidRPr="003915EA">
        <w:rPr>
          <w:rFonts w:asciiTheme="majorHAnsi" w:eastAsia="Times New Roman" w:hAnsiTheme="majorHAnsi" w:cs="Times New Roman"/>
          <w:lang w:eastAsia="it-IT"/>
        </w:rPr>
        <w:t>consistente nel Piano di Comunicazione interna ed esterna, considerate variabili strategiche di Ateneo;</w:t>
      </w:r>
    </w:p>
    <w:p w14:paraId="1FA1F4EE" w14:textId="77777777" w:rsidR="003915EA" w:rsidRPr="003915EA" w:rsidRDefault="003915EA" w:rsidP="003915EA">
      <w:pPr>
        <w:widowControl w:val="0"/>
        <w:numPr>
          <w:ilvl w:val="0"/>
          <w:numId w:val="202"/>
        </w:numPr>
        <w:contextualSpacing/>
        <w:jc w:val="both"/>
        <w:rPr>
          <w:rFonts w:asciiTheme="majorHAnsi" w:eastAsia="Times New Roman" w:hAnsiTheme="majorHAnsi" w:cs="Times New Roman"/>
          <w:lang w:eastAsia="it-IT"/>
        </w:rPr>
      </w:pPr>
      <w:r w:rsidRPr="003915EA">
        <w:rPr>
          <w:rFonts w:asciiTheme="majorHAnsi" w:eastAsia="Times New Roman" w:hAnsiTheme="majorHAnsi" w:cs="Times New Roman"/>
          <w:i/>
          <w:lang w:eastAsia="it-IT"/>
        </w:rPr>
        <w:t>Internazionalizzazione e Alta Formazione;</w:t>
      </w:r>
    </w:p>
    <w:p w14:paraId="233E2408" w14:textId="77777777" w:rsidR="003915EA" w:rsidRPr="003915EA" w:rsidRDefault="003915EA" w:rsidP="003915EA">
      <w:pPr>
        <w:widowControl w:val="0"/>
        <w:numPr>
          <w:ilvl w:val="0"/>
          <w:numId w:val="202"/>
        </w:numPr>
        <w:contextualSpacing/>
        <w:jc w:val="both"/>
        <w:rPr>
          <w:rFonts w:asciiTheme="majorHAnsi" w:eastAsia="Times New Roman" w:hAnsiTheme="majorHAnsi" w:cs="Times New Roman"/>
          <w:lang w:eastAsia="it-IT"/>
        </w:rPr>
      </w:pPr>
      <w:r w:rsidRPr="003915EA">
        <w:rPr>
          <w:rFonts w:asciiTheme="majorHAnsi" w:eastAsia="Times New Roman" w:hAnsiTheme="majorHAnsi" w:cs="Times New Roman"/>
          <w:i/>
          <w:lang w:eastAsia="it-IT"/>
        </w:rPr>
        <w:t>Sviluppo dei Centri Interdipartimentali</w:t>
      </w:r>
      <w:r w:rsidRPr="003915EA">
        <w:rPr>
          <w:rFonts w:asciiTheme="majorHAnsi" w:eastAsia="Times New Roman" w:hAnsiTheme="majorHAnsi" w:cs="Times New Roman"/>
          <w:lang w:eastAsia="it-IT"/>
        </w:rPr>
        <w:t>, consistente nel dotare i Centri interdipartimentali dell’adeguato supporto necessario a permetterne sviluppo e consolidamento.</w:t>
      </w:r>
    </w:p>
    <w:p w14:paraId="21F90B05" w14:textId="77777777" w:rsidR="003915EA" w:rsidRPr="003915EA" w:rsidRDefault="003915EA" w:rsidP="003915EA">
      <w:pPr>
        <w:widowControl w:val="0"/>
        <w:suppressAutoHyphens/>
        <w:jc w:val="both"/>
        <w:rPr>
          <w:rFonts w:asciiTheme="majorHAnsi" w:eastAsia="Times New Roman" w:hAnsiTheme="majorHAnsi" w:cs="Times New Roman"/>
          <w:iCs/>
          <w:lang w:eastAsia="ar-SA"/>
        </w:rPr>
      </w:pPr>
    </w:p>
    <w:p w14:paraId="6A287690" w14:textId="2F012156" w:rsidR="003915EA" w:rsidRPr="003915EA" w:rsidRDefault="003915EA" w:rsidP="003915EA">
      <w:pPr>
        <w:widowControl w:val="0"/>
        <w:suppressAutoHyphens/>
        <w:jc w:val="both"/>
        <w:rPr>
          <w:rFonts w:asciiTheme="majorHAnsi" w:eastAsia="Times New Roman" w:hAnsiTheme="majorHAnsi" w:cs="Times New Roman"/>
          <w:b/>
          <w:iCs/>
          <w:lang w:eastAsia="ar-SA"/>
        </w:rPr>
      </w:pPr>
      <w:r>
        <w:rPr>
          <w:rFonts w:asciiTheme="majorHAnsi" w:eastAsia="MS Mincho" w:hAnsiTheme="majorHAnsi" w:cs="Times New Roman"/>
          <w:b/>
          <w:color w:val="548DD4"/>
          <w:lang w:eastAsia="it-IT"/>
        </w:rPr>
        <w:t>a</w:t>
      </w:r>
      <w:r w:rsidRPr="003915EA">
        <w:rPr>
          <w:rFonts w:asciiTheme="majorHAnsi" w:eastAsia="MS Mincho" w:hAnsiTheme="majorHAnsi" w:cs="Times New Roman"/>
          <w:b/>
          <w:color w:val="548DD4"/>
          <w:lang w:eastAsia="it-IT"/>
        </w:rPr>
        <w:t>)</w:t>
      </w:r>
      <w:r w:rsidRPr="003915EA">
        <w:rPr>
          <w:rFonts w:asciiTheme="majorHAnsi" w:eastAsia="MS Mincho" w:hAnsiTheme="majorHAnsi" w:cs="Times New Roman"/>
          <w:b/>
          <w:color w:val="1F497D"/>
          <w:lang w:eastAsia="it-IT"/>
        </w:rPr>
        <w:t xml:space="preserve"> </w:t>
      </w:r>
      <w:r w:rsidRPr="003915EA">
        <w:rPr>
          <w:rFonts w:asciiTheme="majorHAnsi" w:eastAsia="MS Mincho" w:hAnsiTheme="majorHAnsi" w:cs="Times New Roman"/>
          <w:b/>
          <w:color w:val="548DD4"/>
          <w:lang w:eastAsia="it-IT"/>
        </w:rPr>
        <w:t>La performance organizzativa: ambito di azione della Direzione Generale</w:t>
      </w:r>
    </w:p>
    <w:p w14:paraId="2D59518C" w14:textId="77777777" w:rsidR="003915EA" w:rsidRPr="003915EA" w:rsidRDefault="003915EA" w:rsidP="003915EA">
      <w:pPr>
        <w:widowControl w:val="0"/>
        <w:suppressAutoHyphens/>
        <w:ind w:left="567"/>
        <w:jc w:val="both"/>
        <w:rPr>
          <w:rFonts w:asciiTheme="majorHAnsi" w:eastAsia="Times New Roman" w:hAnsiTheme="majorHAnsi" w:cs="Times New Roman"/>
          <w:b/>
          <w:iCs/>
          <w:lang w:eastAsia="ar-SA"/>
        </w:rPr>
      </w:pPr>
      <w:r w:rsidRPr="003915EA">
        <w:rPr>
          <w:rFonts w:asciiTheme="majorHAnsi" w:eastAsia="Times New Roman" w:hAnsiTheme="majorHAnsi" w:cs="Times New Roman"/>
          <w:b/>
          <w:iCs/>
          <w:lang w:eastAsia="ar-SA"/>
        </w:rPr>
        <w:t xml:space="preserve"> </w:t>
      </w:r>
    </w:p>
    <w:p w14:paraId="28B48390" w14:textId="77777777" w:rsidR="003915EA" w:rsidRDefault="003915EA">
      <w:pPr>
        <w:rPr>
          <w:rFonts w:asciiTheme="majorHAnsi" w:eastAsia="MS Mincho" w:hAnsiTheme="majorHAnsi" w:cs="Times New Roman"/>
          <w:b/>
          <w:u w:val="single"/>
          <w:lang w:eastAsia="it-IT"/>
        </w:rPr>
      </w:pPr>
      <w:r>
        <w:rPr>
          <w:rFonts w:asciiTheme="majorHAnsi" w:eastAsia="MS Mincho" w:hAnsiTheme="majorHAnsi" w:cs="Times New Roman"/>
          <w:b/>
          <w:u w:val="single"/>
          <w:lang w:eastAsia="it-IT"/>
        </w:rPr>
        <w:br w:type="page"/>
      </w:r>
    </w:p>
    <w:p w14:paraId="569A3C87" w14:textId="471C6DFE" w:rsidR="003915EA" w:rsidRPr="003915EA" w:rsidRDefault="003915EA" w:rsidP="003915EA">
      <w:pPr>
        <w:widowControl w:val="0"/>
        <w:jc w:val="both"/>
        <w:rPr>
          <w:rFonts w:asciiTheme="majorHAnsi" w:eastAsia="MS Mincho" w:hAnsiTheme="majorHAnsi" w:cs="Times New Roman"/>
          <w:b/>
          <w:u w:val="single"/>
          <w:lang w:eastAsia="it-IT"/>
        </w:rPr>
      </w:pPr>
      <w:r w:rsidRPr="003915EA">
        <w:rPr>
          <w:rFonts w:asciiTheme="majorHAnsi" w:eastAsia="MS Mincho" w:hAnsiTheme="majorHAnsi" w:cs="Times New Roman"/>
          <w:b/>
          <w:u w:val="single"/>
          <w:lang w:eastAsia="it-IT"/>
        </w:rPr>
        <w:t>MAPPA STRATEGICA 2016</w:t>
      </w:r>
    </w:p>
    <w:p w14:paraId="7610EA9F" w14:textId="77777777" w:rsidR="003915EA" w:rsidRPr="003915EA" w:rsidRDefault="003915EA" w:rsidP="003915EA">
      <w:pPr>
        <w:widowControl w:val="0"/>
        <w:jc w:val="both"/>
        <w:rPr>
          <w:rFonts w:asciiTheme="majorHAnsi" w:eastAsia="MS Mincho" w:hAnsiTheme="majorHAnsi" w:cs="Times New Roman"/>
          <w:lang w:eastAsia="it-IT"/>
        </w:rPr>
      </w:pPr>
    </w:p>
    <w:p w14:paraId="0205BEF7" w14:textId="77777777" w:rsidR="003915EA" w:rsidRPr="003915EA" w:rsidRDefault="003915EA" w:rsidP="003915EA">
      <w:pPr>
        <w:widowControl w:val="0"/>
        <w:jc w:val="center"/>
        <w:rPr>
          <w:rFonts w:asciiTheme="majorHAnsi" w:eastAsia="MS Mincho" w:hAnsiTheme="majorHAnsi" w:cs="Times New Roman"/>
          <w:lang w:eastAsia="it-IT"/>
        </w:rPr>
      </w:pPr>
      <w:r w:rsidRPr="003915EA">
        <w:rPr>
          <w:rFonts w:asciiTheme="majorHAnsi" w:eastAsia="MS Mincho" w:hAnsiTheme="majorHAnsi" w:cs="Times New Roman"/>
          <w:noProof/>
          <w:lang w:eastAsia="it-IT"/>
        </w:rPr>
        <w:drawing>
          <wp:inline distT="0" distB="0" distL="0" distR="0" wp14:anchorId="75BDFFBD" wp14:editId="1508E1A3">
            <wp:extent cx="5753098" cy="4314825"/>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53902" cy="4315428"/>
                    </a:xfrm>
                    <a:prstGeom prst="rect">
                      <a:avLst/>
                    </a:prstGeom>
                  </pic:spPr>
                </pic:pic>
              </a:graphicData>
            </a:graphic>
          </wp:inline>
        </w:drawing>
      </w:r>
    </w:p>
    <w:p w14:paraId="317BBE1B" w14:textId="77777777" w:rsidR="003915EA" w:rsidRPr="003915EA" w:rsidRDefault="003915EA" w:rsidP="003915EA">
      <w:pPr>
        <w:widowControl w:val="0"/>
        <w:jc w:val="both"/>
        <w:rPr>
          <w:rFonts w:asciiTheme="majorHAnsi" w:eastAsia="MS Mincho" w:hAnsiTheme="majorHAnsi" w:cs="Times New Roman"/>
          <w:lang w:eastAsia="it-IT"/>
        </w:rPr>
      </w:pPr>
    </w:p>
    <w:p w14:paraId="7338EA60" w14:textId="77777777" w:rsidR="003915EA" w:rsidRPr="003915EA" w:rsidRDefault="003915EA" w:rsidP="003915EA">
      <w:pPr>
        <w:widowControl w:val="0"/>
        <w:suppressAutoHyphens/>
        <w:jc w:val="both"/>
        <w:rPr>
          <w:rFonts w:asciiTheme="majorHAnsi" w:eastAsia="Times New Roman" w:hAnsiTheme="majorHAnsi" w:cs="Times New Roman"/>
          <w:iCs/>
          <w:lang w:eastAsia="ar-SA"/>
        </w:rPr>
      </w:pPr>
      <w:r w:rsidRPr="003915EA">
        <w:rPr>
          <w:rFonts w:asciiTheme="majorHAnsi" w:eastAsia="Times New Roman" w:hAnsiTheme="majorHAnsi" w:cs="Times New Roman"/>
          <w:iCs/>
          <w:lang w:eastAsia="ar-SA"/>
        </w:rPr>
        <w:t>Con riferimento agli Indirizzi generali indicati per ogni Area Strategica e ai Progetti Strategici di cui sopra, contestualizzati dalla Mappa Strategica 2016, si riportano di seguito gli obiettivi attribuiti al Direttore Generale e al Direttore Generale Vicario e il set di “indicatori di posizionamento” dell’Ateneo. È inoltre evidenziata, con particolare riferimento ai Progetti Strategici, la durata ultrannuale, comunque ricondotta al triennio 2016/2018.</w:t>
      </w:r>
    </w:p>
    <w:p w14:paraId="69844A2D" w14:textId="77777777" w:rsidR="003915EA" w:rsidRPr="003915EA" w:rsidRDefault="003915EA" w:rsidP="003915EA">
      <w:pPr>
        <w:widowControl w:val="0"/>
        <w:suppressAutoHyphens/>
        <w:jc w:val="both"/>
        <w:rPr>
          <w:rFonts w:asciiTheme="majorHAnsi" w:eastAsia="Times New Roman" w:hAnsiTheme="majorHAnsi" w:cs="Times New Roman"/>
          <w:b/>
          <w:bCs/>
          <w:lang w:eastAsia="ar-SA"/>
        </w:rPr>
      </w:pPr>
      <w:r w:rsidRPr="003915EA">
        <w:rPr>
          <w:rFonts w:asciiTheme="majorHAnsi" w:eastAsia="Times New Roman" w:hAnsiTheme="majorHAnsi" w:cs="Times New Roman"/>
          <w:iCs/>
          <w:lang w:eastAsia="ar-SA"/>
        </w:rPr>
        <w:t>Tali obiettivi troveranno in seguito declinazione attraverso la loro assegnazione, opportunamente articolata, ai titolari di settori, uffici e incarichi di responsabilità.</w:t>
      </w:r>
    </w:p>
    <w:p w14:paraId="131E905E" w14:textId="77777777" w:rsidR="003915EA" w:rsidRPr="003915EA" w:rsidRDefault="003915EA" w:rsidP="003915EA">
      <w:pPr>
        <w:widowControl w:val="0"/>
        <w:autoSpaceDE w:val="0"/>
        <w:jc w:val="both"/>
        <w:rPr>
          <w:rFonts w:asciiTheme="majorHAnsi" w:eastAsia="Times New Roman" w:hAnsiTheme="majorHAnsi" w:cs="Times New Roman"/>
          <w:b/>
          <w:bCs/>
          <w:lang w:eastAsia="ar-SA"/>
        </w:rPr>
      </w:pPr>
    </w:p>
    <w:tbl>
      <w:tblPr>
        <w:tblStyle w:val="Grigliatabella60"/>
        <w:tblW w:w="0" w:type="auto"/>
        <w:jc w:val="center"/>
        <w:tblLook w:val="04A0" w:firstRow="1" w:lastRow="0" w:firstColumn="1" w:lastColumn="0" w:noHBand="0" w:noVBand="1"/>
      </w:tblPr>
      <w:tblGrid>
        <w:gridCol w:w="2120"/>
        <w:gridCol w:w="1647"/>
        <w:gridCol w:w="1672"/>
        <w:gridCol w:w="1672"/>
      </w:tblGrid>
      <w:tr w:rsidR="003915EA" w:rsidRPr="003915EA" w14:paraId="0758651D" w14:textId="77777777" w:rsidTr="003915EA">
        <w:trPr>
          <w:jc w:val="center"/>
        </w:trPr>
        <w:tc>
          <w:tcPr>
            <w:tcW w:w="2120" w:type="dxa"/>
          </w:tcPr>
          <w:p w14:paraId="74325C32" w14:textId="77777777" w:rsidR="003915EA" w:rsidRPr="003915EA" w:rsidRDefault="003915EA" w:rsidP="003915EA">
            <w:pPr>
              <w:widowControl w:val="0"/>
              <w:jc w:val="center"/>
              <w:rPr>
                <w:rFonts w:asciiTheme="majorHAnsi" w:eastAsia="MS Mincho" w:hAnsiTheme="majorHAnsi" w:cs="Times New Roman"/>
                <w:b/>
              </w:rPr>
            </w:pPr>
            <w:r w:rsidRPr="003915EA">
              <w:rPr>
                <w:rFonts w:asciiTheme="majorHAnsi" w:eastAsia="MS Mincho" w:hAnsiTheme="majorHAnsi" w:cs="Times New Roman"/>
                <w:b/>
              </w:rPr>
              <w:t>INDICATORE</w:t>
            </w:r>
          </w:p>
        </w:tc>
        <w:tc>
          <w:tcPr>
            <w:tcW w:w="4991" w:type="dxa"/>
            <w:gridSpan w:val="3"/>
          </w:tcPr>
          <w:p w14:paraId="4B07DA8E" w14:textId="77777777" w:rsidR="003915EA" w:rsidRPr="003915EA" w:rsidRDefault="003915EA" w:rsidP="003915EA">
            <w:pPr>
              <w:widowControl w:val="0"/>
              <w:jc w:val="center"/>
              <w:rPr>
                <w:rFonts w:asciiTheme="majorHAnsi" w:eastAsia="MS Mincho" w:hAnsiTheme="majorHAnsi" w:cs="Times New Roman"/>
                <w:b/>
              </w:rPr>
            </w:pPr>
            <w:r w:rsidRPr="003915EA">
              <w:rPr>
                <w:rFonts w:asciiTheme="majorHAnsi" w:eastAsia="MS Mincho" w:hAnsiTheme="majorHAnsi" w:cs="Times New Roman"/>
                <w:b/>
              </w:rPr>
              <w:t>POSIZIONAMENTO</w:t>
            </w:r>
          </w:p>
        </w:tc>
      </w:tr>
      <w:tr w:rsidR="003915EA" w:rsidRPr="003915EA" w14:paraId="3C840C43" w14:textId="77777777" w:rsidTr="003915EA">
        <w:trPr>
          <w:jc w:val="center"/>
        </w:trPr>
        <w:tc>
          <w:tcPr>
            <w:tcW w:w="2120" w:type="dxa"/>
          </w:tcPr>
          <w:p w14:paraId="652BAFBF" w14:textId="77777777" w:rsidR="003915EA" w:rsidRPr="003915EA" w:rsidRDefault="003915EA" w:rsidP="003915EA">
            <w:pPr>
              <w:widowControl w:val="0"/>
              <w:jc w:val="both"/>
              <w:rPr>
                <w:rFonts w:asciiTheme="majorHAnsi" w:eastAsia="MS Mincho" w:hAnsiTheme="majorHAnsi" w:cs="Times New Roman"/>
              </w:rPr>
            </w:pPr>
          </w:p>
        </w:tc>
        <w:tc>
          <w:tcPr>
            <w:tcW w:w="1647" w:type="dxa"/>
          </w:tcPr>
          <w:p w14:paraId="580224A7"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2013</w:t>
            </w:r>
          </w:p>
          <w:p w14:paraId="6544F494"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w:t>
            </w:r>
            <w:proofErr w:type="spellStart"/>
            <w:r w:rsidRPr="003915EA">
              <w:rPr>
                <w:rFonts w:asciiTheme="majorHAnsi" w:eastAsia="MS Mincho" w:hAnsiTheme="majorHAnsi" w:cs="Times New Roman"/>
              </w:rPr>
              <w:t>a.a</w:t>
            </w:r>
            <w:proofErr w:type="spellEnd"/>
            <w:r w:rsidRPr="003915EA">
              <w:rPr>
                <w:rFonts w:asciiTheme="majorHAnsi" w:eastAsia="MS Mincho" w:hAnsiTheme="majorHAnsi" w:cs="Times New Roman"/>
              </w:rPr>
              <w:t>. 13/14)</w:t>
            </w:r>
          </w:p>
        </w:tc>
        <w:tc>
          <w:tcPr>
            <w:tcW w:w="1672" w:type="dxa"/>
          </w:tcPr>
          <w:p w14:paraId="2167D0C5"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2014</w:t>
            </w:r>
          </w:p>
          <w:p w14:paraId="26C0EAD6"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w:t>
            </w:r>
            <w:proofErr w:type="spellStart"/>
            <w:r w:rsidRPr="003915EA">
              <w:rPr>
                <w:rFonts w:asciiTheme="majorHAnsi" w:eastAsia="MS Mincho" w:hAnsiTheme="majorHAnsi" w:cs="Times New Roman"/>
              </w:rPr>
              <w:t>a.a</w:t>
            </w:r>
            <w:proofErr w:type="spellEnd"/>
            <w:r w:rsidRPr="003915EA">
              <w:rPr>
                <w:rFonts w:asciiTheme="majorHAnsi" w:eastAsia="MS Mincho" w:hAnsiTheme="majorHAnsi" w:cs="Times New Roman"/>
              </w:rPr>
              <w:t>. 14/15)</w:t>
            </w:r>
          </w:p>
        </w:tc>
        <w:tc>
          <w:tcPr>
            <w:tcW w:w="1672" w:type="dxa"/>
          </w:tcPr>
          <w:p w14:paraId="51FDE257"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2015</w:t>
            </w:r>
            <w:r w:rsidRPr="003915EA">
              <w:rPr>
                <w:rFonts w:asciiTheme="majorHAnsi" w:eastAsia="MS Mincho" w:hAnsiTheme="majorHAnsi" w:cs="Times New Roman"/>
                <w:vertAlign w:val="superscript"/>
              </w:rPr>
              <w:footnoteReference w:id="1"/>
            </w:r>
          </w:p>
          <w:p w14:paraId="13E11234"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w:t>
            </w:r>
            <w:proofErr w:type="spellStart"/>
            <w:r w:rsidRPr="003915EA">
              <w:rPr>
                <w:rFonts w:asciiTheme="majorHAnsi" w:eastAsia="MS Mincho" w:hAnsiTheme="majorHAnsi" w:cs="Times New Roman"/>
              </w:rPr>
              <w:t>a.a</w:t>
            </w:r>
            <w:proofErr w:type="spellEnd"/>
            <w:r w:rsidRPr="003915EA">
              <w:rPr>
                <w:rFonts w:asciiTheme="majorHAnsi" w:eastAsia="MS Mincho" w:hAnsiTheme="majorHAnsi" w:cs="Times New Roman"/>
              </w:rPr>
              <w:t>. 15/16)</w:t>
            </w:r>
          </w:p>
        </w:tc>
      </w:tr>
      <w:tr w:rsidR="003915EA" w:rsidRPr="003915EA" w14:paraId="1C66532A" w14:textId="77777777" w:rsidTr="003915EA">
        <w:trPr>
          <w:jc w:val="center"/>
        </w:trPr>
        <w:tc>
          <w:tcPr>
            <w:tcW w:w="2120" w:type="dxa"/>
          </w:tcPr>
          <w:p w14:paraId="30D74919" w14:textId="77777777" w:rsidR="003915EA" w:rsidRPr="003915EA" w:rsidRDefault="003915EA" w:rsidP="003915EA">
            <w:pPr>
              <w:widowControl w:val="0"/>
              <w:jc w:val="both"/>
              <w:rPr>
                <w:rFonts w:asciiTheme="majorHAnsi" w:eastAsia="MS Mincho" w:hAnsiTheme="majorHAnsi" w:cs="Times New Roman"/>
              </w:rPr>
            </w:pPr>
            <w:r w:rsidRPr="003915EA">
              <w:rPr>
                <w:rFonts w:asciiTheme="majorHAnsi" w:eastAsia="MS Mincho" w:hAnsiTheme="majorHAnsi" w:cs="Times New Roman"/>
              </w:rPr>
              <w:t>ISCRITTI AL 1° ANNO</w:t>
            </w:r>
          </w:p>
        </w:tc>
        <w:tc>
          <w:tcPr>
            <w:tcW w:w="1647" w:type="dxa"/>
          </w:tcPr>
          <w:p w14:paraId="4E1C06FE"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3.306</w:t>
            </w:r>
          </w:p>
        </w:tc>
        <w:tc>
          <w:tcPr>
            <w:tcW w:w="1672" w:type="dxa"/>
          </w:tcPr>
          <w:p w14:paraId="24451FFB"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3.465</w:t>
            </w:r>
          </w:p>
        </w:tc>
        <w:tc>
          <w:tcPr>
            <w:tcW w:w="1672" w:type="dxa"/>
          </w:tcPr>
          <w:p w14:paraId="0AE8B4A2"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3.882</w:t>
            </w:r>
          </w:p>
        </w:tc>
      </w:tr>
      <w:tr w:rsidR="003915EA" w:rsidRPr="003915EA" w14:paraId="22FA07B6" w14:textId="77777777" w:rsidTr="003915EA">
        <w:trPr>
          <w:jc w:val="center"/>
        </w:trPr>
        <w:tc>
          <w:tcPr>
            <w:tcW w:w="2120" w:type="dxa"/>
          </w:tcPr>
          <w:p w14:paraId="1C914176" w14:textId="77777777" w:rsidR="003915EA" w:rsidRPr="003915EA" w:rsidRDefault="003915EA" w:rsidP="003915EA">
            <w:pPr>
              <w:widowControl w:val="0"/>
              <w:jc w:val="both"/>
              <w:rPr>
                <w:rFonts w:asciiTheme="majorHAnsi" w:eastAsia="MS Mincho" w:hAnsiTheme="majorHAnsi" w:cs="Times New Roman"/>
              </w:rPr>
            </w:pPr>
            <w:r w:rsidRPr="003915EA">
              <w:rPr>
                <w:rFonts w:asciiTheme="majorHAnsi" w:eastAsia="MS Mincho" w:hAnsiTheme="majorHAnsi" w:cs="Times New Roman"/>
              </w:rPr>
              <w:t>Peso nel sistema</w:t>
            </w:r>
          </w:p>
        </w:tc>
        <w:tc>
          <w:tcPr>
            <w:tcW w:w="1647" w:type="dxa"/>
          </w:tcPr>
          <w:p w14:paraId="0B88FF1F"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0,70</w:t>
            </w:r>
          </w:p>
        </w:tc>
        <w:tc>
          <w:tcPr>
            <w:tcW w:w="1672" w:type="dxa"/>
          </w:tcPr>
          <w:p w14:paraId="21B00508"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0,73</w:t>
            </w:r>
          </w:p>
        </w:tc>
        <w:tc>
          <w:tcPr>
            <w:tcW w:w="1672" w:type="dxa"/>
          </w:tcPr>
          <w:p w14:paraId="78BDC34B"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0,92</w:t>
            </w:r>
          </w:p>
        </w:tc>
      </w:tr>
      <w:tr w:rsidR="003915EA" w:rsidRPr="003915EA" w14:paraId="71C7C0BE" w14:textId="77777777" w:rsidTr="003915EA">
        <w:trPr>
          <w:jc w:val="center"/>
        </w:trPr>
        <w:tc>
          <w:tcPr>
            <w:tcW w:w="2120" w:type="dxa"/>
          </w:tcPr>
          <w:p w14:paraId="6D06A782" w14:textId="77777777" w:rsidR="003915EA" w:rsidRPr="003915EA" w:rsidRDefault="003915EA" w:rsidP="003915EA">
            <w:pPr>
              <w:widowControl w:val="0"/>
              <w:jc w:val="both"/>
              <w:rPr>
                <w:rFonts w:asciiTheme="majorHAnsi" w:eastAsia="MS Mincho" w:hAnsiTheme="majorHAnsi" w:cs="Times New Roman"/>
              </w:rPr>
            </w:pPr>
            <w:r w:rsidRPr="003915EA">
              <w:rPr>
                <w:rFonts w:asciiTheme="majorHAnsi" w:eastAsia="MS Mincho" w:hAnsiTheme="majorHAnsi" w:cs="Times New Roman"/>
              </w:rPr>
              <w:t>ISCRITTI REGOLARI</w:t>
            </w:r>
          </w:p>
        </w:tc>
        <w:tc>
          <w:tcPr>
            <w:tcW w:w="1647" w:type="dxa"/>
          </w:tcPr>
          <w:p w14:paraId="335510A0"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7.817</w:t>
            </w:r>
          </w:p>
        </w:tc>
        <w:tc>
          <w:tcPr>
            <w:tcW w:w="1672" w:type="dxa"/>
          </w:tcPr>
          <w:p w14:paraId="616BA144"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8.149</w:t>
            </w:r>
          </w:p>
        </w:tc>
        <w:tc>
          <w:tcPr>
            <w:tcW w:w="1672" w:type="dxa"/>
          </w:tcPr>
          <w:p w14:paraId="7916910E"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8.661</w:t>
            </w:r>
          </w:p>
        </w:tc>
      </w:tr>
      <w:tr w:rsidR="003915EA" w:rsidRPr="003915EA" w14:paraId="68E9C686" w14:textId="77777777" w:rsidTr="003915EA">
        <w:trPr>
          <w:jc w:val="center"/>
        </w:trPr>
        <w:tc>
          <w:tcPr>
            <w:tcW w:w="2120" w:type="dxa"/>
          </w:tcPr>
          <w:p w14:paraId="173A2034" w14:textId="77777777" w:rsidR="003915EA" w:rsidRPr="003915EA" w:rsidRDefault="003915EA" w:rsidP="003915EA">
            <w:pPr>
              <w:widowControl w:val="0"/>
              <w:jc w:val="both"/>
              <w:rPr>
                <w:rFonts w:asciiTheme="majorHAnsi" w:eastAsia="MS Mincho" w:hAnsiTheme="majorHAnsi" w:cs="Times New Roman"/>
              </w:rPr>
            </w:pPr>
            <w:r w:rsidRPr="003915EA">
              <w:rPr>
                <w:rFonts w:asciiTheme="majorHAnsi" w:eastAsia="MS Mincho" w:hAnsiTheme="majorHAnsi" w:cs="Times New Roman"/>
              </w:rPr>
              <w:t>Peso nel sistema (COSTO STANDARD)</w:t>
            </w:r>
          </w:p>
        </w:tc>
        <w:tc>
          <w:tcPr>
            <w:tcW w:w="1647" w:type="dxa"/>
          </w:tcPr>
          <w:p w14:paraId="2BF22303"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w:t>
            </w:r>
          </w:p>
        </w:tc>
        <w:tc>
          <w:tcPr>
            <w:tcW w:w="1672" w:type="dxa"/>
          </w:tcPr>
          <w:p w14:paraId="033605CE"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0,77</w:t>
            </w:r>
          </w:p>
          <w:p w14:paraId="4A896FE6"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FFO 2014</w:t>
            </w:r>
          </w:p>
        </w:tc>
        <w:tc>
          <w:tcPr>
            <w:tcW w:w="1672" w:type="dxa"/>
          </w:tcPr>
          <w:p w14:paraId="1596B003"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0,79</w:t>
            </w:r>
          </w:p>
          <w:p w14:paraId="50EB2B52"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FFO 2015</w:t>
            </w:r>
          </w:p>
        </w:tc>
      </w:tr>
      <w:tr w:rsidR="003915EA" w:rsidRPr="003915EA" w14:paraId="762D6114" w14:textId="77777777" w:rsidTr="003915EA">
        <w:trPr>
          <w:jc w:val="center"/>
        </w:trPr>
        <w:tc>
          <w:tcPr>
            <w:tcW w:w="2120" w:type="dxa"/>
          </w:tcPr>
          <w:p w14:paraId="6B71E56F" w14:textId="77777777" w:rsidR="003915EA" w:rsidRPr="003915EA" w:rsidRDefault="003915EA" w:rsidP="003915EA">
            <w:pPr>
              <w:widowControl w:val="0"/>
              <w:jc w:val="both"/>
              <w:rPr>
                <w:rFonts w:asciiTheme="majorHAnsi" w:eastAsia="MS Mincho" w:hAnsiTheme="majorHAnsi" w:cs="Times New Roman"/>
              </w:rPr>
            </w:pPr>
            <w:r w:rsidRPr="003915EA">
              <w:rPr>
                <w:rFonts w:asciiTheme="majorHAnsi" w:eastAsia="MS Mincho" w:hAnsiTheme="majorHAnsi" w:cs="Times New Roman"/>
              </w:rPr>
              <w:t>ISCRITTI TOTALI</w:t>
            </w:r>
          </w:p>
        </w:tc>
        <w:tc>
          <w:tcPr>
            <w:tcW w:w="1647" w:type="dxa"/>
          </w:tcPr>
          <w:p w14:paraId="0B7BBC9A"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10.338</w:t>
            </w:r>
          </w:p>
        </w:tc>
        <w:tc>
          <w:tcPr>
            <w:tcW w:w="1672" w:type="dxa"/>
          </w:tcPr>
          <w:p w14:paraId="24FF1B5E"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10.648</w:t>
            </w:r>
          </w:p>
        </w:tc>
        <w:tc>
          <w:tcPr>
            <w:tcW w:w="1672" w:type="dxa"/>
          </w:tcPr>
          <w:p w14:paraId="69C99A32"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10.729</w:t>
            </w:r>
          </w:p>
        </w:tc>
      </w:tr>
      <w:tr w:rsidR="003915EA" w:rsidRPr="003915EA" w14:paraId="36F71343" w14:textId="77777777" w:rsidTr="003915EA">
        <w:trPr>
          <w:jc w:val="center"/>
        </w:trPr>
        <w:tc>
          <w:tcPr>
            <w:tcW w:w="2120" w:type="dxa"/>
          </w:tcPr>
          <w:p w14:paraId="45F23234" w14:textId="77777777" w:rsidR="003915EA" w:rsidRPr="003915EA" w:rsidRDefault="003915EA" w:rsidP="003915EA">
            <w:pPr>
              <w:widowControl w:val="0"/>
              <w:jc w:val="both"/>
              <w:rPr>
                <w:rFonts w:asciiTheme="majorHAnsi" w:eastAsia="MS Mincho" w:hAnsiTheme="majorHAnsi" w:cs="Times New Roman"/>
              </w:rPr>
            </w:pPr>
            <w:r w:rsidRPr="003915EA">
              <w:rPr>
                <w:rFonts w:asciiTheme="majorHAnsi" w:eastAsia="MS Mincho" w:hAnsiTheme="majorHAnsi" w:cs="Times New Roman"/>
              </w:rPr>
              <w:t>Peso nel sistema</w:t>
            </w:r>
          </w:p>
        </w:tc>
        <w:tc>
          <w:tcPr>
            <w:tcW w:w="1647" w:type="dxa"/>
          </w:tcPr>
          <w:p w14:paraId="777CCB21"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0,61</w:t>
            </w:r>
          </w:p>
        </w:tc>
        <w:tc>
          <w:tcPr>
            <w:tcW w:w="1672" w:type="dxa"/>
          </w:tcPr>
          <w:p w14:paraId="0989B3D1"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0,64</w:t>
            </w:r>
          </w:p>
        </w:tc>
        <w:tc>
          <w:tcPr>
            <w:tcW w:w="1672" w:type="dxa"/>
          </w:tcPr>
          <w:p w14:paraId="02C4121A"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0,72</w:t>
            </w:r>
          </w:p>
        </w:tc>
      </w:tr>
      <w:tr w:rsidR="003915EA" w:rsidRPr="003915EA" w14:paraId="3F3C284B" w14:textId="77777777" w:rsidTr="003915EA">
        <w:trPr>
          <w:jc w:val="center"/>
        </w:trPr>
        <w:tc>
          <w:tcPr>
            <w:tcW w:w="2120" w:type="dxa"/>
          </w:tcPr>
          <w:p w14:paraId="3FAAC470" w14:textId="77777777" w:rsidR="003915EA" w:rsidRPr="003915EA" w:rsidRDefault="003915EA" w:rsidP="003915EA">
            <w:pPr>
              <w:widowControl w:val="0"/>
              <w:jc w:val="both"/>
              <w:rPr>
                <w:rFonts w:asciiTheme="majorHAnsi" w:eastAsia="MS Mincho" w:hAnsiTheme="majorHAnsi" w:cs="Times New Roman"/>
                <w:lang w:val="en-US"/>
              </w:rPr>
            </w:pPr>
            <w:r w:rsidRPr="003915EA">
              <w:rPr>
                <w:rFonts w:asciiTheme="majorHAnsi" w:eastAsia="MS Mincho" w:hAnsiTheme="majorHAnsi" w:cs="Times New Roman"/>
                <w:lang w:val="en-US"/>
              </w:rPr>
              <w:t xml:space="preserve">n. </w:t>
            </w:r>
            <w:proofErr w:type="spellStart"/>
            <w:r w:rsidRPr="003915EA">
              <w:rPr>
                <w:rFonts w:asciiTheme="majorHAnsi" w:eastAsia="MS Mincho" w:hAnsiTheme="majorHAnsi" w:cs="Times New Roman"/>
                <w:lang w:val="en-US"/>
              </w:rPr>
              <w:t>studenti</w:t>
            </w:r>
            <w:proofErr w:type="spellEnd"/>
            <w:r w:rsidRPr="003915EA">
              <w:rPr>
                <w:rFonts w:asciiTheme="majorHAnsi" w:eastAsia="MS Mincho" w:hAnsiTheme="majorHAnsi" w:cs="Times New Roman"/>
                <w:lang w:val="en-US"/>
              </w:rPr>
              <w:t xml:space="preserve"> Erasmus outgoing e free mover</w:t>
            </w:r>
          </w:p>
        </w:tc>
        <w:tc>
          <w:tcPr>
            <w:tcW w:w="1647" w:type="dxa"/>
          </w:tcPr>
          <w:p w14:paraId="153ED807" w14:textId="77777777" w:rsidR="003915EA" w:rsidRPr="003915EA" w:rsidRDefault="003915EA" w:rsidP="003915EA">
            <w:pPr>
              <w:widowControl w:val="0"/>
              <w:jc w:val="center"/>
              <w:rPr>
                <w:rFonts w:asciiTheme="majorHAnsi" w:eastAsia="MS Mincho" w:hAnsiTheme="majorHAnsi" w:cs="Times New Roman"/>
                <w:lang w:val="en-US"/>
              </w:rPr>
            </w:pPr>
            <w:r w:rsidRPr="003915EA">
              <w:rPr>
                <w:rFonts w:asciiTheme="majorHAnsi" w:eastAsia="MS Mincho" w:hAnsiTheme="majorHAnsi" w:cs="Times New Roman"/>
                <w:lang w:val="en-US"/>
              </w:rPr>
              <w:t>68</w:t>
            </w:r>
          </w:p>
        </w:tc>
        <w:tc>
          <w:tcPr>
            <w:tcW w:w="1672" w:type="dxa"/>
          </w:tcPr>
          <w:p w14:paraId="26F24821" w14:textId="77777777" w:rsidR="003915EA" w:rsidRPr="003915EA" w:rsidRDefault="003915EA" w:rsidP="003915EA">
            <w:pPr>
              <w:widowControl w:val="0"/>
              <w:jc w:val="center"/>
              <w:rPr>
                <w:rFonts w:asciiTheme="majorHAnsi" w:eastAsia="MS Mincho" w:hAnsiTheme="majorHAnsi" w:cs="Times New Roman"/>
                <w:lang w:val="en-US"/>
              </w:rPr>
            </w:pPr>
            <w:r w:rsidRPr="003915EA">
              <w:rPr>
                <w:rFonts w:asciiTheme="majorHAnsi" w:eastAsia="MS Mincho" w:hAnsiTheme="majorHAnsi" w:cs="Times New Roman"/>
                <w:lang w:val="en-US"/>
              </w:rPr>
              <w:t>118</w:t>
            </w:r>
          </w:p>
        </w:tc>
        <w:tc>
          <w:tcPr>
            <w:tcW w:w="1672" w:type="dxa"/>
          </w:tcPr>
          <w:p w14:paraId="37C5EDAF" w14:textId="77777777" w:rsidR="003915EA" w:rsidRPr="003915EA" w:rsidRDefault="003915EA" w:rsidP="003915EA">
            <w:pPr>
              <w:widowControl w:val="0"/>
              <w:jc w:val="center"/>
              <w:rPr>
                <w:rFonts w:asciiTheme="majorHAnsi" w:eastAsia="MS Mincho" w:hAnsiTheme="majorHAnsi" w:cs="Times New Roman"/>
                <w:lang w:val="en-US"/>
              </w:rPr>
            </w:pPr>
            <w:r w:rsidRPr="003915EA">
              <w:rPr>
                <w:rFonts w:asciiTheme="majorHAnsi" w:eastAsia="MS Mincho" w:hAnsiTheme="majorHAnsi" w:cs="Times New Roman"/>
                <w:lang w:val="en-US"/>
              </w:rPr>
              <w:t>109</w:t>
            </w:r>
          </w:p>
        </w:tc>
      </w:tr>
      <w:tr w:rsidR="003915EA" w:rsidRPr="003915EA" w14:paraId="283503A8" w14:textId="77777777" w:rsidTr="003915EA">
        <w:trPr>
          <w:jc w:val="center"/>
        </w:trPr>
        <w:tc>
          <w:tcPr>
            <w:tcW w:w="2120" w:type="dxa"/>
          </w:tcPr>
          <w:p w14:paraId="01E2974C" w14:textId="77777777" w:rsidR="003915EA" w:rsidRPr="003915EA" w:rsidRDefault="003915EA" w:rsidP="003915EA">
            <w:pPr>
              <w:widowControl w:val="0"/>
              <w:jc w:val="both"/>
              <w:rPr>
                <w:rFonts w:asciiTheme="majorHAnsi" w:eastAsia="MS Mincho" w:hAnsiTheme="majorHAnsi" w:cs="Times New Roman"/>
              </w:rPr>
            </w:pPr>
            <w:r w:rsidRPr="003915EA">
              <w:rPr>
                <w:rFonts w:asciiTheme="majorHAnsi" w:eastAsia="MS Mincho" w:hAnsiTheme="majorHAnsi" w:cs="Times New Roman"/>
              </w:rPr>
              <w:t xml:space="preserve">n. </w:t>
            </w:r>
            <w:proofErr w:type="spellStart"/>
            <w:r w:rsidRPr="003915EA">
              <w:rPr>
                <w:rFonts w:asciiTheme="majorHAnsi" w:eastAsia="MS Mincho" w:hAnsiTheme="majorHAnsi" w:cs="Times New Roman"/>
              </w:rPr>
              <w:t>visiting</w:t>
            </w:r>
            <w:proofErr w:type="spellEnd"/>
            <w:r w:rsidRPr="003915EA">
              <w:rPr>
                <w:rFonts w:asciiTheme="majorHAnsi" w:eastAsia="MS Mincho" w:hAnsiTheme="majorHAnsi" w:cs="Times New Roman"/>
              </w:rPr>
              <w:t xml:space="preserve"> professor</w:t>
            </w:r>
          </w:p>
        </w:tc>
        <w:tc>
          <w:tcPr>
            <w:tcW w:w="1647" w:type="dxa"/>
          </w:tcPr>
          <w:p w14:paraId="6CD2EE1D"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9</w:t>
            </w:r>
          </w:p>
        </w:tc>
        <w:tc>
          <w:tcPr>
            <w:tcW w:w="1672" w:type="dxa"/>
          </w:tcPr>
          <w:p w14:paraId="7305AE85"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8</w:t>
            </w:r>
          </w:p>
        </w:tc>
        <w:tc>
          <w:tcPr>
            <w:tcW w:w="1672" w:type="dxa"/>
          </w:tcPr>
          <w:p w14:paraId="3C0508F2"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28</w:t>
            </w:r>
          </w:p>
        </w:tc>
      </w:tr>
      <w:tr w:rsidR="003915EA" w:rsidRPr="003915EA" w14:paraId="6F0E4177" w14:textId="77777777" w:rsidTr="003915EA">
        <w:trPr>
          <w:jc w:val="center"/>
        </w:trPr>
        <w:tc>
          <w:tcPr>
            <w:tcW w:w="2120" w:type="dxa"/>
          </w:tcPr>
          <w:p w14:paraId="14DA1269" w14:textId="77777777" w:rsidR="003915EA" w:rsidRPr="003915EA" w:rsidRDefault="003915EA" w:rsidP="003915EA">
            <w:pPr>
              <w:widowControl w:val="0"/>
              <w:jc w:val="both"/>
              <w:rPr>
                <w:rFonts w:asciiTheme="majorHAnsi" w:eastAsia="MS Mincho" w:hAnsiTheme="majorHAnsi" w:cs="Times New Roman"/>
                <w:lang w:val="en-US"/>
              </w:rPr>
            </w:pPr>
            <w:proofErr w:type="spellStart"/>
            <w:r w:rsidRPr="003915EA">
              <w:rPr>
                <w:rFonts w:asciiTheme="majorHAnsi" w:eastAsia="MS Mincho" w:hAnsiTheme="majorHAnsi" w:cs="Times New Roman"/>
                <w:lang w:val="en-US"/>
              </w:rPr>
              <w:t>Indicatore</w:t>
            </w:r>
            <w:proofErr w:type="spellEnd"/>
            <w:r w:rsidRPr="003915EA">
              <w:rPr>
                <w:rFonts w:asciiTheme="majorHAnsi" w:eastAsia="MS Mincho" w:hAnsiTheme="majorHAnsi" w:cs="Times New Roman"/>
                <w:lang w:val="en-US"/>
              </w:rPr>
              <w:t xml:space="preserve"> DID</w:t>
            </w:r>
          </w:p>
          <w:p w14:paraId="0D00F979" w14:textId="77777777" w:rsidR="003915EA" w:rsidRPr="003915EA" w:rsidRDefault="003915EA" w:rsidP="003915EA">
            <w:pPr>
              <w:widowControl w:val="0"/>
              <w:jc w:val="both"/>
              <w:rPr>
                <w:rFonts w:asciiTheme="majorHAnsi" w:eastAsia="MS Mincho" w:hAnsiTheme="majorHAnsi" w:cs="Times New Roman"/>
                <w:lang w:val="en-US"/>
              </w:rPr>
            </w:pPr>
            <w:r w:rsidRPr="003915EA">
              <w:rPr>
                <w:rFonts w:asciiTheme="majorHAnsi" w:eastAsia="MS Mincho" w:hAnsiTheme="majorHAnsi" w:cs="Times New Roman"/>
                <w:lang w:val="en-US"/>
              </w:rPr>
              <w:t xml:space="preserve">(DID EFF./DID </w:t>
            </w:r>
            <w:proofErr w:type="spellStart"/>
            <w:r w:rsidRPr="003915EA">
              <w:rPr>
                <w:rFonts w:asciiTheme="majorHAnsi" w:eastAsia="MS Mincho" w:hAnsiTheme="majorHAnsi" w:cs="Times New Roman"/>
                <w:lang w:val="en-US"/>
              </w:rPr>
              <w:t>Teorica</w:t>
            </w:r>
            <w:proofErr w:type="spellEnd"/>
            <w:r w:rsidRPr="003915EA">
              <w:rPr>
                <w:rFonts w:asciiTheme="majorHAnsi" w:eastAsia="MS Mincho" w:hAnsiTheme="majorHAnsi" w:cs="Times New Roman"/>
                <w:lang w:val="en-US"/>
              </w:rPr>
              <w:t>)</w:t>
            </w:r>
          </w:p>
        </w:tc>
        <w:tc>
          <w:tcPr>
            <w:tcW w:w="1647" w:type="dxa"/>
          </w:tcPr>
          <w:p w14:paraId="796F5AB0"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41.407/46.995</w:t>
            </w:r>
          </w:p>
          <w:p w14:paraId="3FF719EF"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0,881</w:t>
            </w:r>
          </w:p>
        </w:tc>
        <w:tc>
          <w:tcPr>
            <w:tcW w:w="1672" w:type="dxa"/>
          </w:tcPr>
          <w:p w14:paraId="05AAB361"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44.741/56.675</w:t>
            </w:r>
          </w:p>
          <w:p w14:paraId="00B043A5"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0,789</w:t>
            </w:r>
          </w:p>
        </w:tc>
        <w:tc>
          <w:tcPr>
            <w:tcW w:w="1672" w:type="dxa"/>
          </w:tcPr>
          <w:p w14:paraId="051FB549"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47.536/57.424</w:t>
            </w:r>
          </w:p>
          <w:p w14:paraId="2C7A68AB"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0,827</w:t>
            </w:r>
          </w:p>
        </w:tc>
      </w:tr>
      <w:tr w:rsidR="003915EA" w:rsidRPr="003915EA" w14:paraId="767C9664" w14:textId="77777777" w:rsidTr="003915EA">
        <w:trPr>
          <w:jc w:val="center"/>
        </w:trPr>
        <w:tc>
          <w:tcPr>
            <w:tcW w:w="2120" w:type="dxa"/>
          </w:tcPr>
          <w:p w14:paraId="10F26EE0" w14:textId="77777777" w:rsidR="003915EA" w:rsidRPr="003915EA" w:rsidRDefault="003915EA" w:rsidP="003915EA">
            <w:pPr>
              <w:widowControl w:val="0"/>
              <w:jc w:val="both"/>
              <w:rPr>
                <w:rFonts w:asciiTheme="majorHAnsi" w:eastAsia="MS Mincho" w:hAnsiTheme="majorHAnsi" w:cs="Times New Roman"/>
              </w:rPr>
            </w:pPr>
            <w:r w:rsidRPr="003915EA">
              <w:rPr>
                <w:rFonts w:asciiTheme="majorHAnsi" w:eastAsia="MS Mincho" w:hAnsiTheme="majorHAnsi" w:cs="Times New Roman"/>
              </w:rPr>
              <w:t>ISEF</w:t>
            </w:r>
          </w:p>
        </w:tc>
        <w:tc>
          <w:tcPr>
            <w:tcW w:w="1647" w:type="dxa"/>
          </w:tcPr>
          <w:p w14:paraId="3F94542D"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1,07</w:t>
            </w:r>
          </w:p>
        </w:tc>
        <w:tc>
          <w:tcPr>
            <w:tcW w:w="1672" w:type="dxa"/>
          </w:tcPr>
          <w:p w14:paraId="386E2328" w14:textId="77777777" w:rsidR="003915EA" w:rsidRPr="003915EA" w:rsidRDefault="003915EA" w:rsidP="003915EA">
            <w:pPr>
              <w:widowControl w:val="0"/>
              <w:jc w:val="center"/>
              <w:rPr>
                <w:rFonts w:asciiTheme="majorHAnsi" w:eastAsia="MS Mincho" w:hAnsiTheme="majorHAnsi" w:cs="Times New Roman"/>
              </w:rPr>
            </w:pPr>
            <w:r w:rsidRPr="003915EA">
              <w:rPr>
                <w:rFonts w:asciiTheme="majorHAnsi" w:eastAsia="MS Mincho" w:hAnsiTheme="majorHAnsi" w:cs="Times New Roman"/>
              </w:rPr>
              <w:t>1,12</w:t>
            </w:r>
          </w:p>
        </w:tc>
        <w:tc>
          <w:tcPr>
            <w:tcW w:w="1672" w:type="dxa"/>
          </w:tcPr>
          <w:p w14:paraId="74478314" w14:textId="77777777" w:rsidR="003915EA" w:rsidRPr="003915EA" w:rsidRDefault="003915EA" w:rsidP="003915EA">
            <w:pPr>
              <w:widowControl w:val="0"/>
              <w:jc w:val="center"/>
              <w:rPr>
                <w:rFonts w:asciiTheme="majorHAnsi" w:eastAsia="MS Mincho" w:hAnsiTheme="majorHAnsi" w:cs="Times New Roman"/>
              </w:rPr>
            </w:pPr>
          </w:p>
        </w:tc>
      </w:tr>
    </w:tbl>
    <w:p w14:paraId="24A26B8C" w14:textId="77777777" w:rsidR="003915EA" w:rsidRPr="003915EA" w:rsidRDefault="003915EA" w:rsidP="003915EA">
      <w:pPr>
        <w:widowControl w:val="0"/>
        <w:autoSpaceDE w:val="0"/>
        <w:jc w:val="both"/>
        <w:rPr>
          <w:rFonts w:asciiTheme="majorHAnsi" w:eastAsia="Times New Roman" w:hAnsiTheme="majorHAnsi" w:cs="Times New Roman"/>
          <w:b/>
          <w:bCs/>
          <w:lang w:eastAsia="ar-SA"/>
        </w:rPr>
      </w:pPr>
    </w:p>
    <w:p w14:paraId="7A554F64" w14:textId="77777777" w:rsidR="003915EA" w:rsidRPr="003915EA" w:rsidRDefault="003915EA" w:rsidP="003915EA">
      <w:pPr>
        <w:widowControl w:val="0"/>
        <w:autoSpaceDE w:val="0"/>
        <w:jc w:val="both"/>
        <w:rPr>
          <w:rFonts w:asciiTheme="majorHAnsi" w:eastAsia="Times New Roman" w:hAnsiTheme="majorHAnsi" w:cs="Times New Roman"/>
          <w:b/>
          <w:bCs/>
          <w:lang w:eastAsia="ar-SA"/>
        </w:rPr>
      </w:pPr>
    </w:p>
    <w:p w14:paraId="35D3A198" w14:textId="77777777" w:rsidR="003915EA" w:rsidRPr="003915EA" w:rsidRDefault="003915EA" w:rsidP="003915EA">
      <w:pPr>
        <w:widowControl w:val="0"/>
        <w:ind w:left="720"/>
        <w:contextualSpacing/>
        <w:jc w:val="both"/>
        <w:rPr>
          <w:rFonts w:asciiTheme="majorHAnsi" w:eastAsia="MS Mincho" w:hAnsiTheme="majorHAnsi" w:cs="Times New Roman"/>
          <w:i/>
          <w:u w:val="single"/>
          <w:lang w:eastAsia="it-IT"/>
        </w:rPr>
      </w:pPr>
      <w:r w:rsidRPr="003915EA">
        <w:rPr>
          <w:rFonts w:asciiTheme="majorHAnsi" w:eastAsia="MS Mincho" w:hAnsiTheme="majorHAnsi" w:cs="Times New Roman"/>
          <w:i/>
          <w:u w:val="single"/>
          <w:lang w:eastAsia="it-IT"/>
        </w:rPr>
        <w:t>Direttore Generale</w:t>
      </w:r>
    </w:p>
    <w:p w14:paraId="12EB1E36" w14:textId="77777777" w:rsidR="003915EA" w:rsidRPr="003915EA" w:rsidRDefault="003915EA" w:rsidP="003915EA">
      <w:pPr>
        <w:widowControl w:val="0"/>
        <w:ind w:left="720"/>
        <w:contextualSpacing/>
        <w:jc w:val="both"/>
        <w:rPr>
          <w:rFonts w:asciiTheme="majorHAnsi" w:eastAsia="MS Mincho" w:hAnsiTheme="majorHAnsi" w:cs="Times New Roman"/>
          <w:i/>
          <w:u w:val="single"/>
          <w:lang w:eastAsia="it-IT"/>
        </w:rPr>
      </w:pPr>
    </w:p>
    <w:p w14:paraId="60F2B6DC" w14:textId="77777777" w:rsidR="003915EA" w:rsidRPr="003915EA" w:rsidRDefault="003915EA" w:rsidP="003915EA">
      <w:pPr>
        <w:widowControl w:val="0"/>
        <w:numPr>
          <w:ilvl w:val="0"/>
          <w:numId w:val="208"/>
        </w:numPr>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Realizzazione dei Progetti Strategici di Ateneo secondo il cronoprogramma di seguito riportato (peso30%);</w:t>
      </w:r>
    </w:p>
    <w:p w14:paraId="5A5E0D6E" w14:textId="77777777" w:rsidR="003915EA" w:rsidRPr="003915EA" w:rsidRDefault="003915EA" w:rsidP="003915EA">
      <w:pPr>
        <w:widowControl w:val="0"/>
        <w:ind w:left="1080"/>
        <w:jc w:val="both"/>
        <w:rPr>
          <w:rFonts w:asciiTheme="majorHAnsi" w:eastAsia="MS Mincho" w:hAnsiTheme="majorHAnsi" w:cs="Times New Roman"/>
          <w:lang w:eastAsia="it-IT"/>
        </w:rPr>
      </w:pPr>
    </w:p>
    <w:tbl>
      <w:tblPr>
        <w:tblW w:w="9740" w:type="dxa"/>
        <w:tblInd w:w="55" w:type="dxa"/>
        <w:tblCellMar>
          <w:left w:w="70" w:type="dxa"/>
          <w:right w:w="70" w:type="dxa"/>
        </w:tblCellMar>
        <w:tblLook w:val="04A0" w:firstRow="1" w:lastRow="0" w:firstColumn="1" w:lastColumn="0" w:noHBand="0" w:noVBand="1"/>
      </w:tblPr>
      <w:tblGrid>
        <w:gridCol w:w="3980"/>
        <w:gridCol w:w="914"/>
        <w:gridCol w:w="1006"/>
        <w:gridCol w:w="914"/>
        <w:gridCol w:w="1006"/>
        <w:gridCol w:w="914"/>
        <w:gridCol w:w="1006"/>
      </w:tblGrid>
      <w:tr w:rsidR="003915EA" w:rsidRPr="003915EA" w14:paraId="79618306" w14:textId="77777777" w:rsidTr="00B77E93">
        <w:trPr>
          <w:trHeight w:val="465"/>
        </w:trPr>
        <w:tc>
          <w:tcPr>
            <w:tcW w:w="39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1852B4"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920" w:type="dxa"/>
            <w:gridSpan w:val="2"/>
            <w:tcBorders>
              <w:top w:val="single" w:sz="8" w:space="0" w:color="auto"/>
              <w:left w:val="nil"/>
              <w:bottom w:val="single" w:sz="4" w:space="0" w:color="auto"/>
              <w:right w:val="single" w:sz="4" w:space="0" w:color="auto"/>
            </w:tcBorders>
            <w:shd w:val="clear" w:color="000000" w:fill="BDD7EE"/>
            <w:noWrap/>
            <w:vAlign w:val="center"/>
            <w:hideMark/>
          </w:tcPr>
          <w:p w14:paraId="1529A806" w14:textId="77777777" w:rsidR="003915EA" w:rsidRPr="003915EA" w:rsidRDefault="003915EA" w:rsidP="003915EA">
            <w:pPr>
              <w:widowControl w:val="0"/>
              <w:jc w:val="center"/>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2016</w:t>
            </w:r>
          </w:p>
        </w:tc>
        <w:tc>
          <w:tcPr>
            <w:tcW w:w="1920" w:type="dxa"/>
            <w:gridSpan w:val="2"/>
            <w:tcBorders>
              <w:top w:val="single" w:sz="8" w:space="0" w:color="auto"/>
              <w:left w:val="nil"/>
              <w:bottom w:val="single" w:sz="4" w:space="0" w:color="auto"/>
              <w:right w:val="single" w:sz="4" w:space="0" w:color="auto"/>
            </w:tcBorders>
            <w:shd w:val="clear" w:color="000000" w:fill="BDD7EE"/>
            <w:noWrap/>
            <w:vAlign w:val="center"/>
            <w:hideMark/>
          </w:tcPr>
          <w:p w14:paraId="7A1F9F7B" w14:textId="77777777" w:rsidR="003915EA" w:rsidRPr="003915EA" w:rsidRDefault="003915EA" w:rsidP="003915EA">
            <w:pPr>
              <w:widowControl w:val="0"/>
              <w:jc w:val="center"/>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2017</w:t>
            </w:r>
          </w:p>
        </w:tc>
        <w:tc>
          <w:tcPr>
            <w:tcW w:w="1920" w:type="dxa"/>
            <w:gridSpan w:val="2"/>
            <w:tcBorders>
              <w:top w:val="single" w:sz="8" w:space="0" w:color="auto"/>
              <w:left w:val="nil"/>
              <w:bottom w:val="single" w:sz="4" w:space="0" w:color="auto"/>
              <w:right w:val="single" w:sz="8" w:space="0" w:color="000000"/>
            </w:tcBorders>
            <w:shd w:val="clear" w:color="000000" w:fill="BDD7EE"/>
            <w:noWrap/>
            <w:vAlign w:val="center"/>
            <w:hideMark/>
          </w:tcPr>
          <w:p w14:paraId="2A361F75" w14:textId="77777777" w:rsidR="003915EA" w:rsidRPr="003915EA" w:rsidRDefault="003915EA" w:rsidP="003915EA">
            <w:pPr>
              <w:widowControl w:val="0"/>
              <w:jc w:val="center"/>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2018</w:t>
            </w:r>
          </w:p>
        </w:tc>
      </w:tr>
      <w:tr w:rsidR="003915EA" w:rsidRPr="003915EA" w14:paraId="38A73191" w14:textId="77777777" w:rsidTr="00B77E93">
        <w:trPr>
          <w:trHeight w:val="300"/>
        </w:trPr>
        <w:tc>
          <w:tcPr>
            <w:tcW w:w="3980" w:type="dxa"/>
            <w:tcBorders>
              <w:top w:val="nil"/>
              <w:left w:val="single" w:sz="8" w:space="0" w:color="auto"/>
              <w:bottom w:val="single" w:sz="4" w:space="0" w:color="auto"/>
              <w:right w:val="single" w:sz="4" w:space="0" w:color="auto"/>
            </w:tcBorders>
            <w:shd w:val="clear" w:color="auto" w:fill="auto"/>
            <w:noWrap/>
            <w:vAlign w:val="center"/>
            <w:hideMark/>
          </w:tcPr>
          <w:p w14:paraId="2CEC6DE0"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auto" w:fill="auto"/>
            <w:noWrap/>
            <w:vAlign w:val="center"/>
            <w:hideMark/>
          </w:tcPr>
          <w:p w14:paraId="053FE50C" w14:textId="77777777" w:rsidR="003915EA" w:rsidRPr="003915EA" w:rsidRDefault="003915EA" w:rsidP="003915EA">
            <w:pPr>
              <w:widowControl w:val="0"/>
              <w:jc w:val="center"/>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xml:space="preserve">I </w:t>
            </w:r>
            <w:proofErr w:type="spellStart"/>
            <w:r w:rsidRPr="003915EA">
              <w:rPr>
                <w:rFonts w:asciiTheme="majorHAnsi" w:eastAsia="Times New Roman" w:hAnsiTheme="majorHAnsi" w:cs="Times New Roman"/>
                <w:color w:val="000000"/>
                <w:lang w:eastAsia="it-IT"/>
              </w:rPr>
              <w:t>sem</w:t>
            </w:r>
            <w:proofErr w:type="spellEnd"/>
            <w:r w:rsidRPr="003915EA">
              <w:rPr>
                <w:rFonts w:asciiTheme="majorHAnsi" w:eastAsia="Times New Roman" w:hAnsiTheme="majorHAnsi" w:cs="Times New Roman"/>
                <w:color w:val="000000"/>
                <w:lang w:eastAsia="it-IT"/>
              </w:rPr>
              <w:t>.</w:t>
            </w:r>
          </w:p>
        </w:tc>
        <w:tc>
          <w:tcPr>
            <w:tcW w:w="1006" w:type="dxa"/>
            <w:tcBorders>
              <w:top w:val="nil"/>
              <w:left w:val="nil"/>
              <w:bottom w:val="single" w:sz="4" w:space="0" w:color="auto"/>
              <w:right w:val="single" w:sz="4" w:space="0" w:color="auto"/>
            </w:tcBorders>
            <w:shd w:val="clear" w:color="auto" w:fill="auto"/>
            <w:noWrap/>
            <w:vAlign w:val="center"/>
            <w:hideMark/>
          </w:tcPr>
          <w:p w14:paraId="7F42B973" w14:textId="77777777" w:rsidR="003915EA" w:rsidRPr="003915EA" w:rsidRDefault="003915EA" w:rsidP="003915EA">
            <w:pPr>
              <w:widowControl w:val="0"/>
              <w:jc w:val="center"/>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xml:space="preserve">II </w:t>
            </w:r>
            <w:proofErr w:type="spellStart"/>
            <w:r w:rsidRPr="003915EA">
              <w:rPr>
                <w:rFonts w:asciiTheme="majorHAnsi" w:eastAsia="Times New Roman" w:hAnsiTheme="majorHAnsi" w:cs="Times New Roman"/>
                <w:color w:val="000000"/>
                <w:lang w:eastAsia="it-IT"/>
              </w:rPr>
              <w:t>sem</w:t>
            </w:r>
            <w:proofErr w:type="spellEnd"/>
            <w:r w:rsidRPr="003915EA">
              <w:rPr>
                <w:rFonts w:asciiTheme="majorHAnsi" w:eastAsia="Times New Roman" w:hAnsiTheme="majorHAnsi" w:cs="Times New Roman"/>
                <w:color w:val="000000"/>
                <w:lang w:eastAsia="it-IT"/>
              </w:rPr>
              <w:t>.</w:t>
            </w:r>
          </w:p>
        </w:tc>
        <w:tc>
          <w:tcPr>
            <w:tcW w:w="914" w:type="dxa"/>
            <w:tcBorders>
              <w:top w:val="nil"/>
              <w:left w:val="nil"/>
              <w:bottom w:val="single" w:sz="4" w:space="0" w:color="auto"/>
              <w:right w:val="single" w:sz="4" w:space="0" w:color="auto"/>
            </w:tcBorders>
            <w:shd w:val="clear" w:color="auto" w:fill="auto"/>
            <w:noWrap/>
            <w:vAlign w:val="center"/>
            <w:hideMark/>
          </w:tcPr>
          <w:p w14:paraId="3DD1648B" w14:textId="77777777" w:rsidR="003915EA" w:rsidRPr="003915EA" w:rsidRDefault="003915EA" w:rsidP="003915EA">
            <w:pPr>
              <w:widowControl w:val="0"/>
              <w:jc w:val="center"/>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xml:space="preserve">I </w:t>
            </w:r>
            <w:proofErr w:type="spellStart"/>
            <w:r w:rsidRPr="003915EA">
              <w:rPr>
                <w:rFonts w:asciiTheme="majorHAnsi" w:eastAsia="Times New Roman" w:hAnsiTheme="majorHAnsi" w:cs="Times New Roman"/>
                <w:color w:val="000000"/>
                <w:lang w:eastAsia="it-IT"/>
              </w:rPr>
              <w:t>sem</w:t>
            </w:r>
            <w:proofErr w:type="spellEnd"/>
            <w:r w:rsidRPr="003915EA">
              <w:rPr>
                <w:rFonts w:asciiTheme="majorHAnsi" w:eastAsia="Times New Roman" w:hAnsiTheme="majorHAnsi" w:cs="Times New Roman"/>
                <w:color w:val="000000"/>
                <w:lang w:eastAsia="it-IT"/>
              </w:rPr>
              <w:t>.</w:t>
            </w:r>
          </w:p>
        </w:tc>
        <w:tc>
          <w:tcPr>
            <w:tcW w:w="1006" w:type="dxa"/>
            <w:tcBorders>
              <w:top w:val="nil"/>
              <w:left w:val="nil"/>
              <w:bottom w:val="single" w:sz="4" w:space="0" w:color="auto"/>
              <w:right w:val="single" w:sz="4" w:space="0" w:color="auto"/>
            </w:tcBorders>
            <w:shd w:val="clear" w:color="auto" w:fill="auto"/>
            <w:noWrap/>
            <w:vAlign w:val="center"/>
            <w:hideMark/>
          </w:tcPr>
          <w:p w14:paraId="250AF467" w14:textId="77777777" w:rsidR="003915EA" w:rsidRPr="003915EA" w:rsidRDefault="003915EA" w:rsidP="003915EA">
            <w:pPr>
              <w:widowControl w:val="0"/>
              <w:jc w:val="center"/>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xml:space="preserve">II </w:t>
            </w:r>
            <w:proofErr w:type="spellStart"/>
            <w:r w:rsidRPr="003915EA">
              <w:rPr>
                <w:rFonts w:asciiTheme="majorHAnsi" w:eastAsia="Times New Roman" w:hAnsiTheme="majorHAnsi" w:cs="Times New Roman"/>
                <w:color w:val="000000"/>
                <w:lang w:eastAsia="it-IT"/>
              </w:rPr>
              <w:t>sem</w:t>
            </w:r>
            <w:proofErr w:type="spellEnd"/>
            <w:r w:rsidRPr="003915EA">
              <w:rPr>
                <w:rFonts w:asciiTheme="majorHAnsi" w:eastAsia="Times New Roman" w:hAnsiTheme="majorHAnsi" w:cs="Times New Roman"/>
                <w:color w:val="000000"/>
                <w:lang w:eastAsia="it-IT"/>
              </w:rPr>
              <w:t>.</w:t>
            </w:r>
          </w:p>
        </w:tc>
        <w:tc>
          <w:tcPr>
            <w:tcW w:w="914" w:type="dxa"/>
            <w:tcBorders>
              <w:top w:val="nil"/>
              <w:left w:val="nil"/>
              <w:bottom w:val="single" w:sz="4" w:space="0" w:color="auto"/>
              <w:right w:val="single" w:sz="4" w:space="0" w:color="auto"/>
            </w:tcBorders>
            <w:shd w:val="clear" w:color="auto" w:fill="auto"/>
            <w:noWrap/>
            <w:vAlign w:val="center"/>
            <w:hideMark/>
          </w:tcPr>
          <w:p w14:paraId="304EC6F8" w14:textId="77777777" w:rsidR="003915EA" w:rsidRPr="003915EA" w:rsidRDefault="003915EA" w:rsidP="003915EA">
            <w:pPr>
              <w:widowControl w:val="0"/>
              <w:jc w:val="center"/>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xml:space="preserve">I </w:t>
            </w:r>
            <w:proofErr w:type="spellStart"/>
            <w:r w:rsidRPr="003915EA">
              <w:rPr>
                <w:rFonts w:asciiTheme="majorHAnsi" w:eastAsia="Times New Roman" w:hAnsiTheme="majorHAnsi" w:cs="Times New Roman"/>
                <w:color w:val="000000"/>
                <w:lang w:eastAsia="it-IT"/>
              </w:rPr>
              <w:t>sem</w:t>
            </w:r>
            <w:proofErr w:type="spellEnd"/>
            <w:r w:rsidRPr="003915EA">
              <w:rPr>
                <w:rFonts w:asciiTheme="majorHAnsi" w:eastAsia="Times New Roman" w:hAnsiTheme="majorHAnsi" w:cs="Times New Roman"/>
                <w:color w:val="000000"/>
                <w:lang w:eastAsia="it-IT"/>
              </w:rPr>
              <w:t>.</w:t>
            </w:r>
          </w:p>
        </w:tc>
        <w:tc>
          <w:tcPr>
            <w:tcW w:w="1006" w:type="dxa"/>
            <w:tcBorders>
              <w:top w:val="nil"/>
              <w:left w:val="nil"/>
              <w:bottom w:val="single" w:sz="4" w:space="0" w:color="auto"/>
              <w:right w:val="single" w:sz="8" w:space="0" w:color="auto"/>
            </w:tcBorders>
            <w:shd w:val="clear" w:color="auto" w:fill="auto"/>
            <w:noWrap/>
            <w:vAlign w:val="center"/>
            <w:hideMark/>
          </w:tcPr>
          <w:p w14:paraId="5933F0BC" w14:textId="77777777" w:rsidR="003915EA" w:rsidRPr="003915EA" w:rsidRDefault="003915EA" w:rsidP="003915EA">
            <w:pPr>
              <w:widowControl w:val="0"/>
              <w:jc w:val="center"/>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xml:space="preserve">II </w:t>
            </w:r>
            <w:proofErr w:type="spellStart"/>
            <w:r w:rsidRPr="003915EA">
              <w:rPr>
                <w:rFonts w:asciiTheme="majorHAnsi" w:eastAsia="Times New Roman" w:hAnsiTheme="majorHAnsi" w:cs="Times New Roman"/>
                <w:color w:val="000000"/>
                <w:lang w:eastAsia="it-IT"/>
              </w:rPr>
              <w:t>sem</w:t>
            </w:r>
            <w:proofErr w:type="spellEnd"/>
            <w:r w:rsidRPr="003915EA">
              <w:rPr>
                <w:rFonts w:asciiTheme="majorHAnsi" w:eastAsia="Times New Roman" w:hAnsiTheme="majorHAnsi" w:cs="Times New Roman"/>
                <w:color w:val="000000"/>
                <w:lang w:eastAsia="it-IT"/>
              </w:rPr>
              <w:t>.</w:t>
            </w:r>
          </w:p>
        </w:tc>
      </w:tr>
      <w:tr w:rsidR="003915EA" w:rsidRPr="003915EA" w14:paraId="5F5AB9F2" w14:textId="77777777" w:rsidTr="00B77E93">
        <w:trPr>
          <w:trHeight w:val="465"/>
        </w:trPr>
        <w:tc>
          <w:tcPr>
            <w:tcW w:w="3980" w:type="dxa"/>
            <w:tcBorders>
              <w:top w:val="nil"/>
              <w:left w:val="single" w:sz="8" w:space="0" w:color="auto"/>
              <w:bottom w:val="single" w:sz="4" w:space="0" w:color="auto"/>
              <w:right w:val="single" w:sz="4" w:space="0" w:color="auto"/>
            </w:tcBorders>
            <w:shd w:val="clear" w:color="000000" w:fill="9BC2E6"/>
            <w:noWrap/>
            <w:vAlign w:val="center"/>
            <w:hideMark/>
          </w:tcPr>
          <w:p w14:paraId="01255648" w14:textId="77777777" w:rsidR="003915EA" w:rsidRPr="003915EA" w:rsidRDefault="003915EA" w:rsidP="003915EA">
            <w:pPr>
              <w:widowControl w:val="0"/>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PROGETTI STRATEGICI</w:t>
            </w:r>
          </w:p>
        </w:tc>
        <w:tc>
          <w:tcPr>
            <w:tcW w:w="914" w:type="dxa"/>
            <w:tcBorders>
              <w:top w:val="nil"/>
              <w:left w:val="nil"/>
              <w:bottom w:val="single" w:sz="4" w:space="0" w:color="auto"/>
              <w:right w:val="single" w:sz="4" w:space="0" w:color="auto"/>
            </w:tcBorders>
            <w:shd w:val="clear" w:color="auto" w:fill="auto"/>
            <w:noWrap/>
            <w:vAlign w:val="center"/>
            <w:hideMark/>
          </w:tcPr>
          <w:p w14:paraId="106BAA07"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auto" w:fill="auto"/>
            <w:noWrap/>
            <w:vAlign w:val="center"/>
            <w:hideMark/>
          </w:tcPr>
          <w:p w14:paraId="0D6685EB"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auto" w:fill="auto"/>
            <w:noWrap/>
            <w:vAlign w:val="center"/>
            <w:hideMark/>
          </w:tcPr>
          <w:p w14:paraId="312C5044"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auto" w:fill="auto"/>
            <w:noWrap/>
            <w:vAlign w:val="center"/>
            <w:hideMark/>
          </w:tcPr>
          <w:p w14:paraId="0C101244"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auto" w:fill="auto"/>
            <w:noWrap/>
            <w:vAlign w:val="center"/>
            <w:hideMark/>
          </w:tcPr>
          <w:p w14:paraId="5F997675"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8" w:space="0" w:color="auto"/>
            </w:tcBorders>
            <w:shd w:val="clear" w:color="auto" w:fill="auto"/>
            <w:noWrap/>
            <w:vAlign w:val="center"/>
            <w:hideMark/>
          </w:tcPr>
          <w:p w14:paraId="1D624E18"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7B4F83C7" w14:textId="77777777" w:rsidTr="00B77E93">
        <w:trPr>
          <w:trHeight w:val="300"/>
        </w:trPr>
        <w:tc>
          <w:tcPr>
            <w:tcW w:w="3980" w:type="dxa"/>
            <w:tcBorders>
              <w:top w:val="nil"/>
              <w:left w:val="single" w:sz="8" w:space="0" w:color="auto"/>
              <w:bottom w:val="single" w:sz="4" w:space="0" w:color="auto"/>
              <w:right w:val="single" w:sz="4" w:space="0" w:color="auto"/>
            </w:tcBorders>
            <w:shd w:val="clear" w:color="auto" w:fill="auto"/>
            <w:noWrap/>
            <w:vAlign w:val="center"/>
            <w:hideMark/>
          </w:tcPr>
          <w:p w14:paraId="369C60D7" w14:textId="77777777" w:rsidR="003915EA" w:rsidRPr="003915EA" w:rsidRDefault="003915EA" w:rsidP="003915EA">
            <w:pPr>
              <w:widowControl w:val="0"/>
              <w:jc w:val="center"/>
              <w:rPr>
                <w:rFonts w:asciiTheme="majorHAnsi" w:eastAsia="Times New Roman" w:hAnsiTheme="majorHAnsi" w:cs="Times New Roman"/>
                <w:b/>
                <w:bCs/>
                <w:i/>
                <w:iCs/>
                <w:color w:val="000000"/>
                <w:lang w:eastAsia="it-IT"/>
              </w:rPr>
            </w:pPr>
            <w:r w:rsidRPr="003915EA">
              <w:rPr>
                <w:rFonts w:asciiTheme="majorHAnsi" w:eastAsia="Times New Roman" w:hAnsiTheme="majorHAnsi" w:cs="Times New Roman"/>
                <w:b/>
                <w:bCs/>
                <w:i/>
                <w:iCs/>
                <w:color w:val="000000"/>
                <w:lang w:eastAsia="it-IT"/>
              </w:rPr>
              <w:t>Piattaforma della didattica</w:t>
            </w:r>
          </w:p>
        </w:tc>
        <w:tc>
          <w:tcPr>
            <w:tcW w:w="914" w:type="dxa"/>
            <w:tcBorders>
              <w:top w:val="nil"/>
              <w:left w:val="nil"/>
              <w:bottom w:val="single" w:sz="4" w:space="0" w:color="auto"/>
              <w:right w:val="single" w:sz="4" w:space="0" w:color="auto"/>
            </w:tcBorders>
            <w:shd w:val="clear" w:color="000000" w:fill="0070C0"/>
            <w:noWrap/>
            <w:vAlign w:val="center"/>
            <w:hideMark/>
          </w:tcPr>
          <w:p w14:paraId="283BEF79"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0070C0"/>
            <w:noWrap/>
            <w:vAlign w:val="center"/>
            <w:hideMark/>
          </w:tcPr>
          <w:p w14:paraId="1E5EC6DB"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000000" w:fill="0070C0"/>
            <w:noWrap/>
            <w:vAlign w:val="center"/>
            <w:hideMark/>
          </w:tcPr>
          <w:p w14:paraId="34FF877E"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auto" w:fill="auto"/>
            <w:noWrap/>
            <w:vAlign w:val="center"/>
            <w:hideMark/>
          </w:tcPr>
          <w:p w14:paraId="49FDAEA3"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auto" w:fill="auto"/>
            <w:noWrap/>
            <w:vAlign w:val="center"/>
            <w:hideMark/>
          </w:tcPr>
          <w:p w14:paraId="24217018"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8" w:space="0" w:color="auto"/>
            </w:tcBorders>
            <w:shd w:val="clear" w:color="auto" w:fill="auto"/>
            <w:noWrap/>
            <w:vAlign w:val="center"/>
            <w:hideMark/>
          </w:tcPr>
          <w:p w14:paraId="31D60A22"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37C579AC" w14:textId="77777777" w:rsidTr="00B77E93">
        <w:trPr>
          <w:trHeight w:val="300"/>
        </w:trPr>
        <w:tc>
          <w:tcPr>
            <w:tcW w:w="3980" w:type="dxa"/>
            <w:tcBorders>
              <w:top w:val="nil"/>
              <w:left w:val="single" w:sz="8" w:space="0" w:color="auto"/>
              <w:bottom w:val="single" w:sz="4" w:space="0" w:color="auto"/>
              <w:right w:val="single" w:sz="4" w:space="0" w:color="auto"/>
            </w:tcBorders>
            <w:shd w:val="clear" w:color="auto" w:fill="auto"/>
            <w:noWrap/>
            <w:vAlign w:val="center"/>
            <w:hideMark/>
          </w:tcPr>
          <w:p w14:paraId="347F69CC" w14:textId="77777777" w:rsidR="003915EA" w:rsidRPr="003915EA" w:rsidRDefault="003915EA" w:rsidP="003915EA">
            <w:pPr>
              <w:widowControl w:val="0"/>
              <w:jc w:val="center"/>
              <w:rPr>
                <w:rFonts w:asciiTheme="majorHAnsi" w:eastAsia="Times New Roman" w:hAnsiTheme="majorHAnsi" w:cs="Times New Roman"/>
                <w:b/>
                <w:bCs/>
                <w:i/>
                <w:iCs/>
                <w:color w:val="000000"/>
                <w:lang w:eastAsia="it-IT"/>
              </w:rPr>
            </w:pPr>
            <w:r w:rsidRPr="003915EA">
              <w:rPr>
                <w:rFonts w:asciiTheme="majorHAnsi" w:eastAsia="Times New Roman" w:hAnsiTheme="majorHAnsi" w:cs="Times New Roman"/>
                <w:b/>
                <w:bCs/>
                <w:i/>
                <w:iCs/>
                <w:color w:val="000000"/>
                <w:lang w:eastAsia="it-IT"/>
              </w:rPr>
              <w:t>ICT</w:t>
            </w:r>
          </w:p>
        </w:tc>
        <w:tc>
          <w:tcPr>
            <w:tcW w:w="914" w:type="dxa"/>
            <w:tcBorders>
              <w:top w:val="nil"/>
              <w:left w:val="nil"/>
              <w:bottom w:val="single" w:sz="4" w:space="0" w:color="auto"/>
              <w:right w:val="single" w:sz="4" w:space="0" w:color="auto"/>
            </w:tcBorders>
            <w:shd w:val="clear" w:color="000000" w:fill="0070C0"/>
            <w:noWrap/>
            <w:vAlign w:val="center"/>
            <w:hideMark/>
          </w:tcPr>
          <w:p w14:paraId="170A7E5E"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0070C0"/>
            <w:noWrap/>
            <w:vAlign w:val="center"/>
            <w:hideMark/>
          </w:tcPr>
          <w:p w14:paraId="089EAC07"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000000" w:fill="0070C0"/>
            <w:noWrap/>
            <w:vAlign w:val="center"/>
            <w:hideMark/>
          </w:tcPr>
          <w:p w14:paraId="4A3A2DC8"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auto" w:fill="auto"/>
            <w:noWrap/>
            <w:vAlign w:val="center"/>
            <w:hideMark/>
          </w:tcPr>
          <w:p w14:paraId="34FB3610"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auto" w:fill="auto"/>
            <w:noWrap/>
            <w:vAlign w:val="center"/>
            <w:hideMark/>
          </w:tcPr>
          <w:p w14:paraId="2455C693"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8" w:space="0" w:color="auto"/>
            </w:tcBorders>
            <w:shd w:val="clear" w:color="auto" w:fill="auto"/>
            <w:noWrap/>
            <w:vAlign w:val="center"/>
            <w:hideMark/>
          </w:tcPr>
          <w:p w14:paraId="09AFC92D"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56129FE0" w14:textId="77777777" w:rsidTr="00B77E93">
        <w:trPr>
          <w:trHeight w:val="300"/>
        </w:trPr>
        <w:tc>
          <w:tcPr>
            <w:tcW w:w="3980" w:type="dxa"/>
            <w:tcBorders>
              <w:top w:val="nil"/>
              <w:left w:val="single" w:sz="8" w:space="0" w:color="auto"/>
              <w:bottom w:val="single" w:sz="4" w:space="0" w:color="auto"/>
              <w:right w:val="single" w:sz="4" w:space="0" w:color="auto"/>
            </w:tcBorders>
            <w:shd w:val="clear" w:color="auto" w:fill="auto"/>
            <w:noWrap/>
            <w:vAlign w:val="center"/>
            <w:hideMark/>
          </w:tcPr>
          <w:p w14:paraId="2DD98969" w14:textId="77777777" w:rsidR="003915EA" w:rsidRPr="003915EA" w:rsidRDefault="003915EA" w:rsidP="003915EA">
            <w:pPr>
              <w:widowControl w:val="0"/>
              <w:jc w:val="center"/>
              <w:rPr>
                <w:rFonts w:asciiTheme="majorHAnsi" w:eastAsia="Times New Roman" w:hAnsiTheme="majorHAnsi" w:cs="Times New Roman"/>
                <w:b/>
                <w:bCs/>
                <w:i/>
                <w:iCs/>
                <w:color w:val="000000"/>
                <w:lang w:eastAsia="it-IT"/>
              </w:rPr>
            </w:pPr>
            <w:r w:rsidRPr="003915EA">
              <w:rPr>
                <w:rFonts w:asciiTheme="majorHAnsi" w:eastAsia="Times New Roman" w:hAnsiTheme="majorHAnsi" w:cs="Times New Roman"/>
                <w:b/>
                <w:bCs/>
                <w:i/>
                <w:iCs/>
                <w:color w:val="000000"/>
                <w:lang w:eastAsia="it-IT"/>
              </w:rPr>
              <w:t>Archivi e protocollo</w:t>
            </w:r>
          </w:p>
        </w:tc>
        <w:tc>
          <w:tcPr>
            <w:tcW w:w="914" w:type="dxa"/>
            <w:tcBorders>
              <w:top w:val="nil"/>
              <w:left w:val="nil"/>
              <w:bottom w:val="single" w:sz="4" w:space="0" w:color="auto"/>
              <w:right w:val="single" w:sz="4" w:space="0" w:color="auto"/>
            </w:tcBorders>
            <w:shd w:val="clear" w:color="000000" w:fill="0070C0"/>
            <w:noWrap/>
            <w:vAlign w:val="center"/>
            <w:hideMark/>
          </w:tcPr>
          <w:p w14:paraId="0D795764"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0070C0"/>
            <w:noWrap/>
            <w:vAlign w:val="center"/>
            <w:hideMark/>
          </w:tcPr>
          <w:p w14:paraId="031A4D6E"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auto" w:fill="auto"/>
            <w:noWrap/>
            <w:vAlign w:val="center"/>
            <w:hideMark/>
          </w:tcPr>
          <w:p w14:paraId="23192DFC"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auto" w:fill="auto"/>
            <w:noWrap/>
            <w:vAlign w:val="center"/>
            <w:hideMark/>
          </w:tcPr>
          <w:p w14:paraId="1805D8CB"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auto" w:fill="auto"/>
            <w:noWrap/>
            <w:vAlign w:val="center"/>
            <w:hideMark/>
          </w:tcPr>
          <w:p w14:paraId="335AAFB9"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8" w:space="0" w:color="auto"/>
            </w:tcBorders>
            <w:shd w:val="clear" w:color="auto" w:fill="auto"/>
            <w:noWrap/>
            <w:vAlign w:val="center"/>
            <w:hideMark/>
          </w:tcPr>
          <w:p w14:paraId="39142D17"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740B871D" w14:textId="77777777" w:rsidTr="00B77E93">
        <w:trPr>
          <w:trHeight w:val="300"/>
        </w:trPr>
        <w:tc>
          <w:tcPr>
            <w:tcW w:w="3980" w:type="dxa"/>
            <w:tcBorders>
              <w:top w:val="nil"/>
              <w:left w:val="single" w:sz="8" w:space="0" w:color="auto"/>
              <w:bottom w:val="single" w:sz="4" w:space="0" w:color="auto"/>
              <w:right w:val="single" w:sz="4" w:space="0" w:color="auto"/>
            </w:tcBorders>
            <w:shd w:val="clear" w:color="auto" w:fill="auto"/>
            <w:noWrap/>
            <w:vAlign w:val="center"/>
            <w:hideMark/>
          </w:tcPr>
          <w:p w14:paraId="238C2A05" w14:textId="77777777" w:rsidR="003915EA" w:rsidRPr="003915EA" w:rsidRDefault="003915EA" w:rsidP="003915EA">
            <w:pPr>
              <w:widowControl w:val="0"/>
              <w:jc w:val="center"/>
              <w:rPr>
                <w:rFonts w:asciiTheme="majorHAnsi" w:eastAsia="Times New Roman" w:hAnsiTheme="majorHAnsi" w:cs="Times New Roman"/>
                <w:b/>
                <w:bCs/>
                <w:i/>
                <w:iCs/>
                <w:color w:val="000000"/>
                <w:lang w:eastAsia="it-IT"/>
              </w:rPr>
            </w:pPr>
            <w:r w:rsidRPr="003915EA">
              <w:rPr>
                <w:rFonts w:asciiTheme="majorHAnsi" w:eastAsia="Times New Roman" w:hAnsiTheme="majorHAnsi" w:cs="Times New Roman"/>
                <w:b/>
                <w:bCs/>
                <w:i/>
                <w:iCs/>
                <w:color w:val="000000"/>
                <w:lang w:eastAsia="it-IT"/>
              </w:rPr>
              <w:t>Sistema informativo direzionale</w:t>
            </w:r>
          </w:p>
        </w:tc>
        <w:tc>
          <w:tcPr>
            <w:tcW w:w="914" w:type="dxa"/>
            <w:tcBorders>
              <w:top w:val="nil"/>
              <w:left w:val="nil"/>
              <w:bottom w:val="single" w:sz="4" w:space="0" w:color="auto"/>
              <w:right w:val="single" w:sz="4" w:space="0" w:color="auto"/>
            </w:tcBorders>
            <w:shd w:val="clear" w:color="000000" w:fill="0070C0"/>
            <w:noWrap/>
            <w:vAlign w:val="center"/>
            <w:hideMark/>
          </w:tcPr>
          <w:p w14:paraId="5334CCE5"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0070C0"/>
            <w:noWrap/>
            <w:vAlign w:val="center"/>
            <w:hideMark/>
          </w:tcPr>
          <w:p w14:paraId="2BA5472F"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000000" w:fill="0070C0"/>
            <w:noWrap/>
            <w:vAlign w:val="center"/>
            <w:hideMark/>
          </w:tcPr>
          <w:p w14:paraId="7EA88F51"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0070C0"/>
            <w:noWrap/>
            <w:vAlign w:val="center"/>
            <w:hideMark/>
          </w:tcPr>
          <w:p w14:paraId="238F0DF0"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auto" w:fill="auto"/>
            <w:noWrap/>
            <w:vAlign w:val="center"/>
            <w:hideMark/>
          </w:tcPr>
          <w:p w14:paraId="42167F3D"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8" w:space="0" w:color="auto"/>
            </w:tcBorders>
            <w:shd w:val="clear" w:color="auto" w:fill="auto"/>
            <w:noWrap/>
            <w:vAlign w:val="center"/>
            <w:hideMark/>
          </w:tcPr>
          <w:p w14:paraId="741C12D6"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41FD95D9" w14:textId="77777777" w:rsidTr="00B77E93">
        <w:trPr>
          <w:trHeight w:val="300"/>
        </w:trPr>
        <w:tc>
          <w:tcPr>
            <w:tcW w:w="3980" w:type="dxa"/>
            <w:tcBorders>
              <w:top w:val="nil"/>
              <w:left w:val="single" w:sz="8" w:space="0" w:color="auto"/>
              <w:bottom w:val="single" w:sz="4" w:space="0" w:color="auto"/>
              <w:right w:val="single" w:sz="4" w:space="0" w:color="auto"/>
            </w:tcBorders>
            <w:shd w:val="clear" w:color="auto" w:fill="auto"/>
            <w:noWrap/>
            <w:vAlign w:val="center"/>
            <w:hideMark/>
          </w:tcPr>
          <w:p w14:paraId="794B489C" w14:textId="77777777" w:rsidR="003915EA" w:rsidRPr="003915EA" w:rsidRDefault="003915EA" w:rsidP="003915EA">
            <w:pPr>
              <w:widowControl w:val="0"/>
              <w:jc w:val="center"/>
              <w:rPr>
                <w:rFonts w:asciiTheme="majorHAnsi" w:eastAsia="Times New Roman" w:hAnsiTheme="majorHAnsi" w:cs="Times New Roman"/>
                <w:b/>
                <w:bCs/>
                <w:i/>
                <w:iCs/>
                <w:color w:val="000000"/>
                <w:lang w:eastAsia="it-IT"/>
              </w:rPr>
            </w:pPr>
            <w:r w:rsidRPr="003915EA">
              <w:rPr>
                <w:rFonts w:asciiTheme="majorHAnsi" w:eastAsia="Times New Roman" w:hAnsiTheme="majorHAnsi" w:cs="Times New Roman"/>
                <w:b/>
                <w:bCs/>
                <w:i/>
                <w:iCs/>
                <w:color w:val="000000"/>
                <w:lang w:eastAsia="it-IT"/>
              </w:rPr>
              <w:t xml:space="preserve">Progetto </w:t>
            </w:r>
            <w:proofErr w:type="spellStart"/>
            <w:r w:rsidRPr="003915EA">
              <w:rPr>
                <w:rFonts w:asciiTheme="majorHAnsi" w:eastAsia="Times New Roman" w:hAnsiTheme="majorHAnsi" w:cs="Times New Roman"/>
                <w:b/>
                <w:bCs/>
                <w:i/>
                <w:iCs/>
                <w:color w:val="000000"/>
                <w:lang w:eastAsia="it-IT"/>
              </w:rPr>
              <w:t>Fiducia&amp;Welfare</w:t>
            </w:r>
            <w:proofErr w:type="spellEnd"/>
          </w:p>
        </w:tc>
        <w:tc>
          <w:tcPr>
            <w:tcW w:w="914" w:type="dxa"/>
            <w:tcBorders>
              <w:top w:val="nil"/>
              <w:left w:val="nil"/>
              <w:bottom w:val="single" w:sz="4" w:space="0" w:color="auto"/>
              <w:right w:val="single" w:sz="4" w:space="0" w:color="auto"/>
            </w:tcBorders>
            <w:shd w:val="clear" w:color="000000" w:fill="0070C0"/>
            <w:noWrap/>
            <w:vAlign w:val="center"/>
            <w:hideMark/>
          </w:tcPr>
          <w:p w14:paraId="582D8A39"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0070C0"/>
            <w:noWrap/>
            <w:vAlign w:val="center"/>
            <w:hideMark/>
          </w:tcPr>
          <w:p w14:paraId="661C88CB"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000000" w:fill="0070C0"/>
            <w:noWrap/>
            <w:vAlign w:val="center"/>
            <w:hideMark/>
          </w:tcPr>
          <w:p w14:paraId="6FB8B6A6"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0070C0"/>
            <w:noWrap/>
            <w:vAlign w:val="center"/>
            <w:hideMark/>
          </w:tcPr>
          <w:p w14:paraId="1C43F585"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auto" w:fill="auto"/>
            <w:noWrap/>
            <w:vAlign w:val="center"/>
            <w:hideMark/>
          </w:tcPr>
          <w:p w14:paraId="762EA27D"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8" w:space="0" w:color="auto"/>
            </w:tcBorders>
            <w:shd w:val="clear" w:color="auto" w:fill="auto"/>
            <w:noWrap/>
            <w:vAlign w:val="center"/>
            <w:hideMark/>
          </w:tcPr>
          <w:p w14:paraId="761C97EF"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3ECED598" w14:textId="77777777" w:rsidTr="00B77E93">
        <w:trPr>
          <w:trHeight w:val="300"/>
        </w:trPr>
        <w:tc>
          <w:tcPr>
            <w:tcW w:w="3980" w:type="dxa"/>
            <w:tcBorders>
              <w:top w:val="nil"/>
              <w:left w:val="single" w:sz="8" w:space="0" w:color="auto"/>
              <w:bottom w:val="single" w:sz="4" w:space="0" w:color="auto"/>
              <w:right w:val="single" w:sz="4" w:space="0" w:color="auto"/>
            </w:tcBorders>
            <w:shd w:val="clear" w:color="auto" w:fill="auto"/>
            <w:noWrap/>
            <w:vAlign w:val="center"/>
            <w:hideMark/>
          </w:tcPr>
          <w:p w14:paraId="386A8092" w14:textId="77777777" w:rsidR="003915EA" w:rsidRPr="003915EA" w:rsidRDefault="003915EA" w:rsidP="003915EA">
            <w:pPr>
              <w:widowControl w:val="0"/>
              <w:jc w:val="center"/>
              <w:rPr>
                <w:rFonts w:asciiTheme="majorHAnsi" w:eastAsia="Times New Roman" w:hAnsiTheme="majorHAnsi" w:cs="Times New Roman"/>
                <w:b/>
                <w:bCs/>
                <w:i/>
                <w:iCs/>
                <w:color w:val="000000"/>
                <w:lang w:eastAsia="it-IT"/>
              </w:rPr>
            </w:pPr>
            <w:r w:rsidRPr="003915EA">
              <w:rPr>
                <w:rFonts w:asciiTheme="majorHAnsi" w:eastAsia="Times New Roman" w:hAnsiTheme="majorHAnsi" w:cs="Times New Roman"/>
                <w:b/>
                <w:bCs/>
                <w:i/>
                <w:iCs/>
                <w:color w:val="000000"/>
                <w:lang w:eastAsia="it-IT"/>
              </w:rPr>
              <w:t>Sviluppo dei Centri Interdipartimentali</w:t>
            </w:r>
          </w:p>
        </w:tc>
        <w:tc>
          <w:tcPr>
            <w:tcW w:w="914" w:type="dxa"/>
            <w:tcBorders>
              <w:top w:val="nil"/>
              <w:left w:val="nil"/>
              <w:bottom w:val="single" w:sz="4" w:space="0" w:color="auto"/>
              <w:right w:val="single" w:sz="4" w:space="0" w:color="auto"/>
            </w:tcBorders>
            <w:shd w:val="clear" w:color="auto" w:fill="auto"/>
            <w:noWrap/>
            <w:vAlign w:val="center"/>
            <w:hideMark/>
          </w:tcPr>
          <w:p w14:paraId="68D3399A"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0070C0"/>
            <w:noWrap/>
            <w:vAlign w:val="center"/>
            <w:hideMark/>
          </w:tcPr>
          <w:p w14:paraId="0A55BD9D"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000000" w:fill="0070C0"/>
            <w:noWrap/>
            <w:vAlign w:val="center"/>
            <w:hideMark/>
          </w:tcPr>
          <w:p w14:paraId="1657DC65"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0070C0"/>
            <w:noWrap/>
            <w:vAlign w:val="center"/>
            <w:hideMark/>
          </w:tcPr>
          <w:p w14:paraId="43AED68C"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auto" w:fill="auto"/>
            <w:noWrap/>
            <w:vAlign w:val="center"/>
            <w:hideMark/>
          </w:tcPr>
          <w:p w14:paraId="25699A1E"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8" w:space="0" w:color="auto"/>
            </w:tcBorders>
            <w:shd w:val="clear" w:color="auto" w:fill="auto"/>
            <w:noWrap/>
            <w:vAlign w:val="center"/>
            <w:hideMark/>
          </w:tcPr>
          <w:p w14:paraId="5F4A41E5"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2353CADD" w14:textId="77777777" w:rsidTr="00B77E93">
        <w:trPr>
          <w:trHeight w:val="300"/>
        </w:trPr>
        <w:tc>
          <w:tcPr>
            <w:tcW w:w="3980" w:type="dxa"/>
            <w:tcBorders>
              <w:top w:val="nil"/>
              <w:left w:val="single" w:sz="8" w:space="0" w:color="auto"/>
              <w:bottom w:val="single" w:sz="4" w:space="0" w:color="auto"/>
              <w:right w:val="single" w:sz="4" w:space="0" w:color="auto"/>
            </w:tcBorders>
            <w:shd w:val="clear" w:color="auto" w:fill="auto"/>
            <w:noWrap/>
            <w:vAlign w:val="center"/>
            <w:hideMark/>
          </w:tcPr>
          <w:p w14:paraId="1FE4F52C" w14:textId="77777777" w:rsidR="003915EA" w:rsidRPr="003915EA" w:rsidRDefault="003915EA" w:rsidP="003915EA">
            <w:pPr>
              <w:widowControl w:val="0"/>
              <w:jc w:val="center"/>
              <w:rPr>
                <w:rFonts w:asciiTheme="majorHAnsi" w:eastAsia="Times New Roman" w:hAnsiTheme="majorHAnsi" w:cs="Times New Roman"/>
                <w:b/>
                <w:bCs/>
                <w:i/>
                <w:iCs/>
                <w:color w:val="000000"/>
                <w:lang w:eastAsia="it-IT"/>
              </w:rPr>
            </w:pPr>
            <w:r w:rsidRPr="003915EA">
              <w:rPr>
                <w:rFonts w:asciiTheme="majorHAnsi" w:eastAsia="Times New Roman" w:hAnsiTheme="majorHAnsi" w:cs="Times New Roman"/>
                <w:b/>
                <w:bCs/>
                <w:i/>
                <w:iCs/>
                <w:color w:val="000000"/>
                <w:lang w:eastAsia="it-IT"/>
              </w:rPr>
              <w:t xml:space="preserve">Comunicazione </w:t>
            </w:r>
          </w:p>
        </w:tc>
        <w:tc>
          <w:tcPr>
            <w:tcW w:w="914" w:type="dxa"/>
            <w:tcBorders>
              <w:top w:val="nil"/>
              <w:left w:val="nil"/>
              <w:bottom w:val="single" w:sz="4" w:space="0" w:color="auto"/>
              <w:right w:val="single" w:sz="4" w:space="0" w:color="auto"/>
            </w:tcBorders>
            <w:shd w:val="clear" w:color="000000" w:fill="0070C0"/>
            <w:noWrap/>
            <w:vAlign w:val="center"/>
            <w:hideMark/>
          </w:tcPr>
          <w:p w14:paraId="2D9E615E"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0070C0"/>
            <w:noWrap/>
            <w:vAlign w:val="center"/>
            <w:hideMark/>
          </w:tcPr>
          <w:p w14:paraId="300A1875"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000000" w:fill="0070C0"/>
            <w:noWrap/>
            <w:vAlign w:val="center"/>
            <w:hideMark/>
          </w:tcPr>
          <w:p w14:paraId="0E591B05"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0070C0"/>
            <w:noWrap/>
            <w:vAlign w:val="center"/>
            <w:hideMark/>
          </w:tcPr>
          <w:p w14:paraId="0B6E527B"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000000" w:fill="0070C0"/>
            <w:noWrap/>
            <w:vAlign w:val="center"/>
            <w:hideMark/>
          </w:tcPr>
          <w:p w14:paraId="225EECFC"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8" w:space="0" w:color="auto"/>
            </w:tcBorders>
            <w:shd w:val="clear" w:color="000000" w:fill="0070C0"/>
            <w:noWrap/>
            <w:vAlign w:val="center"/>
            <w:hideMark/>
          </w:tcPr>
          <w:p w14:paraId="2EB65125"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4649E5B8" w14:textId="77777777" w:rsidTr="00B77E93">
        <w:trPr>
          <w:trHeight w:val="315"/>
        </w:trPr>
        <w:tc>
          <w:tcPr>
            <w:tcW w:w="3980" w:type="dxa"/>
            <w:tcBorders>
              <w:top w:val="nil"/>
              <w:left w:val="single" w:sz="8" w:space="0" w:color="auto"/>
              <w:bottom w:val="single" w:sz="8" w:space="0" w:color="auto"/>
              <w:right w:val="single" w:sz="4" w:space="0" w:color="auto"/>
            </w:tcBorders>
            <w:shd w:val="clear" w:color="auto" w:fill="auto"/>
            <w:noWrap/>
            <w:vAlign w:val="center"/>
            <w:hideMark/>
          </w:tcPr>
          <w:p w14:paraId="609A52A1" w14:textId="77777777" w:rsidR="003915EA" w:rsidRPr="003915EA" w:rsidRDefault="003915EA" w:rsidP="003915EA">
            <w:pPr>
              <w:widowControl w:val="0"/>
              <w:jc w:val="center"/>
              <w:rPr>
                <w:rFonts w:asciiTheme="majorHAnsi" w:eastAsia="Times New Roman" w:hAnsiTheme="majorHAnsi" w:cs="Times New Roman"/>
                <w:b/>
                <w:bCs/>
                <w:i/>
                <w:iCs/>
                <w:color w:val="000000"/>
                <w:lang w:eastAsia="it-IT"/>
              </w:rPr>
            </w:pPr>
            <w:r w:rsidRPr="003915EA">
              <w:rPr>
                <w:rFonts w:asciiTheme="majorHAnsi" w:eastAsia="Times New Roman" w:hAnsiTheme="majorHAnsi" w:cs="Times New Roman"/>
                <w:b/>
                <w:bCs/>
                <w:i/>
                <w:iCs/>
                <w:color w:val="000000"/>
                <w:lang w:eastAsia="it-IT"/>
              </w:rPr>
              <w:t>Internazionalizzazione e Alta Formazione</w:t>
            </w:r>
          </w:p>
        </w:tc>
        <w:tc>
          <w:tcPr>
            <w:tcW w:w="914" w:type="dxa"/>
            <w:tcBorders>
              <w:top w:val="nil"/>
              <w:left w:val="nil"/>
              <w:bottom w:val="single" w:sz="8" w:space="0" w:color="auto"/>
              <w:right w:val="single" w:sz="4" w:space="0" w:color="auto"/>
            </w:tcBorders>
            <w:shd w:val="clear" w:color="000000" w:fill="0070C0"/>
            <w:noWrap/>
            <w:vAlign w:val="bottom"/>
            <w:hideMark/>
          </w:tcPr>
          <w:p w14:paraId="1B60DC3B"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8" w:space="0" w:color="auto"/>
              <w:right w:val="single" w:sz="4" w:space="0" w:color="auto"/>
            </w:tcBorders>
            <w:shd w:val="clear" w:color="000000" w:fill="0070C0"/>
            <w:noWrap/>
            <w:vAlign w:val="bottom"/>
            <w:hideMark/>
          </w:tcPr>
          <w:p w14:paraId="6DED92EE"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8" w:space="0" w:color="auto"/>
              <w:right w:val="single" w:sz="4" w:space="0" w:color="auto"/>
            </w:tcBorders>
            <w:shd w:val="clear" w:color="000000" w:fill="0070C0"/>
            <w:noWrap/>
            <w:vAlign w:val="bottom"/>
            <w:hideMark/>
          </w:tcPr>
          <w:p w14:paraId="4E2AA9F3"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8" w:space="0" w:color="auto"/>
              <w:right w:val="single" w:sz="4" w:space="0" w:color="auto"/>
            </w:tcBorders>
            <w:shd w:val="clear" w:color="000000" w:fill="0070C0"/>
            <w:noWrap/>
            <w:vAlign w:val="bottom"/>
            <w:hideMark/>
          </w:tcPr>
          <w:p w14:paraId="55C6A1EC"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8" w:space="0" w:color="auto"/>
              <w:right w:val="single" w:sz="4" w:space="0" w:color="auto"/>
            </w:tcBorders>
            <w:shd w:val="clear" w:color="000000" w:fill="0070C0"/>
            <w:noWrap/>
            <w:vAlign w:val="bottom"/>
            <w:hideMark/>
          </w:tcPr>
          <w:p w14:paraId="403EC1FC"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8" w:space="0" w:color="auto"/>
              <w:right w:val="single" w:sz="8" w:space="0" w:color="auto"/>
            </w:tcBorders>
            <w:shd w:val="clear" w:color="000000" w:fill="0070C0"/>
            <w:noWrap/>
            <w:vAlign w:val="bottom"/>
            <w:hideMark/>
          </w:tcPr>
          <w:p w14:paraId="42A4C5ED"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bl>
    <w:p w14:paraId="1BFEAEC5" w14:textId="77777777" w:rsidR="003915EA" w:rsidRPr="003915EA" w:rsidRDefault="003915EA" w:rsidP="003915EA">
      <w:pPr>
        <w:widowControl w:val="0"/>
        <w:jc w:val="both"/>
        <w:rPr>
          <w:rFonts w:asciiTheme="majorHAnsi" w:eastAsia="MS Mincho" w:hAnsiTheme="majorHAnsi" w:cs="Times New Roman"/>
          <w:lang w:eastAsia="it-IT"/>
        </w:rPr>
      </w:pPr>
    </w:p>
    <w:p w14:paraId="126FDD5A" w14:textId="77777777" w:rsidR="003915EA" w:rsidRPr="003915EA" w:rsidRDefault="003915EA" w:rsidP="003915EA">
      <w:pPr>
        <w:widowControl w:val="0"/>
        <w:numPr>
          <w:ilvl w:val="0"/>
          <w:numId w:val="208"/>
        </w:numPr>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 xml:space="preserve">Implementazione piena del Sistema di Qualità di Ateneo, anche in relazione alla visita di Accreditamento Periodico delle Sedi e dei Corsi di Studio programmata con </w:t>
      </w:r>
      <w:proofErr w:type="spellStart"/>
      <w:r w:rsidRPr="003915EA">
        <w:rPr>
          <w:rFonts w:asciiTheme="majorHAnsi" w:eastAsia="MS Mincho" w:hAnsiTheme="majorHAnsi" w:cs="Times New Roman"/>
          <w:lang w:eastAsia="it-IT"/>
        </w:rPr>
        <w:t>Anvur</w:t>
      </w:r>
      <w:proofErr w:type="spellEnd"/>
      <w:r w:rsidRPr="003915EA">
        <w:rPr>
          <w:rFonts w:asciiTheme="majorHAnsi" w:eastAsia="MS Mincho" w:hAnsiTheme="majorHAnsi" w:cs="Times New Roman"/>
          <w:lang w:eastAsia="it-IT"/>
        </w:rPr>
        <w:t xml:space="preserve"> nella seconda metà di novembre 2016 (peso 40%);</w:t>
      </w:r>
    </w:p>
    <w:p w14:paraId="494443B3" w14:textId="77777777" w:rsidR="003915EA" w:rsidRPr="003915EA" w:rsidRDefault="003915EA" w:rsidP="003915EA">
      <w:pPr>
        <w:widowControl w:val="0"/>
        <w:ind w:left="1080"/>
        <w:jc w:val="both"/>
        <w:rPr>
          <w:rFonts w:asciiTheme="majorHAnsi" w:eastAsia="MS Mincho" w:hAnsiTheme="majorHAnsi" w:cs="Times New Roman"/>
          <w:lang w:eastAsia="it-IT"/>
        </w:rPr>
      </w:pPr>
    </w:p>
    <w:p w14:paraId="5AE60AAF" w14:textId="77777777" w:rsidR="003915EA" w:rsidRPr="003915EA" w:rsidRDefault="003915EA" w:rsidP="003915EA">
      <w:pPr>
        <w:widowControl w:val="0"/>
        <w:numPr>
          <w:ilvl w:val="0"/>
          <w:numId w:val="208"/>
        </w:numPr>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Adozione linee di indirizzo e attuazione di iniziative sul piano organizzativo, orientate al miglioramento dell’efficacia e dell’efficienza dell’attività amministrativa (peso 30%).</w:t>
      </w:r>
    </w:p>
    <w:p w14:paraId="13CB4164" w14:textId="77777777" w:rsidR="003915EA" w:rsidRPr="003915EA" w:rsidRDefault="003915EA" w:rsidP="003915EA">
      <w:pPr>
        <w:widowControl w:val="0"/>
        <w:jc w:val="both"/>
        <w:rPr>
          <w:rFonts w:asciiTheme="majorHAnsi" w:eastAsia="MS Mincho" w:hAnsiTheme="majorHAnsi" w:cs="Times New Roman"/>
          <w:lang w:eastAsia="it-IT"/>
        </w:rPr>
      </w:pPr>
    </w:p>
    <w:p w14:paraId="77985797" w14:textId="77777777" w:rsidR="003915EA" w:rsidRPr="003915EA" w:rsidRDefault="003915EA" w:rsidP="003915EA">
      <w:pPr>
        <w:widowControl w:val="0"/>
        <w:jc w:val="both"/>
        <w:rPr>
          <w:rFonts w:asciiTheme="majorHAnsi" w:eastAsia="MS Mincho" w:hAnsiTheme="majorHAnsi" w:cs="Times New Roman"/>
          <w:lang w:eastAsia="it-IT"/>
        </w:rPr>
      </w:pPr>
    </w:p>
    <w:p w14:paraId="2A6539E3" w14:textId="77777777" w:rsidR="003915EA" w:rsidRPr="003915EA" w:rsidRDefault="003915EA" w:rsidP="003915EA">
      <w:pPr>
        <w:widowControl w:val="0"/>
        <w:ind w:left="720"/>
        <w:contextualSpacing/>
        <w:jc w:val="both"/>
        <w:rPr>
          <w:rFonts w:asciiTheme="majorHAnsi" w:eastAsia="MS Mincho" w:hAnsiTheme="majorHAnsi" w:cs="Times New Roman"/>
          <w:i/>
          <w:u w:val="single"/>
          <w:lang w:eastAsia="it-IT"/>
        </w:rPr>
      </w:pPr>
      <w:r w:rsidRPr="003915EA">
        <w:rPr>
          <w:rFonts w:asciiTheme="majorHAnsi" w:eastAsia="MS Mincho" w:hAnsiTheme="majorHAnsi" w:cs="Times New Roman"/>
          <w:i/>
          <w:u w:val="single"/>
          <w:lang w:eastAsia="it-IT"/>
        </w:rPr>
        <w:t>Direttore Generale Vicario</w:t>
      </w:r>
    </w:p>
    <w:p w14:paraId="086A8106" w14:textId="77777777" w:rsidR="003915EA" w:rsidRPr="003915EA" w:rsidRDefault="003915EA" w:rsidP="003915EA">
      <w:pPr>
        <w:widowControl w:val="0"/>
        <w:ind w:left="720"/>
        <w:contextualSpacing/>
        <w:jc w:val="both"/>
        <w:rPr>
          <w:rFonts w:asciiTheme="majorHAnsi" w:eastAsia="MS Mincho" w:hAnsiTheme="majorHAnsi" w:cs="Times New Roman"/>
          <w:lang w:eastAsia="it-IT"/>
        </w:rPr>
      </w:pPr>
    </w:p>
    <w:p w14:paraId="78E4888F" w14:textId="77777777" w:rsidR="003915EA" w:rsidRPr="003915EA" w:rsidRDefault="003915EA" w:rsidP="003915EA">
      <w:pPr>
        <w:widowControl w:val="0"/>
        <w:numPr>
          <w:ilvl w:val="0"/>
          <w:numId w:val="209"/>
        </w:numPr>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Realizzazione dei Progetti Strategici di Ateneo secondo il cronoprogramma di seguito riportato (peso30%);</w:t>
      </w:r>
    </w:p>
    <w:p w14:paraId="7257DDCB" w14:textId="77777777" w:rsidR="003915EA" w:rsidRPr="003915EA" w:rsidRDefault="003915EA" w:rsidP="003915EA">
      <w:pPr>
        <w:widowControl w:val="0"/>
        <w:jc w:val="both"/>
        <w:rPr>
          <w:rFonts w:asciiTheme="majorHAnsi" w:eastAsia="MS Mincho" w:hAnsiTheme="majorHAnsi" w:cs="Times New Roman"/>
          <w:lang w:eastAsia="it-IT"/>
        </w:rPr>
      </w:pPr>
    </w:p>
    <w:p w14:paraId="460920CE" w14:textId="77777777" w:rsidR="003915EA" w:rsidRPr="003915EA" w:rsidRDefault="003915EA" w:rsidP="003915EA">
      <w:pPr>
        <w:widowControl w:val="0"/>
        <w:jc w:val="both"/>
        <w:rPr>
          <w:rFonts w:asciiTheme="majorHAnsi" w:eastAsia="MS Mincho" w:hAnsiTheme="majorHAnsi" w:cs="Times New Roman"/>
          <w:lang w:eastAsia="it-IT"/>
        </w:rPr>
      </w:pPr>
    </w:p>
    <w:tbl>
      <w:tblPr>
        <w:tblW w:w="9580" w:type="dxa"/>
        <w:tblInd w:w="55" w:type="dxa"/>
        <w:tblCellMar>
          <w:left w:w="70" w:type="dxa"/>
          <w:right w:w="70" w:type="dxa"/>
        </w:tblCellMar>
        <w:tblLook w:val="04A0" w:firstRow="1" w:lastRow="0" w:firstColumn="1" w:lastColumn="0" w:noHBand="0" w:noVBand="1"/>
      </w:tblPr>
      <w:tblGrid>
        <w:gridCol w:w="3820"/>
        <w:gridCol w:w="914"/>
        <w:gridCol w:w="1006"/>
        <w:gridCol w:w="914"/>
        <w:gridCol w:w="1006"/>
        <w:gridCol w:w="914"/>
        <w:gridCol w:w="1006"/>
      </w:tblGrid>
      <w:tr w:rsidR="003915EA" w:rsidRPr="003915EA" w14:paraId="1BB05769" w14:textId="77777777" w:rsidTr="00B77E93">
        <w:trPr>
          <w:trHeight w:val="465"/>
        </w:trPr>
        <w:tc>
          <w:tcPr>
            <w:tcW w:w="3820" w:type="dxa"/>
            <w:tcBorders>
              <w:top w:val="single" w:sz="8" w:space="0" w:color="auto"/>
              <w:left w:val="single" w:sz="8" w:space="0" w:color="auto"/>
              <w:bottom w:val="single" w:sz="4" w:space="0" w:color="auto"/>
              <w:right w:val="single" w:sz="4" w:space="0" w:color="auto"/>
            </w:tcBorders>
            <w:shd w:val="clear" w:color="000000" w:fill="9BC2E6"/>
            <w:noWrap/>
            <w:vAlign w:val="center"/>
            <w:hideMark/>
          </w:tcPr>
          <w:p w14:paraId="673C5F44" w14:textId="77777777" w:rsidR="003915EA" w:rsidRPr="003915EA" w:rsidRDefault="003915EA" w:rsidP="003915EA">
            <w:pPr>
              <w:widowControl w:val="0"/>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PROGETTI STRATEGICI</w:t>
            </w:r>
          </w:p>
        </w:tc>
        <w:tc>
          <w:tcPr>
            <w:tcW w:w="1920" w:type="dxa"/>
            <w:gridSpan w:val="2"/>
            <w:tcBorders>
              <w:top w:val="single" w:sz="8" w:space="0" w:color="auto"/>
              <w:left w:val="nil"/>
              <w:bottom w:val="single" w:sz="4" w:space="0" w:color="auto"/>
              <w:right w:val="single" w:sz="4" w:space="0" w:color="auto"/>
            </w:tcBorders>
            <w:shd w:val="clear" w:color="000000" w:fill="BDD7EE"/>
            <w:noWrap/>
            <w:vAlign w:val="center"/>
            <w:hideMark/>
          </w:tcPr>
          <w:p w14:paraId="121FAB24" w14:textId="77777777" w:rsidR="003915EA" w:rsidRPr="003915EA" w:rsidRDefault="003915EA" w:rsidP="003915EA">
            <w:pPr>
              <w:widowControl w:val="0"/>
              <w:jc w:val="center"/>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2016</w:t>
            </w:r>
          </w:p>
        </w:tc>
        <w:tc>
          <w:tcPr>
            <w:tcW w:w="1920" w:type="dxa"/>
            <w:gridSpan w:val="2"/>
            <w:tcBorders>
              <w:top w:val="single" w:sz="8" w:space="0" w:color="auto"/>
              <w:left w:val="nil"/>
              <w:bottom w:val="single" w:sz="4" w:space="0" w:color="auto"/>
              <w:right w:val="single" w:sz="4" w:space="0" w:color="auto"/>
            </w:tcBorders>
            <w:shd w:val="clear" w:color="000000" w:fill="BDD7EE"/>
            <w:noWrap/>
            <w:vAlign w:val="center"/>
            <w:hideMark/>
          </w:tcPr>
          <w:p w14:paraId="63F54C15" w14:textId="77777777" w:rsidR="003915EA" w:rsidRPr="003915EA" w:rsidRDefault="003915EA" w:rsidP="003915EA">
            <w:pPr>
              <w:widowControl w:val="0"/>
              <w:jc w:val="center"/>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2017</w:t>
            </w:r>
          </w:p>
        </w:tc>
        <w:tc>
          <w:tcPr>
            <w:tcW w:w="1920" w:type="dxa"/>
            <w:gridSpan w:val="2"/>
            <w:tcBorders>
              <w:top w:val="single" w:sz="8" w:space="0" w:color="auto"/>
              <w:left w:val="nil"/>
              <w:bottom w:val="single" w:sz="4" w:space="0" w:color="auto"/>
              <w:right w:val="single" w:sz="8" w:space="0" w:color="000000"/>
            </w:tcBorders>
            <w:shd w:val="clear" w:color="000000" w:fill="BDD7EE"/>
            <w:noWrap/>
            <w:vAlign w:val="center"/>
            <w:hideMark/>
          </w:tcPr>
          <w:p w14:paraId="5474B0D2" w14:textId="77777777" w:rsidR="003915EA" w:rsidRPr="003915EA" w:rsidRDefault="003915EA" w:rsidP="003915EA">
            <w:pPr>
              <w:widowControl w:val="0"/>
              <w:jc w:val="center"/>
              <w:rPr>
                <w:rFonts w:asciiTheme="majorHAnsi" w:eastAsia="Times New Roman" w:hAnsiTheme="majorHAnsi" w:cs="Times New Roman"/>
                <w:b/>
                <w:bCs/>
                <w:color w:val="000000"/>
                <w:lang w:eastAsia="it-IT"/>
              </w:rPr>
            </w:pPr>
            <w:r w:rsidRPr="003915EA">
              <w:rPr>
                <w:rFonts w:asciiTheme="majorHAnsi" w:eastAsia="Times New Roman" w:hAnsiTheme="majorHAnsi" w:cs="Times New Roman"/>
                <w:b/>
                <w:bCs/>
                <w:color w:val="000000"/>
                <w:lang w:eastAsia="it-IT"/>
              </w:rPr>
              <w:t>2018</w:t>
            </w:r>
          </w:p>
        </w:tc>
      </w:tr>
      <w:tr w:rsidR="003915EA" w:rsidRPr="003915EA" w14:paraId="6FC4F58A" w14:textId="77777777" w:rsidTr="00B77E93">
        <w:trPr>
          <w:trHeight w:val="300"/>
        </w:trPr>
        <w:tc>
          <w:tcPr>
            <w:tcW w:w="3820" w:type="dxa"/>
            <w:tcBorders>
              <w:top w:val="nil"/>
              <w:left w:val="single" w:sz="8" w:space="0" w:color="auto"/>
              <w:bottom w:val="single" w:sz="4" w:space="0" w:color="auto"/>
              <w:right w:val="single" w:sz="4" w:space="0" w:color="auto"/>
            </w:tcBorders>
            <w:shd w:val="clear" w:color="auto" w:fill="auto"/>
            <w:noWrap/>
            <w:vAlign w:val="center"/>
            <w:hideMark/>
          </w:tcPr>
          <w:p w14:paraId="571618EE"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auto" w:fill="auto"/>
            <w:noWrap/>
            <w:vAlign w:val="center"/>
            <w:hideMark/>
          </w:tcPr>
          <w:p w14:paraId="05C74EBC" w14:textId="77777777" w:rsidR="003915EA" w:rsidRPr="003915EA" w:rsidRDefault="003915EA" w:rsidP="003915EA">
            <w:pPr>
              <w:widowControl w:val="0"/>
              <w:jc w:val="center"/>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xml:space="preserve">I </w:t>
            </w:r>
            <w:proofErr w:type="spellStart"/>
            <w:r w:rsidRPr="003915EA">
              <w:rPr>
                <w:rFonts w:asciiTheme="majorHAnsi" w:eastAsia="Times New Roman" w:hAnsiTheme="majorHAnsi" w:cs="Times New Roman"/>
                <w:color w:val="000000"/>
                <w:lang w:eastAsia="it-IT"/>
              </w:rPr>
              <w:t>sem</w:t>
            </w:r>
            <w:proofErr w:type="spellEnd"/>
            <w:r w:rsidRPr="003915EA">
              <w:rPr>
                <w:rFonts w:asciiTheme="majorHAnsi" w:eastAsia="Times New Roman" w:hAnsiTheme="majorHAnsi" w:cs="Times New Roman"/>
                <w:color w:val="000000"/>
                <w:lang w:eastAsia="it-IT"/>
              </w:rPr>
              <w:t>.</w:t>
            </w:r>
          </w:p>
        </w:tc>
        <w:tc>
          <w:tcPr>
            <w:tcW w:w="1006" w:type="dxa"/>
            <w:tcBorders>
              <w:top w:val="nil"/>
              <w:left w:val="nil"/>
              <w:bottom w:val="single" w:sz="4" w:space="0" w:color="auto"/>
              <w:right w:val="single" w:sz="4" w:space="0" w:color="auto"/>
            </w:tcBorders>
            <w:shd w:val="clear" w:color="auto" w:fill="auto"/>
            <w:noWrap/>
            <w:vAlign w:val="center"/>
            <w:hideMark/>
          </w:tcPr>
          <w:p w14:paraId="4A2447D4" w14:textId="77777777" w:rsidR="003915EA" w:rsidRPr="003915EA" w:rsidRDefault="003915EA" w:rsidP="003915EA">
            <w:pPr>
              <w:widowControl w:val="0"/>
              <w:jc w:val="center"/>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xml:space="preserve">II </w:t>
            </w:r>
            <w:proofErr w:type="spellStart"/>
            <w:r w:rsidRPr="003915EA">
              <w:rPr>
                <w:rFonts w:asciiTheme="majorHAnsi" w:eastAsia="Times New Roman" w:hAnsiTheme="majorHAnsi" w:cs="Times New Roman"/>
                <w:color w:val="000000"/>
                <w:lang w:eastAsia="it-IT"/>
              </w:rPr>
              <w:t>sem</w:t>
            </w:r>
            <w:proofErr w:type="spellEnd"/>
            <w:r w:rsidRPr="003915EA">
              <w:rPr>
                <w:rFonts w:asciiTheme="majorHAnsi" w:eastAsia="Times New Roman" w:hAnsiTheme="majorHAnsi" w:cs="Times New Roman"/>
                <w:color w:val="000000"/>
                <w:lang w:eastAsia="it-IT"/>
              </w:rPr>
              <w:t>.</w:t>
            </w:r>
          </w:p>
        </w:tc>
        <w:tc>
          <w:tcPr>
            <w:tcW w:w="914" w:type="dxa"/>
            <w:tcBorders>
              <w:top w:val="nil"/>
              <w:left w:val="nil"/>
              <w:bottom w:val="single" w:sz="4" w:space="0" w:color="auto"/>
              <w:right w:val="single" w:sz="4" w:space="0" w:color="auto"/>
            </w:tcBorders>
            <w:shd w:val="clear" w:color="auto" w:fill="auto"/>
            <w:noWrap/>
            <w:vAlign w:val="center"/>
            <w:hideMark/>
          </w:tcPr>
          <w:p w14:paraId="6CE47F6E" w14:textId="77777777" w:rsidR="003915EA" w:rsidRPr="003915EA" w:rsidRDefault="003915EA" w:rsidP="003915EA">
            <w:pPr>
              <w:widowControl w:val="0"/>
              <w:jc w:val="center"/>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xml:space="preserve">I </w:t>
            </w:r>
            <w:proofErr w:type="spellStart"/>
            <w:r w:rsidRPr="003915EA">
              <w:rPr>
                <w:rFonts w:asciiTheme="majorHAnsi" w:eastAsia="Times New Roman" w:hAnsiTheme="majorHAnsi" w:cs="Times New Roman"/>
                <w:color w:val="000000"/>
                <w:lang w:eastAsia="it-IT"/>
              </w:rPr>
              <w:t>sem</w:t>
            </w:r>
            <w:proofErr w:type="spellEnd"/>
            <w:r w:rsidRPr="003915EA">
              <w:rPr>
                <w:rFonts w:asciiTheme="majorHAnsi" w:eastAsia="Times New Roman" w:hAnsiTheme="majorHAnsi" w:cs="Times New Roman"/>
                <w:color w:val="000000"/>
                <w:lang w:eastAsia="it-IT"/>
              </w:rPr>
              <w:t>.</w:t>
            </w:r>
          </w:p>
        </w:tc>
        <w:tc>
          <w:tcPr>
            <w:tcW w:w="1006" w:type="dxa"/>
            <w:tcBorders>
              <w:top w:val="nil"/>
              <w:left w:val="nil"/>
              <w:bottom w:val="single" w:sz="4" w:space="0" w:color="auto"/>
              <w:right w:val="single" w:sz="4" w:space="0" w:color="auto"/>
            </w:tcBorders>
            <w:shd w:val="clear" w:color="auto" w:fill="auto"/>
            <w:noWrap/>
            <w:vAlign w:val="center"/>
            <w:hideMark/>
          </w:tcPr>
          <w:p w14:paraId="14F9A2FD" w14:textId="77777777" w:rsidR="003915EA" w:rsidRPr="003915EA" w:rsidRDefault="003915EA" w:rsidP="003915EA">
            <w:pPr>
              <w:widowControl w:val="0"/>
              <w:jc w:val="center"/>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xml:space="preserve">II </w:t>
            </w:r>
            <w:proofErr w:type="spellStart"/>
            <w:r w:rsidRPr="003915EA">
              <w:rPr>
                <w:rFonts w:asciiTheme="majorHAnsi" w:eastAsia="Times New Roman" w:hAnsiTheme="majorHAnsi" w:cs="Times New Roman"/>
                <w:color w:val="000000"/>
                <w:lang w:eastAsia="it-IT"/>
              </w:rPr>
              <w:t>sem</w:t>
            </w:r>
            <w:proofErr w:type="spellEnd"/>
            <w:r w:rsidRPr="003915EA">
              <w:rPr>
                <w:rFonts w:asciiTheme="majorHAnsi" w:eastAsia="Times New Roman" w:hAnsiTheme="majorHAnsi" w:cs="Times New Roman"/>
                <w:color w:val="000000"/>
                <w:lang w:eastAsia="it-IT"/>
              </w:rPr>
              <w:t>.</w:t>
            </w:r>
          </w:p>
        </w:tc>
        <w:tc>
          <w:tcPr>
            <w:tcW w:w="914" w:type="dxa"/>
            <w:tcBorders>
              <w:top w:val="nil"/>
              <w:left w:val="nil"/>
              <w:bottom w:val="single" w:sz="4" w:space="0" w:color="auto"/>
              <w:right w:val="single" w:sz="4" w:space="0" w:color="auto"/>
            </w:tcBorders>
            <w:shd w:val="clear" w:color="auto" w:fill="auto"/>
            <w:noWrap/>
            <w:vAlign w:val="center"/>
            <w:hideMark/>
          </w:tcPr>
          <w:p w14:paraId="47EE797C" w14:textId="77777777" w:rsidR="003915EA" w:rsidRPr="003915EA" w:rsidRDefault="003915EA" w:rsidP="003915EA">
            <w:pPr>
              <w:widowControl w:val="0"/>
              <w:jc w:val="center"/>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xml:space="preserve">I </w:t>
            </w:r>
            <w:proofErr w:type="spellStart"/>
            <w:r w:rsidRPr="003915EA">
              <w:rPr>
                <w:rFonts w:asciiTheme="majorHAnsi" w:eastAsia="Times New Roman" w:hAnsiTheme="majorHAnsi" w:cs="Times New Roman"/>
                <w:color w:val="000000"/>
                <w:lang w:eastAsia="it-IT"/>
              </w:rPr>
              <w:t>sem</w:t>
            </w:r>
            <w:proofErr w:type="spellEnd"/>
            <w:r w:rsidRPr="003915EA">
              <w:rPr>
                <w:rFonts w:asciiTheme="majorHAnsi" w:eastAsia="Times New Roman" w:hAnsiTheme="majorHAnsi" w:cs="Times New Roman"/>
                <w:color w:val="000000"/>
                <w:lang w:eastAsia="it-IT"/>
              </w:rPr>
              <w:t>.</w:t>
            </w:r>
          </w:p>
        </w:tc>
        <w:tc>
          <w:tcPr>
            <w:tcW w:w="1006" w:type="dxa"/>
            <w:tcBorders>
              <w:top w:val="nil"/>
              <w:left w:val="nil"/>
              <w:bottom w:val="single" w:sz="4" w:space="0" w:color="auto"/>
              <w:right w:val="single" w:sz="8" w:space="0" w:color="auto"/>
            </w:tcBorders>
            <w:shd w:val="clear" w:color="auto" w:fill="auto"/>
            <w:noWrap/>
            <w:vAlign w:val="center"/>
            <w:hideMark/>
          </w:tcPr>
          <w:p w14:paraId="22B75F05" w14:textId="77777777" w:rsidR="003915EA" w:rsidRPr="003915EA" w:rsidRDefault="003915EA" w:rsidP="003915EA">
            <w:pPr>
              <w:widowControl w:val="0"/>
              <w:jc w:val="center"/>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xml:space="preserve">II </w:t>
            </w:r>
            <w:proofErr w:type="spellStart"/>
            <w:r w:rsidRPr="003915EA">
              <w:rPr>
                <w:rFonts w:asciiTheme="majorHAnsi" w:eastAsia="Times New Roman" w:hAnsiTheme="majorHAnsi" w:cs="Times New Roman"/>
                <w:color w:val="000000"/>
                <w:lang w:eastAsia="it-IT"/>
              </w:rPr>
              <w:t>sem</w:t>
            </w:r>
            <w:proofErr w:type="spellEnd"/>
            <w:r w:rsidRPr="003915EA">
              <w:rPr>
                <w:rFonts w:asciiTheme="majorHAnsi" w:eastAsia="Times New Roman" w:hAnsiTheme="majorHAnsi" w:cs="Times New Roman"/>
                <w:color w:val="000000"/>
                <w:lang w:eastAsia="it-IT"/>
              </w:rPr>
              <w:t>.</w:t>
            </w:r>
          </w:p>
        </w:tc>
      </w:tr>
      <w:tr w:rsidR="003915EA" w:rsidRPr="003915EA" w14:paraId="793211E3" w14:textId="77777777" w:rsidTr="00B77E93">
        <w:trPr>
          <w:trHeight w:val="300"/>
        </w:trPr>
        <w:tc>
          <w:tcPr>
            <w:tcW w:w="3820" w:type="dxa"/>
            <w:tcBorders>
              <w:top w:val="nil"/>
              <w:left w:val="single" w:sz="8" w:space="0" w:color="auto"/>
              <w:bottom w:val="single" w:sz="4" w:space="0" w:color="auto"/>
              <w:right w:val="single" w:sz="4" w:space="0" w:color="auto"/>
            </w:tcBorders>
            <w:shd w:val="clear" w:color="auto" w:fill="auto"/>
            <w:noWrap/>
            <w:vAlign w:val="center"/>
            <w:hideMark/>
          </w:tcPr>
          <w:p w14:paraId="720CAE35" w14:textId="77777777" w:rsidR="003915EA" w:rsidRPr="003915EA" w:rsidRDefault="003915EA" w:rsidP="003915EA">
            <w:pPr>
              <w:widowControl w:val="0"/>
              <w:jc w:val="center"/>
              <w:rPr>
                <w:rFonts w:asciiTheme="majorHAnsi" w:eastAsia="Times New Roman" w:hAnsiTheme="majorHAnsi" w:cs="Times New Roman"/>
                <w:b/>
                <w:bCs/>
                <w:i/>
                <w:iCs/>
                <w:color w:val="000000"/>
                <w:lang w:eastAsia="it-IT"/>
              </w:rPr>
            </w:pPr>
            <w:r w:rsidRPr="003915EA">
              <w:rPr>
                <w:rFonts w:asciiTheme="majorHAnsi" w:eastAsia="Times New Roman" w:hAnsiTheme="majorHAnsi" w:cs="Times New Roman"/>
                <w:b/>
                <w:bCs/>
                <w:i/>
                <w:iCs/>
                <w:color w:val="000000"/>
                <w:lang w:eastAsia="it-IT"/>
              </w:rPr>
              <w:t xml:space="preserve">Progetto </w:t>
            </w:r>
            <w:proofErr w:type="spellStart"/>
            <w:r w:rsidRPr="003915EA">
              <w:rPr>
                <w:rFonts w:asciiTheme="majorHAnsi" w:eastAsia="Times New Roman" w:hAnsiTheme="majorHAnsi" w:cs="Times New Roman"/>
                <w:b/>
                <w:bCs/>
                <w:i/>
                <w:iCs/>
                <w:color w:val="000000"/>
                <w:lang w:eastAsia="it-IT"/>
              </w:rPr>
              <w:t>Fiducia&amp;Welfare</w:t>
            </w:r>
            <w:proofErr w:type="spellEnd"/>
          </w:p>
        </w:tc>
        <w:tc>
          <w:tcPr>
            <w:tcW w:w="914" w:type="dxa"/>
            <w:tcBorders>
              <w:top w:val="nil"/>
              <w:left w:val="nil"/>
              <w:bottom w:val="single" w:sz="4" w:space="0" w:color="auto"/>
              <w:right w:val="single" w:sz="4" w:space="0" w:color="auto"/>
            </w:tcBorders>
            <w:shd w:val="clear" w:color="000000" w:fill="0070C0"/>
            <w:noWrap/>
            <w:vAlign w:val="center"/>
            <w:hideMark/>
          </w:tcPr>
          <w:p w14:paraId="6B8429DA"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0070C0"/>
            <w:noWrap/>
            <w:vAlign w:val="center"/>
            <w:hideMark/>
          </w:tcPr>
          <w:p w14:paraId="4846811D"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000000" w:fill="2F75B5"/>
            <w:noWrap/>
            <w:vAlign w:val="center"/>
            <w:hideMark/>
          </w:tcPr>
          <w:p w14:paraId="53D4052F"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2F75B5"/>
            <w:noWrap/>
            <w:vAlign w:val="center"/>
            <w:hideMark/>
          </w:tcPr>
          <w:p w14:paraId="07D7B924"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auto" w:fill="auto"/>
            <w:noWrap/>
            <w:vAlign w:val="center"/>
            <w:hideMark/>
          </w:tcPr>
          <w:p w14:paraId="79E63E1E"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8" w:space="0" w:color="auto"/>
            </w:tcBorders>
            <w:shd w:val="clear" w:color="auto" w:fill="auto"/>
            <w:noWrap/>
            <w:vAlign w:val="center"/>
            <w:hideMark/>
          </w:tcPr>
          <w:p w14:paraId="10E9ECE7"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70DEC51F" w14:textId="77777777" w:rsidTr="00B77E93">
        <w:trPr>
          <w:trHeight w:val="900"/>
        </w:trPr>
        <w:tc>
          <w:tcPr>
            <w:tcW w:w="3820" w:type="dxa"/>
            <w:tcBorders>
              <w:top w:val="nil"/>
              <w:left w:val="single" w:sz="8" w:space="0" w:color="auto"/>
              <w:bottom w:val="single" w:sz="4" w:space="0" w:color="auto"/>
              <w:right w:val="single" w:sz="4" w:space="0" w:color="auto"/>
            </w:tcBorders>
            <w:shd w:val="clear" w:color="auto" w:fill="auto"/>
            <w:vAlign w:val="center"/>
            <w:hideMark/>
          </w:tcPr>
          <w:p w14:paraId="10E5259B" w14:textId="77777777" w:rsidR="003915EA" w:rsidRPr="003915EA" w:rsidRDefault="003915EA" w:rsidP="003915EA">
            <w:pPr>
              <w:widowControl w:val="0"/>
              <w:jc w:val="center"/>
              <w:rPr>
                <w:rFonts w:asciiTheme="majorHAnsi" w:eastAsia="Times New Roman" w:hAnsiTheme="majorHAnsi" w:cs="Times New Roman"/>
                <w:b/>
                <w:bCs/>
                <w:i/>
                <w:iCs/>
                <w:color w:val="000000"/>
                <w:lang w:eastAsia="it-IT"/>
              </w:rPr>
            </w:pPr>
            <w:r w:rsidRPr="003915EA">
              <w:rPr>
                <w:rFonts w:asciiTheme="majorHAnsi" w:eastAsia="Times New Roman" w:hAnsiTheme="majorHAnsi" w:cs="Times New Roman"/>
                <w:b/>
                <w:bCs/>
                <w:i/>
                <w:iCs/>
                <w:color w:val="000000"/>
                <w:lang w:eastAsia="it-IT"/>
              </w:rPr>
              <w:t>Riassetto logistico e infrastrutturale delle sedi universitarie di didattica e di ricerca</w:t>
            </w:r>
          </w:p>
        </w:tc>
        <w:tc>
          <w:tcPr>
            <w:tcW w:w="914" w:type="dxa"/>
            <w:tcBorders>
              <w:top w:val="nil"/>
              <w:left w:val="nil"/>
              <w:bottom w:val="single" w:sz="4" w:space="0" w:color="auto"/>
              <w:right w:val="single" w:sz="4" w:space="0" w:color="auto"/>
            </w:tcBorders>
            <w:shd w:val="clear" w:color="000000" w:fill="0070C0"/>
            <w:noWrap/>
            <w:vAlign w:val="center"/>
            <w:hideMark/>
          </w:tcPr>
          <w:p w14:paraId="41E073C4"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0070C0"/>
            <w:noWrap/>
            <w:vAlign w:val="center"/>
            <w:hideMark/>
          </w:tcPr>
          <w:p w14:paraId="5AC5F27B"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000000" w:fill="0070C0"/>
            <w:noWrap/>
            <w:vAlign w:val="center"/>
            <w:hideMark/>
          </w:tcPr>
          <w:p w14:paraId="76F42F13"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4" w:space="0" w:color="auto"/>
            </w:tcBorders>
            <w:shd w:val="clear" w:color="000000" w:fill="0070C0"/>
            <w:noWrap/>
            <w:vAlign w:val="center"/>
            <w:hideMark/>
          </w:tcPr>
          <w:p w14:paraId="10BED64E"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4" w:space="0" w:color="auto"/>
              <w:right w:val="single" w:sz="4" w:space="0" w:color="auto"/>
            </w:tcBorders>
            <w:shd w:val="clear" w:color="000000" w:fill="0070C0"/>
            <w:noWrap/>
            <w:vAlign w:val="center"/>
            <w:hideMark/>
          </w:tcPr>
          <w:p w14:paraId="04301F1E"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4" w:space="0" w:color="auto"/>
              <w:right w:val="single" w:sz="8" w:space="0" w:color="auto"/>
            </w:tcBorders>
            <w:shd w:val="clear" w:color="000000" w:fill="0070C0"/>
            <w:noWrap/>
            <w:vAlign w:val="center"/>
            <w:hideMark/>
          </w:tcPr>
          <w:p w14:paraId="45267EE4"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r w:rsidR="003915EA" w:rsidRPr="003915EA" w14:paraId="04C114EF" w14:textId="77777777" w:rsidTr="00B77E93">
        <w:trPr>
          <w:trHeight w:val="315"/>
        </w:trPr>
        <w:tc>
          <w:tcPr>
            <w:tcW w:w="3820" w:type="dxa"/>
            <w:tcBorders>
              <w:top w:val="nil"/>
              <w:left w:val="single" w:sz="8" w:space="0" w:color="auto"/>
              <w:bottom w:val="single" w:sz="8" w:space="0" w:color="auto"/>
              <w:right w:val="single" w:sz="4" w:space="0" w:color="auto"/>
            </w:tcBorders>
            <w:shd w:val="clear" w:color="auto" w:fill="auto"/>
            <w:noWrap/>
            <w:vAlign w:val="center"/>
            <w:hideMark/>
          </w:tcPr>
          <w:p w14:paraId="2D3D1D5D" w14:textId="77777777" w:rsidR="003915EA" w:rsidRPr="003915EA" w:rsidRDefault="003915EA" w:rsidP="003915EA">
            <w:pPr>
              <w:widowControl w:val="0"/>
              <w:jc w:val="center"/>
              <w:rPr>
                <w:rFonts w:asciiTheme="majorHAnsi" w:eastAsia="Times New Roman" w:hAnsiTheme="majorHAnsi" w:cs="Times New Roman"/>
                <w:b/>
                <w:bCs/>
                <w:i/>
                <w:iCs/>
                <w:color w:val="000000"/>
                <w:lang w:eastAsia="it-IT"/>
              </w:rPr>
            </w:pPr>
            <w:r w:rsidRPr="003915EA">
              <w:rPr>
                <w:rFonts w:asciiTheme="majorHAnsi" w:eastAsia="Times New Roman" w:hAnsiTheme="majorHAnsi" w:cs="Times New Roman"/>
                <w:b/>
                <w:bCs/>
                <w:i/>
                <w:iCs/>
                <w:color w:val="000000"/>
                <w:lang w:eastAsia="it-IT"/>
              </w:rPr>
              <w:t>Centro delle Malattie Autoimmuni</w:t>
            </w:r>
          </w:p>
        </w:tc>
        <w:tc>
          <w:tcPr>
            <w:tcW w:w="914" w:type="dxa"/>
            <w:tcBorders>
              <w:top w:val="nil"/>
              <w:left w:val="nil"/>
              <w:bottom w:val="single" w:sz="8" w:space="0" w:color="auto"/>
              <w:right w:val="single" w:sz="4" w:space="0" w:color="auto"/>
            </w:tcBorders>
            <w:shd w:val="clear" w:color="000000" w:fill="0070C0"/>
            <w:noWrap/>
            <w:vAlign w:val="bottom"/>
            <w:hideMark/>
          </w:tcPr>
          <w:p w14:paraId="1C9C503B"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8" w:space="0" w:color="auto"/>
              <w:right w:val="single" w:sz="4" w:space="0" w:color="auto"/>
            </w:tcBorders>
            <w:shd w:val="clear" w:color="000000" w:fill="0070C0"/>
            <w:noWrap/>
            <w:vAlign w:val="bottom"/>
            <w:hideMark/>
          </w:tcPr>
          <w:p w14:paraId="33BE99F0"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8" w:space="0" w:color="auto"/>
              <w:right w:val="single" w:sz="4" w:space="0" w:color="auto"/>
            </w:tcBorders>
            <w:shd w:val="clear" w:color="000000" w:fill="0070C0"/>
            <w:noWrap/>
            <w:vAlign w:val="bottom"/>
            <w:hideMark/>
          </w:tcPr>
          <w:p w14:paraId="32245000"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8" w:space="0" w:color="auto"/>
              <w:right w:val="single" w:sz="4" w:space="0" w:color="auto"/>
            </w:tcBorders>
            <w:shd w:val="clear" w:color="000000" w:fill="0070C0"/>
            <w:noWrap/>
            <w:vAlign w:val="bottom"/>
            <w:hideMark/>
          </w:tcPr>
          <w:p w14:paraId="361DD23D"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914" w:type="dxa"/>
            <w:tcBorders>
              <w:top w:val="nil"/>
              <w:left w:val="nil"/>
              <w:bottom w:val="single" w:sz="8" w:space="0" w:color="auto"/>
              <w:right w:val="single" w:sz="4" w:space="0" w:color="auto"/>
            </w:tcBorders>
            <w:shd w:val="clear" w:color="000000" w:fill="0070C0"/>
            <w:noWrap/>
            <w:vAlign w:val="bottom"/>
            <w:hideMark/>
          </w:tcPr>
          <w:p w14:paraId="31173784"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c>
          <w:tcPr>
            <w:tcW w:w="1006" w:type="dxa"/>
            <w:tcBorders>
              <w:top w:val="nil"/>
              <w:left w:val="nil"/>
              <w:bottom w:val="single" w:sz="8" w:space="0" w:color="auto"/>
              <w:right w:val="single" w:sz="8" w:space="0" w:color="auto"/>
            </w:tcBorders>
            <w:shd w:val="clear" w:color="000000" w:fill="0070C0"/>
            <w:noWrap/>
            <w:vAlign w:val="bottom"/>
            <w:hideMark/>
          </w:tcPr>
          <w:p w14:paraId="62B9961F" w14:textId="77777777" w:rsidR="003915EA" w:rsidRPr="003915EA" w:rsidRDefault="003915EA" w:rsidP="003915EA">
            <w:pPr>
              <w:widowControl w:val="0"/>
              <w:rPr>
                <w:rFonts w:asciiTheme="majorHAnsi" w:eastAsia="Times New Roman" w:hAnsiTheme="majorHAnsi" w:cs="Times New Roman"/>
                <w:color w:val="000000"/>
                <w:lang w:eastAsia="it-IT"/>
              </w:rPr>
            </w:pPr>
            <w:r w:rsidRPr="003915EA">
              <w:rPr>
                <w:rFonts w:asciiTheme="majorHAnsi" w:eastAsia="Times New Roman" w:hAnsiTheme="majorHAnsi" w:cs="Times New Roman"/>
                <w:color w:val="000000"/>
                <w:lang w:eastAsia="it-IT"/>
              </w:rPr>
              <w:t> </w:t>
            </w:r>
          </w:p>
        </w:tc>
      </w:tr>
    </w:tbl>
    <w:p w14:paraId="7E4CB6FD" w14:textId="77777777" w:rsidR="003915EA" w:rsidRPr="003915EA" w:rsidRDefault="003915EA" w:rsidP="003915EA">
      <w:pPr>
        <w:widowControl w:val="0"/>
        <w:ind w:left="1080"/>
        <w:jc w:val="both"/>
        <w:rPr>
          <w:rFonts w:asciiTheme="majorHAnsi" w:eastAsia="MS Mincho" w:hAnsiTheme="majorHAnsi" w:cs="Times New Roman"/>
          <w:lang w:eastAsia="it-IT"/>
        </w:rPr>
      </w:pPr>
    </w:p>
    <w:p w14:paraId="60150184" w14:textId="77777777" w:rsidR="003915EA" w:rsidRPr="003915EA" w:rsidRDefault="003915EA" w:rsidP="003915EA">
      <w:pPr>
        <w:widowControl w:val="0"/>
        <w:numPr>
          <w:ilvl w:val="0"/>
          <w:numId w:val="209"/>
        </w:numPr>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Tutela dell’equilibrio finanziario</w:t>
      </w:r>
    </w:p>
    <w:p w14:paraId="20E81DAA" w14:textId="77777777" w:rsidR="003915EA" w:rsidRPr="003915EA" w:rsidRDefault="003915EA" w:rsidP="003915EA">
      <w:pPr>
        <w:widowControl w:val="0"/>
        <w:numPr>
          <w:ilvl w:val="0"/>
          <w:numId w:val="209"/>
        </w:numPr>
        <w:contextualSpacing/>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Trasparenza e anticorruzione</w:t>
      </w:r>
    </w:p>
    <w:p w14:paraId="03C6CE24" w14:textId="77777777" w:rsidR="003915EA" w:rsidRPr="003915EA" w:rsidRDefault="003915EA" w:rsidP="003915EA">
      <w:pPr>
        <w:widowControl w:val="0"/>
        <w:ind w:left="1440"/>
        <w:contextualSpacing/>
        <w:jc w:val="both"/>
        <w:rPr>
          <w:rFonts w:asciiTheme="majorHAnsi" w:eastAsia="MS Mincho" w:hAnsiTheme="majorHAnsi" w:cs="Times New Roman"/>
          <w:lang w:eastAsia="it-IT"/>
        </w:rPr>
      </w:pPr>
    </w:p>
    <w:p w14:paraId="7CDEE436" w14:textId="1E399186" w:rsidR="003915EA" w:rsidRPr="003915EA" w:rsidRDefault="003915EA" w:rsidP="003915EA">
      <w:pPr>
        <w:widowControl w:val="0"/>
        <w:jc w:val="both"/>
        <w:rPr>
          <w:rFonts w:asciiTheme="majorHAnsi" w:eastAsia="MS Mincho" w:hAnsiTheme="majorHAnsi" w:cs="Times New Roman"/>
          <w:b/>
          <w:color w:val="548DD4"/>
          <w:lang w:eastAsia="it-IT"/>
        </w:rPr>
      </w:pPr>
      <w:r>
        <w:rPr>
          <w:rFonts w:asciiTheme="majorHAnsi" w:eastAsia="MS Mincho" w:hAnsiTheme="majorHAnsi" w:cs="Times New Roman"/>
          <w:b/>
          <w:color w:val="548DD4"/>
          <w:lang w:eastAsia="it-IT"/>
        </w:rPr>
        <w:t>b</w:t>
      </w:r>
      <w:r w:rsidRPr="003915EA">
        <w:rPr>
          <w:rFonts w:asciiTheme="majorHAnsi" w:eastAsia="MS Mincho" w:hAnsiTheme="majorHAnsi" w:cs="Times New Roman"/>
          <w:b/>
          <w:color w:val="548DD4"/>
          <w:lang w:eastAsia="it-IT"/>
        </w:rPr>
        <w:t>)Analisi delle aree di rischio (anticorruzione)</w:t>
      </w:r>
    </w:p>
    <w:p w14:paraId="0DE5E11C"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In allegato il Piano Triennale di Prevenzione della Corruzione 2015/2017</w:t>
      </w:r>
    </w:p>
    <w:p w14:paraId="46F99B74" w14:textId="77777777" w:rsidR="003915EA" w:rsidRPr="003915EA" w:rsidRDefault="003915EA" w:rsidP="003915EA">
      <w:pPr>
        <w:widowControl w:val="0"/>
        <w:jc w:val="both"/>
        <w:rPr>
          <w:rFonts w:asciiTheme="majorHAnsi" w:eastAsia="MS Mincho" w:hAnsiTheme="majorHAnsi" w:cs="Times New Roman"/>
          <w:color w:val="548DD4"/>
          <w:lang w:eastAsia="it-IT"/>
        </w:rPr>
      </w:pPr>
    </w:p>
    <w:p w14:paraId="70CD9864" w14:textId="4032D6F3" w:rsidR="003915EA" w:rsidRPr="003915EA" w:rsidRDefault="003915EA" w:rsidP="003915EA">
      <w:pPr>
        <w:widowControl w:val="0"/>
        <w:jc w:val="both"/>
        <w:rPr>
          <w:rFonts w:asciiTheme="majorHAnsi" w:eastAsia="MS Mincho" w:hAnsiTheme="majorHAnsi" w:cs="Times New Roman"/>
          <w:b/>
          <w:color w:val="548DD4"/>
          <w:lang w:eastAsia="it-IT"/>
        </w:rPr>
      </w:pPr>
      <w:r>
        <w:rPr>
          <w:rFonts w:asciiTheme="majorHAnsi" w:eastAsia="MS Mincho" w:hAnsiTheme="majorHAnsi" w:cs="Times New Roman"/>
          <w:b/>
          <w:color w:val="548DD4"/>
          <w:lang w:eastAsia="it-IT"/>
        </w:rPr>
        <w:t>c</w:t>
      </w:r>
      <w:r w:rsidRPr="003915EA">
        <w:rPr>
          <w:rFonts w:asciiTheme="majorHAnsi" w:eastAsia="MS Mincho" w:hAnsiTheme="majorHAnsi" w:cs="Times New Roman"/>
          <w:b/>
          <w:color w:val="548DD4"/>
          <w:lang w:eastAsia="it-IT"/>
        </w:rPr>
        <w:t>) Comunicazione e trasparenza</w:t>
      </w:r>
    </w:p>
    <w:p w14:paraId="1A5C19B5" w14:textId="77777777" w:rsidR="003915EA" w:rsidRPr="003915EA" w:rsidRDefault="003915EA" w:rsidP="003915EA">
      <w:pPr>
        <w:widowControl w:val="0"/>
        <w:jc w:val="both"/>
        <w:rPr>
          <w:rFonts w:asciiTheme="majorHAnsi" w:eastAsia="MS Mincho" w:hAnsiTheme="majorHAnsi" w:cs="Times New Roman"/>
          <w:lang w:eastAsia="it-IT"/>
        </w:rPr>
      </w:pPr>
      <w:r w:rsidRPr="003915EA">
        <w:rPr>
          <w:rFonts w:asciiTheme="majorHAnsi" w:eastAsia="MS Mincho" w:hAnsiTheme="majorHAnsi" w:cs="Times New Roman"/>
          <w:lang w:eastAsia="it-IT"/>
        </w:rPr>
        <w:t>In allegato il Piano Triennale sulla Trasparenza 2015/2017</w:t>
      </w:r>
    </w:p>
    <w:p w14:paraId="5A530573" w14:textId="77777777" w:rsidR="003915EA" w:rsidRPr="003915EA" w:rsidRDefault="003915EA" w:rsidP="003915EA">
      <w:pPr>
        <w:widowControl w:val="0"/>
        <w:jc w:val="both"/>
        <w:rPr>
          <w:rFonts w:asciiTheme="majorHAnsi" w:eastAsia="MS Mincho" w:hAnsiTheme="majorHAnsi" w:cs="Times New Roman"/>
          <w:color w:val="548DD4"/>
          <w:lang w:eastAsia="it-IT"/>
        </w:rPr>
      </w:pPr>
    </w:p>
    <w:p w14:paraId="3E04FEAB" w14:textId="67025E8A" w:rsidR="003915EA" w:rsidRPr="003915EA" w:rsidRDefault="003915EA" w:rsidP="003915EA">
      <w:pPr>
        <w:widowControl w:val="0"/>
        <w:jc w:val="both"/>
        <w:rPr>
          <w:rFonts w:asciiTheme="majorHAnsi" w:eastAsia="MS Mincho" w:hAnsiTheme="majorHAnsi" w:cs="Times New Roman"/>
          <w:lang w:eastAsia="it-IT"/>
        </w:rPr>
      </w:pPr>
      <w:r>
        <w:rPr>
          <w:rFonts w:asciiTheme="majorHAnsi" w:eastAsia="MS Mincho" w:hAnsiTheme="majorHAnsi" w:cs="Times New Roman"/>
          <w:color w:val="548DD4"/>
          <w:lang w:eastAsia="it-IT"/>
        </w:rPr>
        <w:t>d</w:t>
      </w:r>
      <w:r w:rsidRPr="003915EA">
        <w:rPr>
          <w:rFonts w:asciiTheme="majorHAnsi" w:eastAsia="MS Mincho" w:hAnsiTheme="majorHAnsi" w:cs="Times New Roman"/>
          <w:color w:val="548DD4"/>
          <w:lang w:eastAsia="it-IT"/>
        </w:rPr>
        <w:t xml:space="preserve">) </w:t>
      </w:r>
      <w:r w:rsidRPr="003915EA">
        <w:rPr>
          <w:rFonts w:asciiTheme="majorHAnsi" w:eastAsia="MS Mincho" w:hAnsiTheme="majorHAnsi" w:cs="Times New Roman"/>
          <w:b/>
          <w:color w:val="548DD4"/>
          <w:lang w:eastAsia="it-IT"/>
        </w:rPr>
        <w:t>performance individuale: sistemi di misura delle prestazioni e degli incentivi.</w:t>
      </w:r>
    </w:p>
    <w:p w14:paraId="60AAC38E"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Nel corso del 2014 è stata avviata una prima sperimentazione di gestione per obiettivi, che si è basata sull’identificazione di un limitato numero di obiettivi (da 3 a 5) per ogni titolare di un incarico di responsabilità (circa 70 posizioni). A supporto di tale sperimentazione è stato sviluppato un sistema informatizzato, che è stato impiegato nel 2015 sia per la definizione degli obiettivi e sia per il loro monitoraggio nel corso dell’esercizio.</w:t>
      </w:r>
    </w:p>
    <w:p w14:paraId="121D0BD6"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Dal punto di vista tecnico, il sistema è ormai pienamente funzionante, e rappresenta probabilmente un benchmark a livello nazionale.</w:t>
      </w:r>
    </w:p>
    <w:p w14:paraId="7F5BBDC5"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 xml:space="preserve">Il processo di definizione e monitoraggio degli obiettivi invece ha ancora patito di ritardi e disfunzioni a cui dovrà essere data soluzione anche per ottemperare pienamente alla rinnovata impostazione del ciclo della performance indicata dall’ANVUR. In particolare, il passaggio-chiave consiste nella necessità di completare il processo di assegnazione degli obiettivi a tutti i soggetti coinvolti all’inizio dell’esercizio. Poiché tali obiettivi devono rappresentare una declinazione di quelli assegnati alla Direzione Generale, e tenendo conto che tali obiettivi assumeranno forma ufficiale al momento dell’approvazione da parte del </w:t>
      </w:r>
      <w:proofErr w:type="spellStart"/>
      <w:r w:rsidRPr="003915EA">
        <w:rPr>
          <w:rFonts w:asciiTheme="majorHAnsi" w:eastAsia="MS Mincho" w:hAnsiTheme="majorHAnsi" w:cs="Times New Roman"/>
          <w:bCs/>
          <w:lang w:eastAsia="it-IT"/>
        </w:rPr>
        <w:t>CdA</w:t>
      </w:r>
      <w:proofErr w:type="spellEnd"/>
      <w:r w:rsidRPr="003915EA">
        <w:rPr>
          <w:rFonts w:asciiTheme="majorHAnsi" w:eastAsia="MS Mincho" w:hAnsiTheme="majorHAnsi" w:cs="Times New Roman"/>
          <w:bCs/>
          <w:lang w:eastAsia="it-IT"/>
        </w:rPr>
        <w:t>, prevista entro il mese di gennaio, il processo di assegnazione degli obiettivi ai responsabili amministrativi coinvolti è previsto svolgersi entro il mese di febbraio del 2016.</w:t>
      </w:r>
    </w:p>
    <w:p w14:paraId="7D8C3522" w14:textId="77777777" w:rsidR="003915EA" w:rsidRPr="003915EA" w:rsidRDefault="003915EA" w:rsidP="003915EA">
      <w:pPr>
        <w:widowControl w:val="0"/>
        <w:jc w:val="both"/>
        <w:rPr>
          <w:rFonts w:asciiTheme="majorHAnsi" w:eastAsia="MS Mincho" w:hAnsiTheme="majorHAnsi" w:cs="Times New Roman"/>
          <w:bCs/>
          <w:lang w:eastAsia="it-IT"/>
        </w:rPr>
      </w:pPr>
    </w:p>
    <w:p w14:paraId="06DF6240"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Per quanto riguarda più in particolare il sistema di valutazione e incentivazione del PTA, si rileva che:</w:t>
      </w:r>
    </w:p>
    <w:p w14:paraId="42C8DF55"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 per tutti i dirigenti, i responsabili di settore (15), i responsabili di ufficio (4) e i titolari di incarichi di responsabilità (53) la valutazione si fonda totalmente sul grado di raggiungimento degli obiettivi, cioè sui risultati realizzati, e non sugli aspetti di comportamento;</w:t>
      </w:r>
    </w:p>
    <w:p w14:paraId="2F2C8E8E"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 xml:space="preserve">- per la restante parte del PTA (circa 230), le modalità di valutazione attualmente in essere si fondano su un giudizio espresso dalla dirigenza relativamente al contributo fornito al raggiungimento di obiettivi di particolare rilevanza per l’Ateneo e/o per l’ambito organizzativo di appartenenza. La precedente Direzione Generale ha elaborato una proposta di revisione del meccanismo di valutazione che è in attesa di esame in sede di tavolo sindacale;   </w:t>
      </w:r>
    </w:p>
    <w:p w14:paraId="5B65ACC9"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 anche per quanto riguarda il meccanismo di incentivazione economica, riguardante la traduzione della valutazione in termini economici attraverso la determinazione dell’indennità di risultato, è stata elaborata una proposta attualmente in attesa di esame in sede di trattativa sindacale.</w:t>
      </w:r>
    </w:p>
    <w:p w14:paraId="66A274A2" w14:textId="77777777" w:rsidR="003915EA" w:rsidRPr="003915EA" w:rsidRDefault="003915EA" w:rsidP="003915EA">
      <w:pPr>
        <w:widowControl w:val="0"/>
        <w:jc w:val="both"/>
        <w:rPr>
          <w:rFonts w:asciiTheme="majorHAnsi" w:eastAsia="MS Mincho" w:hAnsiTheme="majorHAnsi" w:cs="Times New Roman"/>
          <w:bCs/>
          <w:lang w:eastAsia="it-IT"/>
        </w:rPr>
      </w:pPr>
    </w:p>
    <w:p w14:paraId="01614DFC"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In merito al sistema in essere, si precisa che:</w:t>
      </w:r>
    </w:p>
    <w:p w14:paraId="0CF97BF1"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 tutti gli obiettivi sono definiti attraverso indicatori accertabili (valori numerici, tempi, ecc.);</w:t>
      </w:r>
    </w:p>
    <w:p w14:paraId="5A14734A"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 xml:space="preserve">- al fine di favorire integrazione e gioco di squadra, tra gli obiettivi di una posizione organizzativa possono trovarsi anche obiettivi di </w:t>
      </w:r>
      <w:r w:rsidRPr="003915EA">
        <w:rPr>
          <w:rFonts w:asciiTheme="majorHAnsi" w:eastAsia="MS Mincho" w:hAnsiTheme="majorHAnsi" w:cs="Times New Roman"/>
          <w:bCs/>
          <w:i/>
          <w:lang w:eastAsia="it-IT"/>
        </w:rPr>
        <w:t>corresponsabilità</w:t>
      </w:r>
      <w:r w:rsidRPr="003915EA">
        <w:rPr>
          <w:rFonts w:asciiTheme="majorHAnsi" w:eastAsia="MS Mincho" w:hAnsiTheme="majorHAnsi" w:cs="Times New Roman"/>
          <w:bCs/>
          <w:lang w:eastAsia="it-IT"/>
        </w:rPr>
        <w:t>, cioè obiettivi di cui è responsabile il diretto superiore gerarchico (</w:t>
      </w:r>
      <w:r w:rsidRPr="003915EA">
        <w:rPr>
          <w:rFonts w:asciiTheme="majorHAnsi" w:eastAsia="MS Mincho" w:hAnsiTheme="majorHAnsi" w:cs="Times New Roman"/>
          <w:bCs/>
          <w:i/>
          <w:lang w:eastAsia="it-IT"/>
        </w:rPr>
        <w:t>corresponsabilità verticale</w:t>
      </w:r>
      <w:r w:rsidRPr="003915EA">
        <w:rPr>
          <w:rFonts w:asciiTheme="majorHAnsi" w:eastAsia="MS Mincho" w:hAnsiTheme="majorHAnsi" w:cs="Times New Roman"/>
          <w:bCs/>
          <w:lang w:eastAsia="it-IT"/>
        </w:rPr>
        <w:t>) o un responsabile di pari livello in un altro ambito organizzativo (</w:t>
      </w:r>
      <w:r w:rsidRPr="003915EA">
        <w:rPr>
          <w:rFonts w:asciiTheme="majorHAnsi" w:eastAsia="MS Mincho" w:hAnsiTheme="majorHAnsi" w:cs="Times New Roman"/>
          <w:bCs/>
          <w:i/>
          <w:lang w:eastAsia="it-IT"/>
        </w:rPr>
        <w:t>corresponsabilità orizzontale</w:t>
      </w:r>
      <w:r w:rsidRPr="003915EA">
        <w:rPr>
          <w:rFonts w:asciiTheme="majorHAnsi" w:eastAsia="MS Mincho" w:hAnsiTheme="majorHAnsi" w:cs="Times New Roman"/>
          <w:bCs/>
          <w:lang w:eastAsia="it-IT"/>
        </w:rPr>
        <w:t>);</w:t>
      </w:r>
    </w:p>
    <w:p w14:paraId="5D97BFB3"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 la valutazione della prestazione spetta al superiore gerarchico, ma deve essere in ogni caso convalidata dal dirigente competente;</w:t>
      </w:r>
    </w:p>
    <w:p w14:paraId="21A22812"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 la cadenza temporale del processo di valutazione dovrà essere definita formalmente, anche nella prospettiva di accelerarne la realizzazione e riuscire di conseguenza a erogare il corrispettivo economico in tempi più ravvicinati.</w:t>
      </w:r>
    </w:p>
    <w:p w14:paraId="64E7FF8C" w14:textId="77777777" w:rsidR="003915EA" w:rsidRPr="003915EA" w:rsidRDefault="003915EA" w:rsidP="003915EA">
      <w:pPr>
        <w:widowControl w:val="0"/>
        <w:jc w:val="both"/>
        <w:rPr>
          <w:rFonts w:asciiTheme="majorHAnsi" w:eastAsia="MS Mincho" w:hAnsiTheme="majorHAnsi" w:cs="Times New Roman"/>
          <w:bCs/>
          <w:lang w:eastAsia="it-IT"/>
        </w:rPr>
      </w:pPr>
    </w:p>
    <w:p w14:paraId="334382DD"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Per quanto riguarda le modalità attraverso le quali l’Ateneo è giunto alla definizione del Sistema di Misurazione e Valutazione della Performance si precisa che:</w:t>
      </w:r>
    </w:p>
    <w:p w14:paraId="40002C6E"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 il sistema è stato disegnato dalla Direzione Generale nel corso del 2014, a seguito del totale ridisegno dell’assetto organizzativo dell’Ateneo realizzato nel 2013;</w:t>
      </w:r>
    </w:p>
    <w:p w14:paraId="61B55120"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 nel 2014 è stato predisposto uno strumento informatico di supporto che è stato sperimentato e ulteriormente perfezionato nel 2015;</w:t>
      </w:r>
    </w:p>
    <w:p w14:paraId="03F61850"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 i titolari di obiettivi sono stati ampiamente coinvolti nell’impiego dello strumento e nella gestione del processo di valutazione;</w:t>
      </w:r>
    </w:p>
    <w:p w14:paraId="130F66D1" w14:textId="77777777" w:rsidR="003915EA" w:rsidRPr="003915EA" w:rsidRDefault="003915EA" w:rsidP="003915EA">
      <w:pPr>
        <w:widowControl w:val="0"/>
        <w:jc w:val="both"/>
        <w:rPr>
          <w:rFonts w:asciiTheme="majorHAnsi" w:eastAsia="MS Mincho" w:hAnsiTheme="majorHAnsi" w:cs="Times New Roman"/>
          <w:bCs/>
          <w:lang w:eastAsia="it-IT"/>
        </w:rPr>
      </w:pPr>
      <w:r w:rsidRPr="003915EA">
        <w:rPr>
          <w:rFonts w:asciiTheme="majorHAnsi" w:eastAsia="MS Mincho" w:hAnsiTheme="majorHAnsi" w:cs="Times New Roman"/>
          <w:bCs/>
          <w:lang w:eastAsia="it-IT"/>
        </w:rPr>
        <w:t>- al sistema è stata data piena trasparenza, con adeguate comunicazioni alle rappresentanze sindacali.</w:t>
      </w:r>
    </w:p>
    <w:p w14:paraId="683EDBBF" w14:textId="77777777" w:rsidR="00487978" w:rsidRPr="003915EA" w:rsidRDefault="00487978" w:rsidP="003915EA">
      <w:pPr>
        <w:widowControl w:val="0"/>
        <w:ind w:left="1560" w:hanging="1560"/>
        <w:jc w:val="both"/>
        <w:rPr>
          <w:rFonts w:asciiTheme="majorHAnsi" w:eastAsia="Times New Roman" w:hAnsiTheme="majorHAnsi" w:cs="Times New Roman"/>
          <w:bCs/>
          <w:highlight w:val="yellow"/>
          <w:lang w:eastAsia="it-IT"/>
        </w:rPr>
      </w:pPr>
    </w:p>
    <w:p w14:paraId="4BBA35FA" w14:textId="77777777" w:rsidR="00487978" w:rsidRPr="00715D9C" w:rsidRDefault="00487978" w:rsidP="003915EA">
      <w:pPr>
        <w:widowControl w:val="0"/>
        <w:ind w:left="1560" w:hanging="1560"/>
        <w:jc w:val="both"/>
        <w:rPr>
          <w:rFonts w:ascii="Calibri" w:eastAsia="Times New Roman" w:hAnsi="Calibri" w:cs="Times New Roman"/>
          <w:bCs/>
          <w:highlight w:val="yellow"/>
          <w:lang w:eastAsia="it-IT"/>
        </w:rPr>
      </w:pPr>
    </w:p>
    <w:p w14:paraId="3DA319B3" w14:textId="77777777" w:rsidR="00DA43CC" w:rsidRPr="00487978" w:rsidRDefault="00DA43CC" w:rsidP="003915EA">
      <w:pPr>
        <w:widowControl w:val="0"/>
        <w:suppressAutoHyphens/>
        <w:contextualSpacing/>
        <w:rPr>
          <w:rFonts w:asciiTheme="majorHAnsi" w:eastAsia="Times New Roman" w:hAnsiTheme="majorHAnsi" w:cs="Times New Roman"/>
          <w:lang w:eastAsia="ar-SA"/>
        </w:rPr>
      </w:pPr>
    </w:p>
    <w:p w14:paraId="2A8B2D20" w14:textId="77777777" w:rsidR="004462BC" w:rsidRPr="00487978" w:rsidRDefault="004462BC" w:rsidP="003915EA">
      <w:pPr>
        <w:widowControl w:val="0"/>
        <w:suppressAutoHyphens/>
        <w:contextualSpacing/>
        <w:rPr>
          <w:rFonts w:asciiTheme="majorHAnsi" w:eastAsia="Times New Roman" w:hAnsiTheme="majorHAnsi" w:cs="Times New Roman"/>
          <w:lang w:eastAsia="ar-SA"/>
        </w:rPr>
      </w:pPr>
      <w:r w:rsidRPr="00487978">
        <w:rPr>
          <w:rFonts w:asciiTheme="majorHAnsi" w:eastAsia="Times New Roman" w:hAnsiTheme="majorHAnsi" w:cs="Times New Roman"/>
          <w:lang w:eastAsia="ar-SA"/>
        </w:rPr>
        <w:t>IL SEGRETARIO VERBALIZZANTE</w:t>
      </w:r>
      <w:r w:rsidRPr="00487978">
        <w:rPr>
          <w:rFonts w:asciiTheme="majorHAnsi" w:eastAsia="Times New Roman" w:hAnsiTheme="majorHAnsi" w:cs="Times New Roman"/>
          <w:lang w:eastAsia="ar-SA"/>
        </w:rPr>
        <w:tab/>
      </w:r>
      <w:r w:rsidRPr="00487978">
        <w:rPr>
          <w:rFonts w:asciiTheme="majorHAnsi" w:eastAsia="Times New Roman" w:hAnsiTheme="majorHAnsi" w:cs="Times New Roman"/>
          <w:lang w:eastAsia="ar-SA"/>
        </w:rPr>
        <w:tab/>
      </w:r>
      <w:r w:rsidRPr="00487978">
        <w:rPr>
          <w:rFonts w:asciiTheme="majorHAnsi" w:eastAsia="Times New Roman" w:hAnsiTheme="majorHAnsi" w:cs="Times New Roman"/>
          <w:lang w:eastAsia="ar-SA"/>
        </w:rPr>
        <w:tab/>
      </w:r>
      <w:r w:rsidRPr="00487978">
        <w:rPr>
          <w:rFonts w:asciiTheme="majorHAnsi" w:eastAsia="Times New Roman" w:hAnsiTheme="majorHAnsi" w:cs="Times New Roman"/>
          <w:lang w:eastAsia="ar-SA"/>
        </w:rPr>
        <w:tab/>
      </w:r>
      <w:r w:rsidRPr="00487978">
        <w:rPr>
          <w:rFonts w:asciiTheme="majorHAnsi" w:eastAsia="Times New Roman" w:hAnsiTheme="majorHAnsi" w:cs="Times New Roman"/>
          <w:lang w:eastAsia="ar-SA"/>
        </w:rPr>
        <w:tab/>
        <w:t>IL RETTORE-PRESIDENTE</w:t>
      </w:r>
    </w:p>
    <w:p w14:paraId="384EEA89" w14:textId="62CC16E1" w:rsidR="004462BC" w:rsidRPr="00487978" w:rsidRDefault="004462BC" w:rsidP="003915EA">
      <w:pPr>
        <w:widowControl w:val="0"/>
        <w:suppressAutoHyphens/>
        <w:contextualSpacing/>
        <w:rPr>
          <w:rFonts w:asciiTheme="majorHAnsi" w:eastAsia="Times New Roman" w:hAnsiTheme="majorHAnsi" w:cs="Times New Roman"/>
          <w:lang w:eastAsia="ar-SA"/>
        </w:rPr>
      </w:pPr>
      <w:r w:rsidRPr="00487978">
        <w:rPr>
          <w:rFonts w:asciiTheme="majorHAnsi" w:eastAsia="Times New Roman" w:hAnsiTheme="majorHAnsi" w:cs="Times New Roman"/>
          <w:lang w:eastAsia="ar-SA"/>
        </w:rPr>
        <w:t xml:space="preserve">      (Prof. </w:t>
      </w:r>
      <w:r w:rsidR="00871F61" w:rsidRPr="00487978">
        <w:rPr>
          <w:rFonts w:asciiTheme="majorHAnsi" w:eastAsia="Times New Roman" w:hAnsiTheme="majorHAnsi" w:cs="Times New Roman"/>
          <w:lang w:eastAsia="ar-SA"/>
        </w:rPr>
        <w:t>Andrea TUROLLA</w:t>
      </w:r>
      <w:r w:rsidRPr="00487978">
        <w:rPr>
          <w:rFonts w:asciiTheme="majorHAnsi" w:eastAsia="Times New Roman" w:hAnsiTheme="majorHAnsi" w:cs="Times New Roman"/>
          <w:lang w:eastAsia="ar-SA"/>
        </w:rPr>
        <w:t>)</w:t>
      </w:r>
      <w:r w:rsidRPr="00487978">
        <w:rPr>
          <w:rFonts w:asciiTheme="majorHAnsi" w:eastAsia="Times New Roman" w:hAnsiTheme="majorHAnsi" w:cs="Times New Roman"/>
          <w:lang w:eastAsia="ar-SA"/>
        </w:rPr>
        <w:tab/>
      </w:r>
      <w:r w:rsidRPr="00487978">
        <w:rPr>
          <w:rFonts w:asciiTheme="majorHAnsi" w:eastAsia="Times New Roman" w:hAnsiTheme="majorHAnsi" w:cs="Times New Roman"/>
          <w:lang w:eastAsia="ar-SA"/>
        </w:rPr>
        <w:tab/>
      </w:r>
      <w:r w:rsidRPr="00487978">
        <w:rPr>
          <w:rFonts w:asciiTheme="majorHAnsi" w:eastAsia="Times New Roman" w:hAnsiTheme="majorHAnsi" w:cs="Times New Roman"/>
          <w:lang w:eastAsia="ar-SA"/>
        </w:rPr>
        <w:tab/>
      </w:r>
      <w:r w:rsidRPr="00487978">
        <w:rPr>
          <w:rFonts w:asciiTheme="majorHAnsi" w:eastAsia="Times New Roman" w:hAnsiTheme="majorHAnsi" w:cs="Times New Roman"/>
          <w:lang w:eastAsia="ar-SA"/>
        </w:rPr>
        <w:tab/>
      </w:r>
      <w:r w:rsidRPr="00487978">
        <w:rPr>
          <w:rFonts w:asciiTheme="majorHAnsi" w:eastAsia="Times New Roman" w:hAnsiTheme="majorHAnsi" w:cs="Times New Roman"/>
          <w:lang w:eastAsia="ar-SA"/>
        </w:rPr>
        <w:tab/>
      </w:r>
      <w:r w:rsidRPr="00487978">
        <w:rPr>
          <w:rFonts w:asciiTheme="majorHAnsi" w:eastAsia="Times New Roman" w:hAnsiTheme="majorHAnsi" w:cs="Times New Roman"/>
          <w:lang w:eastAsia="ar-SA"/>
        </w:rPr>
        <w:tab/>
        <w:t xml:space="preserve"> (Prof. Cesare EMANUEL)</w:t>
      </w:r>
    </w:p>
    <w:p w14:paraId="62373460" w14:textId="13E807CC" w:rsidR="00711C39" w:rsidRPr="00487978" w:rsidRDefault="004462BC" w:rsidP="003915EA">
      <w:pPr>
        <w:widowControl w:val="0"/>
        <w:jc w:val="both"/>
        <w:rPr>
          <w:rFonts w:asciiTheme="majorHAnsi" w:eastAsia="Times New Roman" w:hAnsiTheme="majorHAnsi" w:cs="Times New Roman"/>
          <w:lang w:eastAsia="it-IT"/>
        </w:rPr>
      </w:pPr>
      <w:r w:rsidRPr="00487978">
        <w:rPr>
          <w:rFonts w:asciiTheme="majorHAnsi" w:eastAsia="Times New Roman" w:hAnsiTheme="majorHAnsi" w:cs="Times New Roman"/>
          <w:lang w:eastAsia="ar-SA"/>
        </w:rPr>
        <w:t xml:space="preserve">       f.to </w:t>
      </w:r>
      <w:r w:rsidR="00871F61" w:rsidRPr="00487978">
        <w:rPr>
          <w:rFonts w:asciiTheme="majorHAnsi" w:eastAsia="Times New Roman" w:hAnsiTheme="majorHAnsi" w:cs="Times New Roman"/>
          <w:lang w:eastAsia="ar-SA"/>
        </w:rPr>
        <w:t>Andrea TUROLLA</w:t>
      </w:r>
      <w:r w:rsidRPr="00487978">
        <w:rPr>
          <w:rFonts w:asciiTheme="majorHAnsi" w:eastAsia="Times New Roman" w:hAnsiTheme="majorHAnsi" w:cs="Times New Roman"/>
          <w:lang w:eastAsia="ar-SA"/>
        </w:rPr>
        <w:tab/>
      </w:r>
      <w:r w:rsidRPr="00487978">
        <w:rPr>
          <w:rFonts w:asciiTheme="majorHAnsi" w:eastAsia="Times New Roman" w:hAnsiTheme="majorHAnsi" w:cs="Times New Roman"/>
          <w:lang w:eastAsia="ar-SA"/>
        </w:rPr>
        <w:tab/>
      </w:r>
      <w:r w:rsidRPr="00487978">
        <w:rPr>
          <w:rFonts w:asciiTheme="majorHAnsi" w:eastAsia="Times New Roman" w:hAnsiTheme="majorHAnsi" w:cs="Times New Roman"/>
          <w:lang w:eastAsia="ar-SA"/>
        </w:rPr>
        <w:tab/>
      </w:r>
      <w:r w:rsidRPr="00487978">
        <w:rPr>
          <w:rFonts w:asciiTheme="majorHAnsi" w:eastAsia="Times New Roman" w:hAnsiTheme="majorHAnsi" w:cs="Times New Roman"/>
          <w:lang w:eastAsia="ar-SA"/>
        </w:rPr>
        <w:tab/>
      </w:r>
      <w:r w:rsidRPr="00487978">
        <w:rPr>
          <w:rFonts w:asciiTheme="majorHAnsi" w:eastAsia="Times New Roman" w:hAnsiTheme="majorHAnsi" w:cs="Times New Roman"/>
          <w:lang w:eastAsia="ar-SA"/>
        </w:rPr>
        <w:tab/>
        <w:t xml:space="preserve">   </w:t>
      </w:r>
      <w:r w:rsidRPr="00487978">
        <w:rPr>
          <w:rFonts w:asciiTheme="majorHAnsi" w:eastAsia="Times New Roman" w:hAnsiTheme="majorHAnsi" w:cs="Times New Roman"/>
          <w:lang w:eastAsia="ar-SA"/>
        </w:rPr>
        <w:tab/>
        <w:t xml:space="preserve">    f.to Cesare EMANUEL</w:t>
      </w:r>
      <w:bookmarkStart w:id="0" w:name="_GoBack"/>
      <w:bookmarkEnd w:id="0"/>
    </w:p>
    <w:sectPr w:rsidR="00711C39" w:rsidRPr="00487978" w:rsidSect="007F56CA">
      <w:headerReference w:type="default" r:id="rId13"/>
      <w:headerReference w:type="first" r:id="rId14"/>
      <w:pgSz w:w="11900" w:h="16840"/>
      <w:pgMar w:top="1701" w:right="1134" w:bottom="1701" w:left="1134"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55EA31" w14:textId="77777777" w:rsidR="00AC5788" w:rsidRDefault="00AC5788" w:rsidP="00DC4702">
      <w:r>
        <w:separator/>
      </w:r>
    </w:p>
  </w:endnote>
  <w:endnote w:type="continuationSeparator" w:id="0">
    <w:p w14:paraId="0B748BC1" w14:textId="77777777" w:rsidR="00AC5788" w:rsidRDefault="00AC5788" w:rsidP="00DC4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MT Lt">
    <w:altName w:val="Arial"/>
    <w:charset w:val="00"/>
    <w:family w:val="auto"/>
    <w:pitch w:val="variable"/>
    <w:sig w:usb0="03000000"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wiss">
    <w:panose1 w:val="00000000000000000000"/>
    <w:charset w:val="00"/>
    <w:family w:val="swiss"/>
    <w:notTrueType/>
    <w:pitch w:val="variable"/>
    <w:sig w:usb0="00000003" w:usb1="00000000" w:usb2="00000000" w:usb3="00000000" w:csb0="00000001" w:csb1="00000000"/>
  </w:font>
  <w:font w:name="Albertus Medium">
    <w:altName w:val="Candara"/>
    <w:charset w:val="00"/>
    <w:family w:val="swiss"/>
    <w:pitch w:val="variable"/>
    <w:sig w:usb0="00000001" w:usb1="00000000" w:usb2="00000000" w:usb3="00000000" w:csb0="00000093" w:csb1="00000000"/>
  </w:font>
  <w:font w:name="Lucida Sans Unicode">
    <w:panose1 w:val="020B0602030504020204"/>
    <w:charset w:val="00"/>
    <w:family w:val="swiss"/>
    <w:pitch w:val="variable"/>
    <w:sig w:usb0="80000AFF" w:usb1="0000396B" w:usb2="00000000" w:usb3="00000000" w:csb0="000000BF" w:csb1="00000000"/>
  </w:font>
  <w:font w:name="Times">
    <w:panose1 w:val="02020603050405020304"/>
    <w:charset w:val="00"/>
    <w:family w:val="roman"/>
    <w:pitch w:val="variable"/>
    <w:sig w:usb0="20007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micSansMS">
    <w:altName w:val="Bradley Hand ITC"/>
    <w:charset w:val="00"/>
    <w:family w:val="script"/>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FE00CE" w14:textId="77777777" w:rsidR="00AC5788" w:rsidRDefault="00AC5788" w:rsidP="00DC4702">
      <w:r>
        <w:separator/>
      </w:r>
    </w:p>
  </w:footnote>
  <w:footnote w:type="continuationSeparator" w:id="0">
    <w:p w14:paraId="50BC1C19" w14:textId="77777777" w:rsidR="00AC5788" w:rsidRDefault="00AC5788" w:rsidP="00DC4702">
      <w:r>
        <w:continuationSeparator/>
      </w:r>
    </w:p>
  </w:footnote>
  <w:footnote w:id="1">
    <w:p w14:paraId="10C4D3F4" w14:textId="77777777" w:rsidR="00AC5788" w:rsidRDefault="00AC5788" w:rsidP="003915EA">
      <w:pPr>
        <w:pStyle w:val="Testonotaapidipagina"/>
      </w:pPr>
      <w:r>
        <w:rPr>
          <w:rStyle w:val="Rimandonotaapidipagina"/>
        </w:rPr>
        <w:footnoteRef/>
      </w:r>
      <w:r>
        <w:t xml:space="preserve"> I dati riferiti all’anno accademico 2015/2016 sono da intendersi, al momento, provvisori.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BAB6E" w14:textId="783FA01D" w:rsidR="00AC5788" w:rsidRDefault="00AC5788">
    <w:pPr>
      <w:pStyle w:val="Intestazione"/>
    </w:pPr>
    <w:r>
      <w:rPr>
        <w:rFonts w:asciiTheme="majorHAnsi" w:hAnsiTheme="majorHAnsi"/>
        <w:noProof/>
        <w:lang w:eastAsia="it-IT"/>
      </w:rPr>
      <w:drawing>
        <wp:anchor distT="0" distB="0" distL="114300" distR="114300" simplePos="0" relativeHeight="251664384" behindDoc="0" locked="0" layoutInCell="1" allowOverlap="1" wp14:anchorId="3BEE7810" wp14:editId="312A496F">
          <wp:simplePos x="0" y="0"/>
          <wp:positionH relativeFrom="column">
            <wp:posOffset>-515620</wp:posOffset>
          </wp:positionH>
          <wp:positionV relativeFrom="paragraph">
            <wp:posOffset>-245745</wp:posOffset>
          </wp:positionV>
          <wp:extent cx="764579" cy="791014"/>
          <wp:effectExtent l="0" t="0" r="0" b="9525"/>
          <wp:wrapNone/>
          <wp:docPr id="18" name="Immagine 18" descr="Logo UPO" title="Logo U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Users:roberta:Desktop:logo-base.gif"/>
                  <pic:cNvPicPr>
                    <a:picLocks noChangeAspect="1" noChangeArrowheads="1"/>
                  </pic:cNvPicPr>
                </pic:nvPicPr>
                <pic:blipFill rotWithShape="1">
                  <a:blip r:embed="rId1">
                    <a:extLst>
                      <a:ext uri="{28A0092B-C50C-407E-A947-70E740481C1C}">
                        <a14:useLocalDpi xmlns:a14="http://schemas.microsoft.com/office/drawing/2010/main" val="0"/>
                      </a:ext>
                    </a:extLst>
                  </a:blip>
                  <a:srcRect l="63325" t="254" r="308" b="18511"/>
                  <a:stretch/>
                </pic:blipFill>
                <pic:spPr bwMode="auto">
                  <a:xfrm>
                    <a:off x="0" y="0"/>
                    <a:ext cx="764579" cy="79101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CA3D0" w14:textId="0BDFDB6D" w:rsidR="00AC5788" w:rsidRDefault="00AC5788">
    <w:pPr>
      <w:pStyle w:val="Intestazione"/>
    </w:pPr>
    <w:r>
      <w:rPr>
        <w:noProof/>
        <w:lang w:eastAsia="it-IT"/>
      </w:rPr>
      <mc:AlternateContent>
        <mc:Choice Requires="wps">
          <w:drawing>
            <wp:anchor distT="0" distB="0" distL="114300" distR="114300" simplePos="0" relativeHeight="251666432" behindDoc="0" locked="0" layoutInCell="1" allowOverlap="1" wp14:anchorId="25F1A2DD" wp14:editId="4201CFF4">
              <wp:simplePos x="0" y="0"/>
              <wp:positionH relativeFrom="column">
                <wp:posOffset>-485140</wp:posOffset>
              </wp:positionH>
              <wp:positionV relativeFrom="paragraph">
                <wp:posOffset>724535</wp:posOffset>
              </wp:positionV>
              <wp:extent cx="1936750" cy="920750"/>
              <wp:effectExtent l="0" t="0" r="0" b="0"/>
              <wp:wrapThrough wrapText="bothSides">
                <wp:wrapPolygon edited="0">
                  <wp:start x="425" y="0"/>
                  <wp:lineTo x="425" y="21004"/>
                  <wp:lineTo x="20821" y="21004"/>
                  <wp:lineTo x="20821" y="0"/>
                  <wp:lineTo x="425" y="0"/>
                </wp:wrapPolygon>
              </wp:wrapThrough>
              <wp:docPr id="3" name="Casella di testo 3"/>
              <wp:cNvGraphicFramePr/>
              <a:graphic xmlns:a="http://schemas.openxmlformats.org/drawingml/2006/main">
                <a:graphicData uri="http://schemas.microsoft.com/office/word/2010/wordprocessingShape">
                  <wps:wsp>
                    <wps:cNvSpPr txBox="1"/>
                    <wps:spPr>
                      <a:xfrm>
                        <a:off x="0" y="0"/>
                        <a:ext cx="1936750" cy="9207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168F53E8" w14:textId="77777777" w:rsidR="00AC5788" w:rsidRDefault="00AC5788" w:rsidP="009B5570">
                          <w:pPr>
                            <w:jc w:val="center"/>
                            <w:rPr>
                              <w:rFonts w:ascii="Calibri" w:hAnsi="Calibri"/>
                              <w:sz w:val="18"/>
                              <w:szCs w:val="18"/>
                            </w:rPr>
                          </w:pPr>
                          <w:r>
                            <w:rPr>
                              <w:rFonts w:ascii="Calibri" w:hAnsi="Calibri"/>
                              <w:sz w:val="18"/>
                              <w:szCs w:val="18"/>
                            </w:rPr>
                            <w:t>UFFICIO DI SUPPORTO</w:t>
                          </w:r>
                        </w:p>
                        <w:p w14:paraId="1392B2D7" w14:textId="77777777" w:rsidR="00AC5788" w:rsidRDefault="00AC5788" w:rsidP="009B5570">
                          <w:pPr>
                            <w:jc w:val="center"/>
                            <w:rPr>
                              <w:rFonts w:ascii="Calibri" w:hAnsi="Calibri"/>
                              <w:sz w:val="18"/>
                              <w:szCs w:val="18"/>
                            </w:rPr>
                          </w:pPr>
                          <w:r>
                            <w:rPr>
                              <w:rFonts w:ascii="Calibri" w:hAnsi="Calibri"/>
                              <w:sz w:val="18"/>
                              <w:szCs w:val="18"/>
                            </w:rPr>
                            <w:t>AGLI ORGANI COLLEGIALI</w:t>
                          </w:r>
                        </w:p>
                        <w:p w14:paraId="7DE3A77C" w14:textId="77777777" w:rsidR="00AC5788" w:rsidRDefault="00AC5788" w:rsidP="009B5570">
                          <w:pPr>
                            <w:jc w:val="center"/>
                            <w:rPr>
                              <w:rFonts w:ascii="Calibri" w:hAnsi="Calibri"/>
                              <w:sz w:val="18"/>
                              <w:szCs w:val="18"/>
                            </w:rPr>
                          </w:pPr>
                        </w:p>
                        <w:p w14:paraId="219D47E5" w14:textId="77777777" w:rsidR="00AC5788" w:rsidRPr="006D489A" w:rsidRDefault="00AC5788" w:rsidP="009B5570">
                          <w:pPr>
                            <w:pStyle w:val="BasicParagraph"/>
                            <w:spacing w:line="240" w:lineRule="auto"/>
                            <w:jc w:val="center"/>
                            <w:rPr>
                              <w:rFonts w:ascii="Calibri" w:hAnsi="Calibri" w:cs="Arial"/>
                              <w:sz w:val="16"/>
                              <w:szCs w:val="16"/>
                              <w:lang w:val="it-IT"/>
                            </w:rPr>
                          </w:pPr>
                          <w:r w:rsidRPr="006D489A">
                            <w:rPr>
                              <w:rFonts w:ascii="Calibri" w:hAnsi="Calibri" w:cs="Arial"/>
                              <w:sz w:val="16"/>
                              <w:szCs w:val="16"/>
                              <w:lang w:val="it-IT"/>
                            </w:rPr>
                            <w:t xml:space="preserve">Via </w:t>
                          </w:r>
                          <w:r>
                            <w:rPr>
                              <w:rFonts w:ascii="Calibri" w:hAnsi="Calibri" w:cs="Arial"/>
                              <w:sz w:val="16"/>
                              <w:szCs w:val="16"/>
                              <w:lang w:val="it-IT"/>
                            </w:rPr>
                            <w:t>Duomo, 6</w:t>
                          </w:r>
                          <w:r w:rsidRPr="006D489A">
                            <w:rPr>
                              <w:rFonts w:ascii="Calibri" w:hAnsi="Calibri" w:cs="Arial"/>
                              <w:sz w:val="16"/>
                              <w:szCs w:val="16"/>
                              <w:lang w:val="it-IT"/>
                            </w:rPr>
                            <w:t xml:space="preserve"> </w:t>
                          </w:r>
                          <w:r>
                            <w:rPr>
                              <w:rFonts w:ascii="Calibri" w:hAnsi="Calibri" w:cs="Arial"/>
                              <w:sz w:val="16"/>
                              <w:szCs w:val="16"/>
                              <w:lang w:val="it-IT"/>
                            </w:rPr>
                            <w:t>–</w:t>
                          </w:r>
                          <w:r w:rsidRPr="006D489A">
                            <w:rPr>
                              <w:rFonts w:ascii="Calibri" w:hAnsi="Calibri" w:cs="Arial"/>
                              <w:sz w:val="16"/>
                              <w:szCs w:val="16"/>
                              <w:lang w:val="it-IT"/>
                            </w:rPr>
                            <w:t xml:space="preserve"> </w:t>
                          </w:r>
                          <w:r>
                            <w:rPr>
                              <w:rFonts w:ascii="Calibri" w:hAnsi="Calibri" w:cs="Arial"/>
                              <w:sz w:val="16"/>
                              <w:szCs w:val="16"/>
                              <w:lang w:val="it-IT"/>
                            </w:rPr>
                            <w:t>13100 Vercelli VC</w:t>
                          </w:r>
                        </w:p>
                        <w:p w14:paraId="29DBDBCF" w14:textId="77777777" w:rsidR="00AC5788" w:rsidRPr="009327ED" w:rsidRDefault="00AC5788" w:rsidP="009B5570">
                          <w:pPr>
                            <w:pStyle w:val="BasicParagraph"/>
                            <w:spacing w:line="240" w:lineRule="auto"/>
                            <w:jc w:val="center"/>
                            <w:rPr>
                              <w:rFonts w:ascii="Calibri" w:hAnsi="Calibri" w:cs="Arial"/>
                              <w:sz w:val="16"/>
                              <w:szCs w:val="16"/>
                              <w:lang w:val="it-IT"/>
                            </w:rPr>
                          </w:pPr>
                          <w:r w:rsidRPr="009327ED">
                            <w:rPr>
                              <w:rFonts w:ascii="Calibri" w:hAnsi="Calibri" w:cs="Arial"/>
                              <w:sz w:val="16"/>
                              <w:szCs w:val="16"/>
                              <w:lang w:val="it-IT"/>
                            </w:rPr>
                            <w:t>Tel. 0161 261578 - Fax 0161 214214</w:t>
                          </w:r>
                        </w:p>
                        <w:p w14:paraId="728C4FD7" w14:textId="2B11C7DF" w:rsidR="00AC5788" w:rsidRPr="005D0F46" w:rsidRDefault="00AC5788" w:rsidP="009B5570">
                          <w:pPr>
                            <w:pStyle w:val="BasicParagraph"/>
                            <w:spacing w:line="240" w:lineRule="auto"/>
                            <w:jc w:val="center"/>
                            <w:rPr>
                              <w:rFonts w:ascii="Calibri" w:hAnsi="Calibri" w:cs="Arial"/>
                              <w:sz w:val="16"/>
                              <w:szCs w:val="16"/>
                            </w:rPr>
                          </w:pPr>
                          <w:r>
                            <w:rPr>
                              <w:rFonts w:ascii="Calibri" w:hAnsi="Calibri" w:cs="Arial"/>
                              <w:sz w:val="16"/>
                              <w:szCs w:val="16"/>
                            </w:rPr>
                            <w:t>organi.collegiali</w:t>
                          </w:r>
                          <w:r w:rsidRPr="005D0F46">
                            <w:rPr>
                              <w:rFonts w:ascii="Calibri" w:hAnsi="Calibri" w:cs="Arial"/>
                              <w:sz w:val="16"/>
                              <w:szCs w:val="16"/>
                            </w:rPr>
                            <w:t>@un</w:t>
                          </w:r>
                          <w:r>
                            <w:rPr>
                              <w:rFonts w:ascii="Calibri" w:hAnsi="Calibri" w:cs="Arial"/>
                              <w:sz w:val="16"/>
                              <w:szCs w:val="16"/>
                            </w:rPr>
                            <w:t>iupo</w:t>
                          </w:r>
                          <w:r w:rsidRPr="005D0F46">
                            <w:rPr>
                              <w:rFonts w:ascii="Calibri" w:hAnsi="Calibri" w:cs="Arial"/>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margin-left:-38.2pt;margin-top:57.05pt;width:152.5pt;height:7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" filled="f" stroked="f">
              <v:textbox>
                <w:txbxContent>
                  <w:p w14:paraId="168F53E8" w14:textId="77777777" w:rsidR="00AC5788" w:rsidRDefault="00AC5788" w:rsidP="009B5570">
                    <w:pPr>
                      <w:jc w:val="center"/>
                      <w:rPr>
                        <w:rFonts w:ascii="Calibri" w:hAnsi="Calibri"/>
                        <w:sz w:val="18"/>
                        <w:szCs w:val="18"/>
                      </w:rPr>
                    </w:pPr>
                    <w:r>
                      <w:rPr>
                        <w:rFonts w:ascii="Calibri" w:hAnsi="Calibri"/>
                        <w:sz w:val="18"/>
                        <w:szCs w:val="18"/>
                      </w:rPr>
                      <w:t>UFFICIO DI SUPPORTO</w:t>
                    </w:r>
                  </w:p>
                  <w:p w14:paraId="1392B2D7" w14:textId="77777777" w:rsidR="00AC5788" w:rsidRDefault="00AC5788" w:rsidP="009B5570">
                    <w:pPr>
                      <w:jc w:val="center"/>
                      <w:rPr>
                        <w:rFonts w:ascii="Calibri" w:hAnsi="Calibri"/>
                        <w:sz w:val="18"/>
                        <w:szCs w:val="18"/>
                      </w:rPr>
                    </w:pPr>
                    <w:r>
                      <w:rPr>
                        <w:rFonts w:ascii="Calibri" w:hAnsi="Calibri"/>
                        <w:sz w:val="18"/>
                        <w:szCs w:val="18"/>
                      </w:rPr>
                      <w:t>AGLI ORGANI COLLEGIALI</w:t>
                    </w:r>
                  </w:p>
                  <w:p w14:paraId="7DE3A77C" w14:textId="77777777" w:rsidR="00AC5788" w:rsidRDefault="00AC5788" w:rsidP="009B5570">
                    <w:pPr>
                      <w:jc w:val="center"/>
                      <w:rPr>
                        <w:rFonts w:ascii="Calibri" w:hAnsi="Calibri"/>
                        <w:sz w:val="18"/>
                        <w:szCs w:val="18"/>
                      </w:rPr>
                    </w:pPr>
                  </w:p>
                  <w:p w14:paraId="219D47E5" w14:textId="77777777" w:rsidR="00AC5788" w:rsidRPr="006D489A" w:rsidRDefault="00AC5788" w:rsidP="009B5570">
                    <w:pPr>
                      <w:pStyle w:val="BasicParagraph"/>
                      <w:spacing w:line="240" w:lineRule="auto"/>
                      <w:jc w:val="center"/>
                      <w:rPr>
                        <w:rFonts w:ascii="Calibri" w:hAnsi="Calibri" w:cs="Arial"/>
                        <w:sz w:val="16"/>
                        <w:szCs w:val="16"/>
                        <w:lang w:val="it-IT"/>
                      </w:rPr>
                    </w:pPr>
                    <w:r w:rsidRPr="006D489A">
                      <w:rPr>
                        <w:rFonts w:ascii="Calibri" w:hAnsi="Calibri" w:cs="Arial"/>
                        <w:sz w:val="16"/>
                        <w:szCs w:val="16"/>
                        <w:lang w:val="it-IT"/>
                      </w:rPr>
                      <w:t xml:space="preserve">Via </w:t>
                    </w:r>
                    <w:r>
                      <w:rPr>
                        <w:rFonts w:ascii="Calibri" w:hAnsi="Calibri" w:cs="Arial"/>
                        <w:sz w:val="16"/>
                        <w:szCs w:val="16"/>
                        <w:lang w:val="it-IT"/>
                      </w:rPr>
                      <w:t>Duomo, 6</w:t>
                    </w:r>
                    <w:r w:rsidRPr="006D489A">
                      <w:rPr>
                        <w:rFonts w:ascii="Calibri" w:hAnsi="Calibri" w:cs="Arial"/>
                        <w:sz w:val="16"/>
                        <w:szCs w:val="16"/>
                        <w:lang w:val="it-IT"/>
                      </w:rPr>
                      <w:t xml:space="preserve"> </w:t>
                    </w:r>
                    <w:r>
                      <w:rPr>
                        <w:rFonts w:ascii="Calibri" w:hAnsi="Calibri" w:cs="Arial"/>
                        <w:sz w:val="16"/>
                        <w:szCs w:val="16"/>
                        <w:lang w:val="it-IT"/>
                      </w:rPr>
                      <w:t>–</w:t>
                    </w:r>
                    <w:r w:rsidRPr="006D489A">
                      <w:rPr>
                        <w:rFonts w:ascii="Calibri" w:hAnsi="Calibri" w:cs="Arial"/>
                        <w:sz w:val="16"/>
                        <w:szCs w:val="16"/>
                        <w:lang w:val="it-IT"/>
                      </w:rPr>
                      <w:t xml:space="preserve"> </w:t>
                    </w:r>
                    <w:r>
                      <w:rPr>
                        <w:rFonts w:ascii="Calibri" w:hAnsi="Calibri" w:cs="Arial"/>
                        <w:sz w:val="16"/>
                        <w:szCs w:val="16"/>
                        <w:lang w:val="it-IT"/>
                      </w:rPr>
                      <w:t>13100 Vercelli VC</w:t>
                    </w:r>
                  </w:p>
                  <w:p w14:paraId="29DBDBCF" w14:textId="77777777" w:rsidR="00AC5788" w:rsidRPr="009327ED" w:rsidRDefault="00AC5788" w:rsidP="009B5570">
                    <w:pPr>
                      <w:pStyle w:val="BasicParagraph"/>
                      <w:spacing w:line="240" w:lineRule="auto"/>
                      <w:jc w:val="center"/>
                      <w:rPr>
                        <w:rFonts w:ascii="Calibri" w:hAnsi="Calibri" w:cs="Arial"/>
                        <w:sz w:val="16"/>
                        <w:szCs w:val="16"/>
                        <w:lang w:val="it-IT"/>
                      </w:rPr>
                    </w:pPr>
                    <w:r w:rsidRPr="009327ED">
                      <w:rPr>
                        <w:rFonts w:ascii="Calibri" w:hAnsi="Calibri" w:cs="Arial"/>
                        <w:sz w:val="16"/>
                        <w:szCs w:val="16"/>
                        <w:lang w:val="it-IT"/>
                      </w:rPr>
                      <w:t>Tel. 0161 261578 - Fax 0161 214214</w:t>
                    </w:r>
                  </w:p>
                  <w:p w14:paraId="728C4FD7" w14:textId="2B11C7DF" w:rsidR="00AC5788" w:rsidRPr="005D0F46" w:rsidRDefault="00AC5788" w:rsidP="009B5570">
                    <w:pPr>
                      <w:pStyle w:val="BasicParagraph"/>
                      <w:spacing w:line="240" w:lineRule="auto"/>
                      <w:jc w:val="center"/>
                      <w:rPr>
                        <w:rFonts w:ascii="Calibri" w:hAnsi="Calibri" w:cs="Arial"/>
                        <w:sz w:val="16"/>
                        <w:szCs w:val="16"/>
                      </w:rPr>
                    </w:pPr>
                    <w:r>
                      <w:rPr>
                        <w:rFonts w:ascii="Calibri" w:hAnsi="Calibri" w:cs="Arial"/>
                        <w:sz w:val="16"/>
                        <w:szCs w:val="16"/>
                      </w:rPr>
                      <w:t>organi.collegiali</w:t>
                    </w:r>
                    <w:r w:rsidRPr="005D0F46">
                      <w:rPr>
                        <w:rFonts w:ascii="Calibri" w:hAnsi="Calibri" w:cs="Arial"/>
                        <w:sz w:val="16"/>
                        <w:szCs w:val="16"/>
                      </w:rPr>
                      <w:t>@un</w:t>
                    </w:r>
                    <w:r>
                      <w:rPr>
                        <w:rFonts w:ascii="Calibri" w:hAnsi="Calibri" w:cs="Arial"/>
                        <w:sz w:val="16"/>
                        <w:szCs w:val="16"/>
                      </w:rPr>
                      <w:t>iupo</w:t>
                    </w:r>
                    <w:r w:rsidRPr="005D0F46">
                      <w:rPr>
                        <w:rFonts w:ascii="Calibri" w:hAnsi="Calibri" w:cs="Arial"/>
                        <w:sz w:val="16"/>
                        <w:szCs w:val="16"/>
                      </w:rPr>
                      <w:t>.it</w:t>
                    </w:r>
                  </w:p>
                </w:txbxContent>
              </v:textbox>
              <w10:wrap type="through"/>
            </v:shape>
          </w:pict>
        </mc:Fallback>
      </mc:AlternateContent>
    </w:r>
    <w:r>
      <w:rPr>
        <w:rFonts w:asciiTheme="majorHAnsi" w:hAnsiTheme="majorHAnsi"/>
        <w:noProof/>
        <w:lang w:eastAsia="it-IT"/>
      </w:rPr>
      <w:drawing>
        <wp:anchor distT="0" distB="0" distL="114300" distR="114300" simplePos="0" relativeHeight="251657728" behindDoc="0" locked="0" layoutInCell="1" allowOverlap="1" wp14:anchorId="54662720" wp14:editId="4A5855CE">
          <wp:simplePos x="0" y="0"/>
          <wp:positionH relativeFrom="column">
            <wp:posOffset>-413895</wp:posOffset>
          </wp:positionH>
          <wp:positionV relativeFrom="paragraph">
            <wp:posOffset>-137160</wp:posOffset>
          </wp:positionV>
          <wp:extent cx="1836000" cy="850611"/>
          <wp:effectExtent l="0" t="0" r="0" b="6985"/>
          <wp:wrapNone/>
          <wp:docPr id="19" name="Immagine 19" descr="Logo UPO" title="Logo U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Users:roberta:Desktop:logo-base.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000" cy="85061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00001"/>
    <w:name w:val="WW8Num3"/>
    <w:lvl w:ilvl="0">
      <w:start w:val="1"/>
      <w:numFmt w:val="decimal"/>
      <w:lvlText w:val=" %1."/>
      <w:lvlJc w:val="left"/>
      <w:pPr>
        <w:tabs>
          <w:tab w:val="num" w:pos="720"/>
        </w:tabs>
        <w:ind w:left="720" w:hanging="360"/>
      </w:pPr>
    </w:lvl>
  </w:abstractNum>
  <w:abstractNum w:abstractNumId="2">
    <w:nsid w:val="00000002"/>
    <w:multiLevelType w:val="singleLevel"/>
    <w:tmpl w:val="00000002"/>
    <w:name w:val="WW8Num4"/>
    <w:lvl w:ilvl="0">
      <w:start w:val="1"/>
      <w:numFmt w:val="bullet"/>
      <w:lvlText w:val=""/>
      <w:lvlJc w:val="left"/>
      <w:pPr>
        <w:tabs>
          <w:tab w:val="num" w:pos="720"/>
        </w:tabs>
        <w:ind w:left="720" w:hanging="360"/>
      </w:pPr>
      <w:rPr>
        <w:rFonts w:ascii="Wingdings" w:hAnsi="Wingdings" w:cs="OpenSymbol"/>
      </w:rPr>
    </w:lvl>
  </w:abstractNum>
  <w:abstractNum w:abstractNumId="3">
    <w:nsid w:val="00000004"/>
    <w:multiLevelType w:val="singleLevel"/>
    <w:tmpl w:val="00000004"/>
    <w:lvl w:ilvl="0">
      <w:start w:val="1"/>
      <w:numFmt w:val="bullet"/>
      <w:lvlText w:val=""/>
      <w:lvlJc w:val="left"/>
      <w:pPr>
        <w:tabs>
          <w:tab w:val="num" w:pos="1428"/>
        </w:tabs>
        <w:ind w:left="1428" w:hanging="360"/>
      </w:pPr>
      <w:rPr>
        <w:rFonts w:ascii="Wingdings" w:hAnsi="Wingdings" w:cs="Wingdings" w:hint="default"/>
        <w:color w:val="auto"/>
      </w:rPr>
    </w:lvl>
  </w:abstractNum>
  <w:abstractNum w:abstractNumId="4">
    <w:nsid w:val="00000005"/>
    <w:multiLevelType w:val="singleLevel"/>
    <w:tmpl w:val="00000005"/>
    <w:name w:val="WW8Num11"/>
    <w:lvl w:ilvl="0">
      <w:start w:val="1"/>
      <w:numFmt w:val="decimal"/>
      <w:lvlText w:val="%1."/>
      <w:lvlJc w:val="left"/>
      <w:pPr>
        <w:tabs>
          <w:tab w:val="num" w:pos="283"/>
        </w:tabs>
        <w:ind w:left="283" w:hanging="283"/>
      </w:pPr>
    </w:lvl>
  </w:abstractNum>
  <w:abstractNum w:abstractNumId="5">
    <w:nsid w:val="00000007"/>
    <w:multiLevelType w:val="multilevel"/>
    <w:tmpl w:val="590A634E"/>
    <w:name w:val="WW8Num7"/>
    <w:lvl w:ilvl="0">
      <w:start w:val="1"/>
      <w:numFmt w:val="decimal"/>
      <w:lvlText w:val="%1."/>
      <w:lvlJc w:val="left"/>
      <w:pPr>
        <w:tabs>
          <w:tab w:val="num" w:pos="397"/>
        </w:tabs>
        <w:ind w:left="397" w:hanging="397"/>
      </w:pPr>
    </w:lvl>
    <w:lvl w:ilvl="1">
      <w:start w:val="1"/>
      <w:numFmt w:val="lowerLetter"/>
      <w:lvlText w:val="%2."/>
      <w:lvlJc w:val="left"/>
      <w:pPr>
        <w:tabs>
          <w:tab w:val="num" w:pos="680"/>
        </w:tabs>
        <w:ind w:left="680" w:hanging="283"/>
      </w:pPr>
    </w:lvl>
    <w:lvl w:ilvl="2">
      <w:start w:val="1"/>
      <w:numFmt w:val="decimal"/>
      <w:lvlText w:val="%3."/>
      <w:lvlJc w:val="left"/>
      <w:pPr>
        <w:tabs>
          <w:tab w:val="num" w:pos="397"/>
        </w:tabs>
        <w:ind w:left="397" w:hanging="397"/>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singleLevel"/>
    <w:tmpl w:val="00000008"/>
    <w:name w:val="WW8Num8"/>
    <w:lvl w:ilvl="0">
      <w:start w:val="1"/>
      <w:numFmt w:val="decimal"/>
      <w:lvlText w:val="%1."/>
      <w:lvlJc w:val="left"/>
      <w:pPr>
        <w:tabs>
          <w:tab w:val="num" w:pos="397"/>
        </w:tabs>
        <w:ind w:left="397" w:hanging="397"/>
      </w:pPr>
    </w:lvl>
  </w:abstractNum>
  <w:abstractNum w:abstractNumId="7">
    <w:nsid w:val="0000000A"/>
    <w:multiLevelType w:val="singleLevel"/>
    <w:tmpl w:val="0000000A"/>
    <w:name w:val="WW8Num10"/>
    <w:lvl w:ilvl="0">
      <w:start w:val="1"/>
      <w:numFmt w:val="lowerLetter"/>
      <w:lvlText w:val="%1."/>
      <w:lvlJc w:val="left"/>
      <w:pPr>
        <w:tabs>
          <w:tab w:val="num" w:pos="510"/>
        </w:tabs>
        <w:ind w:left="680" w:hanging="283"/>
      </w:pPr>
    </w:lvl>
  </w:abstractNum>
  <w:abstractNum w:abstractNumId="8">
    <w:nsid w:val="0000000B"/>
    <w:multiLevelType w:val="singleLevel"/>
    <w:tmpl w:val="0000000B"/>
    <w:name w:val="WW8Num28"/>
    <w:lvl w:ilvl="0">
      <w:start w:val="1"/>
      <w:numFmt w:val="decimal"/>
      <w:lvlText w:val="%1."/>
      <w:lvlJc w:val="left"/>
      <w:pPr>
        <w:tabs>
          <w:tab w:val="num" w:pos="397"/>
        </w:tabs>
        <w:ind w:left="397" w:hanging="397"/>
      </w:pPr>
    </w:lvl>
  </w:abstractNum>
  <w:abstractNum w:abstractNumId="9">
    <w:nsid w:val="0000000E"/>
    <w:multiLevelType w:val="singleLevel"/>
    <w:tmpl w:val="0000000E"/>
    <w:name w:val="WW8Num15"/>
    <w:lvl w:ilvl="0">
      <w:start w:val="1"/>
      <w:numFmt w:val="decimal"/>
      <w:lvlText w:val="%1."/>
      <w:lvlJc w:val="left"/>
      <w:pPr>
        <w:tabs>
          <w:tab w:val="num" w:pos="397"/>
        </w:tabs>
        <w:ind w:left="397" w:hanging="397"/>
      </w:pPr>
    </w:lvl>
  </w:abstractNum>
  <w:abstractNum w:abstractNumId="10">
    <w:nsid w:val="0000000F"/>
    <w:multiLevelType w:val="singleLevel"/>
    <w:tmpl w:val="0000000F"/>
    <w:name w:val="WW8Num16"/>
    <w:lvl w:ilvl="0">
      <w:start w:val="1"/>
      <w:numFmt w:val="decimal"/>
      <w:lvlText w:val="%1."/>
      <w:lvlJc w:val="left"/>
      <w:pPr>
        <w:tabs>
          <w:tab w:val="num" w:pos="397"/>
        </w:tabs>
        <w:ind w:left="397" w:hanging="397"/>
      </w:pPr>
    </w:lvl>
  </w:abstractNum>
  <w:abstractNum w:abstractNumId="11">
    <w:nsid w:val="00000010"/>
    <w:multiLevelType w:val="multilevel"/>
    <w:tmpl w:val="508A0E8C"/>
    <w:name w:val="WW8Num17"/>
    <w:lvl w:ilvl="0">
      <w:start w:val="1"/>
      <w:numFmt w:val="lowerLetter"/>
      <w:lvlText w:val="%1."/>
      <w:lvlJc w:val="left"/>
      <w:pPr>
        <w:tabs>
          <w:tab w:val="num" w:pos="680"/>
        </w:tabs>
        <w:ind w:left="680" w:hanging="283"/>
      </w:pPr>
    </w:lvl>
    <w:lvl w:ilvl="1">
      <w:start w:val="2"/>
      <w:numFmt w:val="decimal"/>
      <w:lvlText w:val="%2."/>
      <w:lvlJc w:val="left"/>
      <w:pPr>
        <w:tabs>
          <w:tab w:val="num" w:pos="397"/>
        </w:tabs>
        <w:ind w:left="397" w:hanging="397"/>
      </w:pPr>
      <w:rPr>
        <w:rFonts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13"/>
    <w:multiLevelType w:val="singleLevel"/>
    <w:tmpl w:val="00000013"/>
    <w:name w:val="WW8Num19"/>
    <w:lvl w:ilvl="0">
      <w:start w:val="1"/>
      <w:numFmt w:val="decimal"/>
      <w:lvlText w:val="%1."/>
      <w:lvlJc w:val="left"/>
      <w:pPr>
        <w:tabs>
          <w:tab w:val="num" w:pos="405"/>
        </w:tabs>
        <w:ind w:left="405" w:hanging="405"/>
      </w:pPr>
    </w:lvl>
  </w:abstractNum>
  <w:abstractNum w:abstractNumId="13">
    <w:nsid w:val="00000016"/>
    <w:multiLevelType w:val="singleLevel"/>
    <w:tmpl w:val="00000016"/>
    <w:name w:val="WW8Num25"/>
    <w:lvl w:ilvl="0">
      <w:start w:val="1"/>
      <w:numFmt w:val="lowerLetter"/>
      <w:lvlText w:val="%1."/>
      <w:lvlJc w:val="left"/>
      <w:pPr>
        <w:tabs>
          <w:tab w:val="num" w:pos="680"/>
        </w:tabs>
        <w:ind w:left="680" w:hanging="283"/>
      </w:pPr>
    </w:lvl>
  </w:abstractNum>
  <w:abstractNum w:abstractNumId="14">
    <w:nsid w:val="0000001C"/>
    <w:multiLevelType w:val="singleLevel"/>
    <w:tmpl w:val="0000001C"/>
    <w:name w:val="WW8Num32"/>
    <w:lvl w:ilvl="0">
      <w:start w:val="1"/>
      <w:numFmt w:val="lowerLetter"/>
      <w:lvlText w:val="%1."/>
      <w:lvlJc w:val="left"/>
      <w:pPr>
        <w:tabs>
          <w:tab w:val="num" w:pos="680"/>
        </w:tabs>
        <w:ind w:left="680" w:hanging="283"/>
      </w:pPr>
    </w:lvl>
  </w:abstractNum>
  <w:abstractNum w:abstractNumId="15">
    <w:nsid w:val="0000001E"/>
    <w:multiLevelType w:val="singleLevel"/>
    <w:tmpl w:val="4BC06124"/>
    <w:name w:val="WW8Num34"/>
    <w:lvl w:ilvl="0">
      <w:start w:val="1"/>
      <w:numFmt w:val="lowerLetter"/>
      <w:lvlText w:val="%1."/>
      <w:lvlJc w:val="left"/>
      <w:pPr>
        <w:tabs>
          <w:tab w:val="num" w:pos="680"/>
        </w:tabs>
        <w:ind w:left="680" w:hanging="283"/>
      </w:pPr>
      <w:rPr>
        <w:rFonts w:hint="default"/>
      </w:rPr>
    </w:lvl>
  </w:abstractNum>
  <w:abstractNum w:abstractNumId="16">
    <w:nsid w:val="00000020"/>
    <w:multiLevelType w:val="singleLevel"/>
    <w:tmpl w:val="00000020"/>
    <w:name w:val="WW8Num36"/>
    <w:lvl w:ilvl="0">
      <w:start w:val="1"/>
      <w:numFmt w:val="decimal"/>
      <w:lvlText w:val="%1."/>
      <w:lvlJc w:val="left"/>
      <w:pPr>
        <w:tabs>
          <w:tab w:val="num" w:pos="397"/>
        </w:tabs>
        <w:ind w:left="397" w:hanging="397"/>
      </w:pPr>
    </w:lvl>
  </w:abstractNum>
  <w:abstractNum w:abstractNumId="17">
    <w:nsid w:val="00000023"/>
    <w:multiLevelType w:val="singleLevel"/>
    <w:tmpl w:val="00000023"/>
    <w:name w:val="WW8Num39"/>
    <w:lvl w:ilvl="0">
      <w:start w:val="1"/>
      <w:numFmt w:val="decimal"/>
      <w:lvlText w:val="%1."/>
      <w:lvlJc w:val="left"/>
      <w:pPr>
        <w:tabs>
          <w:tab w:val="num" w:pos="397"/>
        </w:tabs>
        <w:ind w:left="397" w:hanging="397"/>
      </w:pPr>
    </w:lvl>
  </w:abstractNum>
  <w:abstractNum w:abstractNumId="18">
    <w:nsid w:val="00000024"/>
    <w:multiLevelType w:val="singleLevel"/>
    <w:tmpl w:val="00000024"/>
    <w:name w:val="WW8Num40"/>
    <w:lvl w:ilvl="0">
      <w:start w:val="1"/>
      <w:numFmt w:val="decimal"/>
      <w:lvlText w:val="%1."/>
      <w:lvlJc w:val="left"/>
      <w:pPr>
        <w:tabs>
          <w:tab w:val="num" w:pos="397"/>
        </w:tabs>
        <w:ind w:left="397" w:hanging="397"/>
      </w:pPr>
    </w:lvl>
  </w:abstractNum>
  <w:abstractNum w:abstractNumId="19">
    <w:nsid w:val="00000025"/>
    <w:multiLevelType w:val="singleLevel"/>
    <w:tmpl w:val="00000025"/>
    <w:name w:val="WW8Num42"/>
    <w:lvl w:ilvl="0">
      <w:start w:val="1"/>
      <w:numFmt w:val="decimal"/>
      <w:lvlText w:val="%1."/>
      <w:lvlJc w:val="left"/>
      <w:pPr>
        <w:tabs>
          <w:tab w:val="num" w:pos="397"/>
        </w:tabs>
        <w:ind w:left="397" w:hanging="397"/>
      </w:pPr>
    </w:lvl>
  </w:abstractNum>
  <w:abstractNum w:abstractNumId="20">
    <w:nsid w:val="00000026"/>
    <w:multiLevelType w:val="singleLevel"/>
    <w:tmpl w:val="00000026"/>
    <w:name w:val="WW8Num44"/>
    <w:lvl w:ilvl="0">
      <w:start w:val="1"/>
      <w:numFmt w:val="decimal"/>
      <w:lvlText w:val="%1."/>
      <w:lvlJc w:val="left"/>
      <w:pPr>
        <w:tabs>
          <w:tab w:val="num" w:pos="397"/>
        </w:tabs>
        <w:ind w:left="397" w:hanging="397"/>
      </w:pPr>
    </w:lvl>
  </w:abstractNum>
  <w:abstractNum w:abstractNumId="21">
    <w:nsid w:val="0000002B"/>
    <w:multiLevelType w:val="singleLevel"/>
    <w:tmpl w:val="0000002B"/>
    <w:name w:val="WW8Num49"/>
    <w:lvl w:ilvl="0">
      <w:start w:val="1"/>
      <w:numFmt w:val="decimal"/>
      <w:lvlText w:val="%1."/>
      <w:lvlJc w:val="left"/>
      <w:pPr>
        <w:tabs>
          <w:tab w:val="num" w:pos="397"/>
        </w:tabs>
        <w:ind w:left="397" w:hanging="397"/>
      </w:pPr>
    </w:lvl>
  </w:abstractNum>
  <w:abstractNum w:abstractNumId="22">
    <w:nsid w:val="0000002D"/>
    <w:multiLevelType w:val="singleLevel"/>
    <w:tmpl w:val="0000002D"/>
    <w:name w:val="WW8Num51"/>
    <w:lvl w:ilvl="0">
      <w:start w:val="1"/>
      <w:numFmt w:val="decimal"/>
      <w:lvlText w:val="%1."/>
      <w:lvlJc w:val="left"/>
      <w:pPr>
        <w:tabs>
          <w:tab w:val="num" w:pos="397"/>
        </w:tabs>
        <w:ind w:left="397" w:hanging="397"/>
      </w:pPr>
    </w:lvl>
  </w:abstractNum>
  <w:abstractNum w:abstractNumId="23">
    <w:nsid w:val="0000002E"/>
    <w:multiLevelType w:val="singleLevel"/>
    <w:tmpl w:val="0000002E"/>
    <w:name w:val="WW8Num52"/>
    <w:lvl w:ilvl="0">
      <w:start w:val="1"/>
      <w:numFmt w:val="decimal"/>
      <w:lvlText w:val="%1."/>
      <w:lvlJc w:val="left"/>
      <w:pPr>
        <w:tabs>
          <w:tab w:val="num" w:pos="397"/>
        </w:tabs>
        <w:ind w:left="397" w:hanging="397"/>
      </w:pPr>
    </w:lvl>
  </w:abstractNum>
  <w:abstractNum w:abstractNumId="24">
    <w:nsid w:val="0000002F"/>
    <w:multiLevelType w:val="singleLevel"/>
    <w:tmpl w:val="0000002F"/>
    <w:name w:val="WW8Num53"/>
    <w:lvl w:ilvl="0">
      <w:start w:val="3"/>
      <w:numFmt w:val="decimal"/>
      <w:lvlText w:val="%1."/>
      <w:lvlJc w:val="left"/>
      <w:pPr>
        <w:tabs>
          <w:tab w:val="num" w:pos="397"/>
        </w:tabs>
        <w:ind w:left="397" w:hanging="397"/>
      </w:pPr>
    </w:lvl>
  </w:abstractNum>
  <w:abstractNum w:abstractNumId="25">
    <w:nsid w:val="00000032"/>
    <w:multiLevelType w:val="singleLevel"/>
    <w:tmpl w:val="00000032"/>
    <w:name w:val="WW8Num56"/>
    <w:lvl w:ilvl="0">
      <w:start w:val="1"/>
      <w:numFmt w:val="lowerLetter"/>
      <w:lvlText w:val="%1."/>
      <w:lvlJc w:val="left"/>
      <w:pPr>
        <w:tabs>
          <w:tab w:val="num" w:pos="680"/>
        </w:tabs>
        <w:ind w:left="680" w:hanging="283"/>
      </w:pPr>
    </w:lvl>
  </w:abstractNum>
  <w:abstractNum w:abstractNumId="26">
    <w:nsid w:val="00000033"/>
    <w:multiLevelType w:val="singleLevel"/>
    <w:tmpl w:val="00000033"/>
    <w:name w:val="WW8Num57"/>
    <w:lvl w:ilvl="0">
      <w:start w:val="1"/>
      <w:numFmt w:val="decimal"/>
      <w:lvlText w:val="%1."/>
      <w:lvlJc w:val="left"/>
      <w:pPr>
        <w:tabs>
          <w:tab w:val="num" w:pos="397"/>
        </w:tabs>
        <w:ind w:left="397" w:hanging="397"/>
      </w:pPr>
    </w:lvl>
  </w:abstractNum>
  <w:abstractNum w:abstractNumId="27">
    <w:nsid w:val="00E33BE4"/>
    <w:multiLevelType w:val="hybridMultilevel"/>
    <w:tmpl w:val="AD8A2380"/>
    <w:lvl w:ilvl="0" w:tplc="04100005">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8">
    <w:nsid w:val="01EA0DCB"/>
    <w:multiLevelType w:val="hybridMultilevel"/>
    <w:tmpl w:val="D3480C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02703F68"/>
    <w:multiLevelType w:val="hybridMultilevel"/>
    <w:tmpl w:val="0526F5A4"/>
    <w:lvl w:ilvl="0" w:tplc="2194ADA4">
      <w:start w:val="3"/>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Times New Roman" w:hint="default"/>
      </w:rPr>
    </w:lvl>
    <w:lvl w:ilvl="3" w:tplc="04100001">
      <w:start w:val="1"/>
      <w:numFmt w:val="bullet"/>
      <w:lvlText w:val=""/>
      <w:lvlJc w:val="left"/>
      <w:pPr>
        <w:ind w:left="2880" w:hanging="360"/>
      </w:pPr>
      <w:rPr>
        <w:rFonts w:ascii="Symbol" w:hAnsi="Symbol" w:cs="Times New Roman"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Times New Roman" w:hint="default"/>
      </w:rPr>
    </w:lvl>
    <w:lvl w:ilvl="6" w:tplc="04100001">
      <w:start w:val="1"/>
      <w:numFmt w:val="bullet"/>
      <w:lvlText w:val=""/>
      <w:lvlJc w:val="left"/>
      <w:pPr>
        <w:ind w:left="5040" w:hanging="360"/>
      </w:pPr>
      <w:rPr>
        <w:rFonts w:ascii="Symbol" w:hAnsi="Symbol" w:cs="Times New Roman"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Times New Roman" w:hint="default"/>
      </w:rPr>
    </w:lvl>
  </w:abstractNum>
  <w:abstractNum w:abstractNumId="30">
    <w:nsid w:val="03B14E7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043048A4"/>
    <w:multiLevelType w:val="hybridMultilevel"/>
    <w:tmpl w:val="13E6BD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04624470"/>
    <w:multiLevelType w:val="hybridMultilevel"/>
    <w:tmpl w:val="F6C2FA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0478272C"/>
    <w:multiLevelType w:val="multilevel"/>
    <w:tmpl w:val="0410001D"/>
    <w:lvl w:ilvl="0">
      <w:start w:val="1"/>
      <w:numFmt w:val="decimal"/>
      <w:lvlText w:val="%1)"/>
      <w:lvlJc w:val="left"/>
      <w:pPr>
        <w:ind w:left="36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047E0648"/>
    <w:multiLevelType w:val="hybridMultilevel"/>
    <w:tmpl w:val="AC90B96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07882229"/>
    <w:multiLevelType w:val="hybridMultilevel"/>
    <w:tmpl w:val="852C5908"/>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6">
    <w:nsid w:val="07E10068"/>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08043DCD"/>
    <w:multiLevelType w:val="hybridMultilevel"/>
    <w:tmpl w:val="2AF2074A"/>
    <w:name w:val="WW8Num527"/>
    <w:lvl w:ilvl="0" w:tplc="BCCA15AE">
      <w:start w:val="1"/>
      <w:numFmt w:val="lowerLetter"/>
      <w:lvlText w:val="%1."/>
      <w:lvlJc w:val="left"/>
      <w:pPr>
        <w:tabs>
          <w:tab w:val="num" w:pos="680"/>
        </w:tabs>
        <w:ind w:left="680" w:hanging="283"/>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08100C54"/>
    <w:multiLevelType w:val="hybridMultilevel"/>
    <w:tmpl w:val="31AE2CE0"/>
    <w:name w:val="WW8Num5262"/>
    <w:lvl w:ilvl="0" w:tplc="44D40E86">
      <w:start w:val="3"/>
      <w:numFmt w:val="decimal"/>
      <w:lvlText w:val="%1."/>
      <w:lvlJc w:val="left"/>
      <w:pPr>
        <w:tabs>
          <w:tab w:val="num" w:pos="397"/>
        </w:tabs>
        <w:ind w:left="397" w:hanging="39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085F686C"/>
    <w:multiLevelType w:val="hybridMultilevel"/>
    <w:tmpl w:val="AABC8BB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nsid w:val="09442B3F"/>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0A6A39A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0BB43400"/>
    <w:multiLevelType w:val="hybridMultilevel"/>
    <w:tmpl w:val="276484C8"/>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3">
    <w:nsid w:val="0D164910"/>
    <w:multiLevelType w:val="hybridMultilevel"/>
    <w:tmpl w:val="49C2FD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4">
    <w:nsid w:val="0D175483"/>
    <w:multiLevelType w:val="multilevel"/>
    <w:tmpl w:val="83B2A7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0D41273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0D59383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0DBC2699"/>
    <w:multiLevelType w:val="hybridMultilevel"/>
    <w:tmpl w:val="D2BC2EB8"/>
    <w:name w:val="WW8Num52623"/>
    <w:lvl w:ilvl="0" w:tplc="C75E1844">
      <w:start w:val="1"/>
      <w:numFmt w:val="decimal"/>
      <w:lvlText w:val="%1."/>
      <w:lvlJc w:val="left"/>
      <w:pPr>
        <w:tabs>
          <w:tab w:val="num" w:pos="397"/>
        </w:tabs>
        <w:ind w:left="397" w:hanging="39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8">
    <w:nsid w:val="0E063A8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0E2F4FAD"/>
    <w:multiLevelType w:val="hybridMultilevel"/>
    <w:tmpl w:val="B0A067CA"/>
    <w:name w:val="WW8Num492"/>
    <w:lvl w:ilvl="0" w:tplc="0000002B">
      <w:start w:val="1"/>
      <w:numFmt w:val="decimal"/>
      <w:lvlText w:val="%1."/>
      <w:lvlJc w:val="left"/>
      <w:pPr>
        <w:tabs>
          <w:tab w:val="num" w:pos="397"/>
        </w:tabs>
        <w:ind w:left="397" w:hanging="397"/>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0">
    <w:nsid w:val="0E521628"/>
    <w:multiLevelType w:val="hybridMultilevel"/>
    <w:tmpl w:val="57769E56"/>
    <w:name w:val="WW8Num72223"/>
    <w:lvl w:ilvl="0" w:tplc="0410000F">
      <w:start w:val="1"/>
      <w:numFmt w:val="decimal"/>
      <w:lvlText w:val="%1."/>
      <w:lvlJc w:val="left"/>
      <w:pPr>
        <w:tabs>
          <w:tab w:val="num" w:pos="540"/>
        </w:tabs>
        <w:ind w:left="540" w:hanging="360"/>
      </w:pPr>
      <w:rPr>
        <w:rFonts w:hint="default"/>
      </w:rPr>
    </w:lvl>
    <w:lvl w:ilvl="1" w:tplc="04100019">
      <w:start w:val="1"/>
      <w:numFmt w:val="bullet"/>
      <w:lvlText w:val=""/>
      <w:lvlJc w:val="left"/>
      <w:pPr>
        <w:tabs>
          <w:tab w:val="num" w:pos="1260"/>
        </w:tabs>
        <w:ind w:left="1260" w:hanging="360"/>
      </w:pPr>
      <w:rPr>
        <w:rFonts w:ascii="Symbol" w:hAnsi="Symbol" w:hint="default"/>
      </w:r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51">
    <w:nsid w:val="0E64520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0FEC70A8"/>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1097295B"/>
    <w:multiLevelType w:val="hybridMultilevel"/>
    <w:tmpl w:val="60B451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nsid w:val="10B23595"/>
    <w:multiLevelType w:val="hybridMultilevel"/>
    <w:tmpl w:val="9BA0C7AC"/>
    <w:lvl w:ilvl="0" w:tplc="04100005">
      <w:start w:val="1"/>
      <w:numFmt w:val="bullet"/>
      <w:lvlText w:val=""/>
      <w:lvlJc w:val="left"/>
      <w:pPr>
        <w:tabs>
          <w:tab w:val="num" w:pos="780"/>
        </w:tabs>
        <w:ind w:left="780" w:hanging="360"/>
      </w:pPr>
      <w:rPr>
        <w:rFonts w:ascii="Wingdings" w:hAnsi="Wingdings" w:cs="Wingdings" w:hint="default"/>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start w:val="1"/>
      <w:numFmt w:val="bullet"/>
      <w:lvlText w:val=""/>
      <w:lvlJc w:val="left"/>
      <w:pPr>
        <w:tabs>
          <w:tab w:val="num" w:pos="2220"/>
        </w:tabs>
        <w:ind w:left="2220" w:hanging="360"/>
      </w:pPr>
      <w:rPr>
        <w:rFonts w:ascii="Wingdings" w:hAnsi="Wingdings" w:cs="Wingdings" w:hint="default"/>
      </w:rPr>
    </w:lvl>
    <w:lvl w:ilvl="3" w:tplc="04100001">
      <w:start w:val="1"/>
      <w:numFmt w:val="bullet"/>
      <w:lvlText w:val=""/>
      <w:lvlJc w:val="left"/>
      <w:pPr>
        <w:tabs>
          <w:tab w:val="num" w:pos="2940"/>
        </w:tabs>
        <w:ind w:left="2940" w:hanging="360"/>
      </w:pPr>
      <w:rPr>
        <w:rFonts w:ascii="Symbol" w:hAnsi="Symbol" w:cs="Symbol" w:hint="default"/>
      </w:rPr>
    </w:lvl>
    <w:lvl w:ilvl="4" w:tplc="04100003">
      <w:start w:val="1"/>
      <w:numFmt w:val="bullet"/>
      <w:lvlText w:val="o"/>
      <w:lvlJc w:val="left"/>
      <w:pPr>
        <w:tabs>
          <w:tab w:val="num" w:pos="3660"/>
        </w:tabs>
        <w:ind w:left="3660" w:hanging="360"/>
      </w:pPr>
      <w:rPr>
        <w:rFonts w:ascii="Courier New" w:hAnsi="Courier New" w:cs="Courier New" w:hint="default"/>
      </w:rPr>
    </w:lvl>
    <w:lvl w:ilvl="5" w:tplc="04100005">
      <w:start w:val="1"/>
      <w:numFmt w:val="bullet"/>
      <w:lvlText w:val=""/>
      <w:lvlJc w:val="left"/>
      <w:pPr>
        <w:tabs>
          <w:tab w:val="num" w:pos="4380"/>
        </w:tabs>
        <w:ind w:left="4380" w:hanging="360"/>
      </w:pPr>
      <w:rPr>
        <w:rFonts w:ascii="Wingdings" w:hAnsi="Wingdings" w:cs="Wingdings" w:hint="default"/>
      </w:rPr>
    </w:lvl>
    <w:lvl w:ilvl="6" w:tplc="04100001">
      <w:start w:val="1"/>
      <w:numFmt w:val="bullet"/>
      <w:lvlText w:val=""/>
      <w:lvlJc w:val="left"/>
      <w:pPr>
        <w:tabs>
          <w:tab w:val="num" w:pos="5100"/>
        </w:tabs>
        <w:ind w:left="5100" w:hanging="360"/>
      </w:pPr>
      <w:rPr>
        <w:rFonts w:ascii="Symbol" w:hAnsi="Symbol" w:cs="Symbol" w:hint="default"/>
      </w:rPr>
    </w:lvl>
    <w:lvl w:ilvl="7" w:tplc="04100003">
      <w:start w:val="1"/>
      <w:numFmt w:val="bullet"/>
      <w:lvlText w:val="o"/>
      <w:lvlJc w:val="left"/>
      <w:pPr>
        <w:tabs>
          <w:tab w:val="num" w:pos="5820"/>
        </w:tabs>
        <w:ind w:left="5820" w:hanging="360"/>
      </w:pPr>
      <w:rPr>
        <w:rFonts w:ascii="Courier New" w:hAnsi="Courier New" w:cs="Courier New" w:hint="default"/>
      </w:rPr>
    </w:lvl>
    <w:lvl w:ilvl="8" w:tplc="04100005">
      <w:start w:val="1"/>
      <w:numFmt w:val="bullet"/>
      <w:lvlText w:val=""/>
      <w:lvlJc w:val="left"/>
      <w:pPr>
        <w:tabs>
          <w:tab w:val="num" w:pos="6540"/>
        </w:tabs>
        <w:ind w:left="6540" w:hanging="360"/>
      </w:pPr>
      <w:rPr>
        <w:rFonts w:ascii="Wingdings" w:hAnsi="Wingdings" w:cs="Wingdings" w:hint="default"/>
      </w:rPr>
    </w:lvl>
  </w:abstractNum>
  <w:abstractNum w:abstractNumId="55">
    <w:nsid w:val="10FF431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nsid w:val="11860662"/>
    <w:multiLevelType w:val="hybridMultilevel"/>
    <w:tmpl w:val="3CEA2A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nsid w:val="12033A9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12063142"/>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13345D98"/>
    <w:multiLevelType w:val="hybridMultilevel"/>
    <w:tmpl w:val="122209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nsid w:val="13EA1D64"/>
    <w:multiLevelType w:val="hybridMultilevel"/>
    <w:tmpl w:val="6DFE142C"/>
    <w:lvl w:ilvl="0" w:tplc="3F62E074">
      <w:start w:val="1"/>
      <w:numFmt w:val="decimal"/>
      <w:lvlText w:val="%1."/>
      <w:lvlJc w:val="left"/>
      <w:pPr>
        <w:ind w:left="704" w:hanging="4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1">
    <w:nsid w:val="15127D24"/>
    <w:multiLevelType w:val="hybridMultilevel"/>
    <w:tmpl w:val="3CEA2A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nsid w:val="155A4353"/>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nsid w:val="161B38AC"/>
    <w:multiLevelType w:val="hybridMultilevel"/>
    <w:tmpl w:val="C3FE5A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nsid w:val="1642157F"/>
    <w:multiLevelType w:val="hybridMultilevel"/>
    <w:tmpl w:val="A420EA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19C017AE"/>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nsid w:val="19FD45D3"/>
    <w:multiLevelType w:val="hybridMultilevel"/>
    <w:tmpl w:val="DAD234C4"/>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67">
    <w:nsid w:val="1AD81813"/>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nsid w:val="1AF30263"/>
    <w:multiLevelType w:val="hybridMultilevel"/>
    <w:tmpl w:val="5F64F75C"/>
    <w:lvl w:ilvl="0" w:tplc="94840F3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1B194F92"/>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nsid w:val="1C05357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nsid w:val="1D0924F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nsid w:val="1D2660A9"/>
    <w:multiLevelType w:val="hybridMultilevel"/>
    <w:tmpl w:val="145C6F6C"/>
    <w:lvl w:ilvl="0" w:tplc="3266DC8E">
      <w:start w:val="1"/>
      <w:numFmt w:val="bullet"/>
      <w:lvlText w:val="–"/>
      <w:lvlJc w:val="left"/>
      <w:pPr>
        <w:tabs>
          <w:tab w:val="num" w:pos="360"/>
        </w:tabs>
        <w:ind w:left="360" w:hanging="360"/>
      </w:pPr>
      <w:rPr>
        <w:rFonts w:ascii="PMingLiU" w:eastAsia="PMingLiU" w:hAnsi="Wingdings" w:hint="eastAsia"/>
        <w:sz w:val="16"/>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3">
    <w:nsid w:val="1D8955D5"/>
    <w:multiLevelType w:val="hybridMultilevel"/>
    <w:tmpl w:val="0FFA5EB4"/>
    <w:lvl w:ilvl="0" w:tplc="65281DE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4">
    <w:nsid w:val="1DCD6712"/>
    <w:multiLevelType w:val="hybridMultilevel"/>
    <w:tmpl w:val="AC90B96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nsid w:val="1E4B6ABE"/>
    <w:multiLevelType w:val="hybridMultilevel"/>
    <w:tmpl w:val="79C6198A"/>
    <w:name w:val="WW8Num112"/>
    <w:lvl w:ilvl="0" w:tplc="8894334C">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nsid w:val="1FFF214C"/>
    <w:multiLevelType w:val="hybridMultilevel"/>
    <w:tmpl w:val="D9B2056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7">
    <w:nsid w:val="20021EFD"/>
    <w:multiLevelType w:val="hybridMultilevel"/>
    <w:tmpl w:val="122209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nsid w:val="20650CD4"/>
    <w:multiLevelType w:val="hybridMultilevel"/>
    <w:tmpl w:val="C38419AE"/>
    <w:name w:val="WW8Num322"/>
    <w:lvl w:ilvl="0" w:tplc="04100001">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79">
    <w:nsid w:val="21544C0D"/>
    <w:multiLevelType w:val="multilevel"/>
    <w:tmpl w:val="83B2A7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nsid w:val="21F0352E"/>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nsid w:val="22154702"/>
    <w:multiLevelType w:val="hybridMultilevel"/>
    <w:tmpl w:val="20CCA4C6"/>
    <w:lvl w:ilvl="0" w:tplc="04100011">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DEB0A30C">
      <w:start w:val="1"/>
      <w:numFmt w:val="upperRoman"/>
      <w:lvlText w:val="%9)"/>
      <w:lvlJc w:val="left"/>
      <w:pPr>
        <w:ind w:left="6660" w:hanging="720"/>
      </w:pPr>
      <w:rPr>
        <w:rFonts w:hint="default"/>
      </w:rPr>
    </w:lvl>
  </w:abstractNum>
  <w:abstractNum w:abstractNumId="82">
    <w:nsid w:val="242266C7"/>
    <w:multiLevelType w:val="hybridMultilevel"/>
    <w:tmpl w:val="2E62B6A2"/>
    <w:lvl w:ilvl="0" w:tplc="5BE82D38">
      <w:start w:val="1"/>
      <w:numFmt w:val="decimal"/>
      <w:lvlText w:val="%1."/>
      <w:lvlJc w:val="left"/>
      <w:pPr>
        <w:tabs>
          <w:tab w:val="num" w:pos="1724"/>
        </w:tabs>
        <w:ind w:left="1724" w:hanging="360"/>
      </w:pPr>
      <w:rPr>
        <w:rFonts w:ascii="Verdana" w:hAnsi="Verdana" w:cs="Times New Roman" w:hint="default"/>
        <w:sz w:val="20"/>
        <w:szCs w:val="20"/>
      </w:rPr>
    </w:lvl>
    <w:lvl w:ilvl="1" w:tplc="59DCD64E">
      <w:start w:val="1"/>
      <w:numFmt w:val="bullet"/>
      <w:lvlText w:val="-"/>
      <w:lvlJc w:val="left"/>
      <w:pPr>
        <w:tabs>
          <w:tab w:val="num" w:pos="1724"/>
        </w:tabs>
        <w:ind w:left="1724" w:hanging="360"/>
      </w:pPr>
      <w:rPr>
        <w:rFonts w:ascii="Times New Roman" w:hAnsi="Times New Roman" w:cs="Times New Roman" w:hint="default"/>
        <w:sz w:val="20"/>
        <w:szCs w:val="20"/>
      </w:rPr>
    </w:lvl>
    <w:lvl w:ilvl="2" w:tplc="0410001B">
      <w:start w:val="1"/>
      <w:numFmt w:val="lowerRoman"/>
      <w:lvlText w:val="%3."/>
      <w:lvlJc w:val="right"/>
      <w:pPr>
        <w:tabs>
          <w:tab w:val="num" w:pos="2444"/>
        </w:tabs>
        <w:ind w:left="2444" w:hanging="180"/>
      </w:pPr>
    </w:lvl>
    <w:lvl w:ilvl="3" w:tplc="0410000F">
      <w:start w:val="1"/>
      <w:numFmt w:val="decimal"/>
      <w:lvlText w:val="%4."/>
      <w:lvlJc w:val="left"/>
      <w:pPr>
        <w:tabs>
          <w:tab w:val="num" w:pos="3164"/>
        </w:tabs>
        <w:ind w:left="3164" w:hanging="360"/>
      </w:pPr>
    </w:lvl>
    <w:lvl w:ilvl="4" w:tplc="04100019">
      <w:start w:val="1"/>
      <w:numFmt w:val="lowerLetter"/>
      <w:lvlText w:val="%5."/>
      <w:lvlJc w:val="left"/>
      <w:pPr>
        <w:tabs>
          <w:tab w:val="num" w:pos="3884"/>
        </w:tabs>
        <w:ind w:left="3884" w:hanging="360"/>
      </w:pPr>
    </w:lvl>
    <w:lvl w:ilvl="5" w:tplc="0410001B">
      <w:start w:val="1"/>
      <w:numFmt w:val="lowerRoman"/>
      <w:lvlText w:val="%6."/>
      <w:lvlJc w:val="right"/>
      <w:pPr>
        <w:tabs>
          <w:tab w:val="num" w:pos="4604"/>
        </w:tabs>
        <w:ind w:left="4604" w:hanging="180"/>
      </w:pPr>
    </w:lvl>
    <w:lvl w:ilvl="6" w:tplc="0410000F">
      <w:start w:val="1"/>
      <w:numFmt w:val="decimal"/>
      <w:lvlText w:val="%7."/>
      <w:lvlJc w:val="left"/>
      <w:pPr>
        <w:tabs>
          <w:tab w:val="num" w:pos="5324"/>
        </w:tabs>
        <w:ind w:left="5324" w:hanging="360"/>
      </w:pPr>
    </w:lvl>
    <w:lvl w:ilvl="7" w:tplc="04100019">
      <w:start w:val="1"/>
      <w:numFmt w:val="lowerLetter"/>
      <w:lvlText w:val="%8."/>
      <w:lvlJc w:val="left"/>
      <w:pPr>
        <w:tabs>
          <w:tab w:val="num" w:pos="6044"/>
        </w:tabs>
        <w:ind w:left="6044" w:hanging="360"/>
      </w:pPr>
    </w:lvl>
    <w:lvl w:ilvl="8" w:tplc="0410001B">
      <w:start w:val="1"/>
      <w:numFmt w:val="lowerRoman"/>
      <w:lvlText w:val="%9."/>
      <w:lvlJc w:val="right"/>
      <w:pPr>
        <w:tabs>
          <w:tab w:val="num" w:pos="6764"/>
        </w:tabs>
        <w:ind w:left="6764" w:hanging="180"/>
      </w:pPr>
    </w:lvl>
  </w:abstractNum>
  <w:abstractNum w:abstractNumId="83">
    <w:nsid w:val="24C25B6F"/>
    <w:multiLevelType w:val="multilevel"/>
    <w:tmpl w:val="83B2A7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nsid w:val="252E003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nsid w:val="25305A92"/>
    <w:multiLevelType w:val="hybridMultilevel"/>
    <w:tmpl w:val="D026F9DA"/>
    <w:lvl w:ilvl="0" w:tplc="ED50A6B4">
      <w:numFmt w:val="bullet"/>
      <w:lvlText w:val="-"/>
      <w:lvlJc w:val="left"/>
      <w:pPr>
        <w:ind w:left="720" w:hanging="360"/>
      </w:pPr>
      <w:rPr>
        <w:rFonts w:ascii="Times New Roman" w:eastAsia="Times New Roman" w:hAnsi="Times New Roman" w:cs="Times New Roman" w:hint="default"/>
        <w:i/>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nsid w:val="253B11C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nsid w:val="25FB3D7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nsid w:val="26E148AF"/>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nsid w:val="27035EB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nsid w:val="27762518"/>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nsid w:val="282E2AD6"/>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2">
    <w:nsid w:val="290A211F"/>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nsid w:val="29705661"/>
    <w:multiLevelType w:val="singleLevel"/>
    <w:tmpl w:val="2C4850FA"/>
    <w:lvl w:ilvl="0">
      <w:start w:val="6"/>
      <w:numFmt w:val="lowerLetter"/>
      <w:lvlText w:val="%1."/>
      <w:lvlJc w:val="left"/>
      <w:pPr>
        <w:tabs>
          <w:tab w:val="num" w:pos="704"/>
        </w:tabs>
        <w:ind w:left="704" w:hanging="420"/>
      </w:pPr>
      <w:rPr>
        <w:rFonts w:hint="default"/>
      </w:rPr>
    </w:lvl>
  </w:abstractNum>
  <w:abstractNum w:abstractNumId="94">
    <w:nsid w:val="2E233A6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nsid w:val="2E9B3179"/>
    <w:multiLevelType w:val="hybridMultilevel"/>
    <w:tmpl w:val="7CAE7AF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6">
    <w:nsid w:val="2FD70977"/>
    <w:multiLevelType w:val="singleLevel"/>
    <w:tmpl w:val="0410000F"/>
    <w:lvl w:ilvl="0">
      <w:start w:val="1"/>
      <w:numFmt w:val="decimal"/>
      <w:lvlText w:val="%1."/>
      <w:lvlJc w:val="left"/>
      <w:pPr>
        <w:tabs>
          <w:tab w:val="num" w:pos="360"/>
        </w:tabs>
        <w:ind w:left="360" w:hanging="360"/>
      </w:pPr>
    </w:lvl>
  </w:abstractNum>
  <w:abstractNum w:abstractNumId="97">
    <w:nsid w:val="30974BD3"/>
    <w:multiLevelType w:val="hybridMultilevel"/>
    <w:tmpl w:val="69AAFF08"/>
    <w:name w:val="WW8Num222"/>
    <w:lvl w:ilvl="0" w:tplc="00000002">
      <w:start w:val="1"/>
      <w:numFmt w:val="decimal"/>
      <w:lvlText w:val="%1."/>
      <w:lvlJc w:val="left"/>
      <w:pPr>
        <w:tabs>
          <w:tab w:val="num" w:pos="397"/>
        </w:tabs>
        <w:ind w:left="397" w:hanging="397"/>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8">
    <w:nsid w:val="3146184B"/>
    <w:multiLevelType w:val="hybridMultilevel"/>
    <w:tmpl w:val="35764460"/>
    <w:lvl w:ilvl="0" w:tplc="8CB461F4">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9">
    <w:nsid w:val="31E8500C"/>
    <w:multiLevelType w:val="hybridMultilevel"/>
    <w:tmpl w:val="E1180A0A"/>
    <w:lvl w:ilvl="0" w:tplc="41D2998A">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0">
    <w:nsid w:val="32052571"/>
    <w:multiLevelType w:val="hybridMultilevel"/>
    <w:tmpl w:val="14704B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nsid w:val="32471C0A"/>
    <w:multiLevelType w:val="hybridMultilevel"/>
    <w:tmpl w:val="C03C4FE0"/>
    <w:lvl w:ilvl="0" w:tplc="E5B88B16">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2">
    <w:nsid w:val="32576590"/>
    <w:multiLevelType w:val="hybridMultilevel"/>
    <w:tmpl w:val="122209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3">
    <w:nsid w:val="3269339F"/>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nsid w:val="33017BAD"/>
    <w:multiLevelType w:val="hybridMultilevel"/>
    <w:tmpl w:val="FBFECF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nsid w:val="33881479"/>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nsid w:val="33C41EBC"/>
    <w:multiLevelType w:val="hybridMultilevel"/>
    <w:tmpl w:val="122209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nsid w:val="35C629CF"/>
    <w:multiLevelType w:val="hybridMultilevel"/>
    <w:tmpl w:val="129EB462"/>
    <w:lvl w:ilvl="0" w:tplc="04100017">
      <w:start w:val="1"/>
      <w:numFmt w:val="lowerLetter"/>
      <w:lvlText w:val="%1)"/>
      <w:lvlJc w:val="left"/>
      <w:pPr>
        <w:tabs>
          <w:tab w:val="num" w:pos="786"/>
        </w:tabs>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8">
    <w:nsid w:val="361A5028"/>
    <w:multiLevelType w:val="hybridMultilevel"/>
    <w:tmpl w:val="D42677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9">
    <w:nsid w:val="37056BEF"/>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nsid w:val="37451FA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nsid w:val="382E697D"/>
    <w:multiLevelType w:val="hybridMultilevel"/>
    <w:tmpl w:val="C1F6A576"/>
    <w:name w:val="WW8Num272222"/>
    <w:lvl w:ilvl="0" w:tplc="CF98993A">
      <w:start w:val="1"/>
      <w:numFmt w:val="lowerLetter"/>
      <w:lvlText w:val="%1."/>
      <w:lvlJc w:val="left"/>
      <w:pPr>
        <w:tabs>
          <w:tab w:val="num" w:pos="757"/>
        </w:tabs>
        <w:ind w:left="75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2">
    <w:nsid w:val="386070B7"/>
    <w:multiLevelType w:val="hybridMultilevel"/>
    <w:tmpl w:val="B2C0F968"/>
    <w:lvl w:ilvl="0" w:tplc="3266DC8E">
      <w:start w:val="1"/>
      <w:numFmt w:val="bullet"/>
      <w:lvlText w:val="–"/>
      <w:lvlJc w:val="left"/>
      <w:pPr>
        <w:tabs>
          <w:tab w:val="num" w:pos="360"/>
        </w:tabs>
        <w:ind w:left="360" w:hanging="360"/>
      </w:pPr>
      <w:rPr>
        <w:rFonts w:ascii="PMingLiU" w:eastAsia="PMingLiU" w:hAnsi="Wingdings" w:hint="eastAsia"/>
        <w:sz w:val="16"/>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3">
    <w:nsid w:val="3AD650B3"/>
    <w:multiLevelType w:val="hybridMultilevel"/>
    <w:tmpl w:val="3440D23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4">
    <w:nsid w:val="3B086121"/>
    <w:multiLevelType w:val="singleLevel"/>
    <w:tmpl w:val="AA32E7B2"/>
    <w:lvl w:ilvl="0">
      <w:numFmt w:val="bullet"/>
      <w:lvlText w:val="-"/>
      <w:lvlJc w:val="left"/>
      <w:pPr>
        <w:tabs>
          <w:tab w:val="num" w:pos="720"/>
        </w:tabs>
        <w:ind w:left="720" w:hanging="360"/>
      </w:pPr>
      <w:rPr>
        <w:rFonts w:ascii="Times New Roman" w:hAnsi="Times New Roman" w:cs="Times New Roman" w:hint="default"/>
      </w:rPr>
    </w:lvl>
  </w:abstractNum>
  <w:abstractNum w:abstractNumId="115">
    <w:nsid w:val="3B6C4FAE"/>
    <w:multiLevelType w:val="hybridMultilevel"/>
    <w:tmpl w:val="1B98EC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6">
    <w:nsid w:val="3B887FF3"/>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nsid w:val="3BEA3877"/>
    <w:multiLevelType w:val="hybridMultilevel"/>
    <w:tmpl w:val="D2627018"/>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18">
    <w:nsid w:val="3C1114E8"/>
    <w:multiLevelType w:val="hybridMultilevel"/>
    <w:tmpl w:val="98128A1E"/>
    <w:lvl w:ilvl="0" w:tplc="04140017">
      <w:start w:val="1"/>
      <w:numFmt w:val="lowerLetter"/>
      <w:pStyle w:val="Wyliczanka1"/>
      <w:lvlText w:val="%1)"/>
      <w:lvlJc w:val="left"/>
      <w:pPr>
        <w:ind w:left="644" w:hanging="360"/>
      </w:pPr>
      <w:rPr>
        <w:rFonts w:ascii="Century Gothic" w:hAnsi="Century Gothic" w:hint="default"/>
        <w:b w:val="0"/>
        <w:i w:val="0"/>
        <w:spacing w:val="20"/>
        <w:sz w:val="2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9">
    <w:nsid w:val="3D0F346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nsid w:val="3DBA48A1"/>
    <w:multiLevelType w:val="hybridMultilevel"/>
    <w:tmpl w:val="FD08B73A"/>
    <w:name w:val="WW8Num22222"/>
    <w:lvl w:ilvl="0" w:tplc="00000002">
      <w:start w:val="1"/>
      <w:numFmt w:val="decimal"/>
      <w:lvlText w:val="%1."/>
      <w:lvlJc w:val="left"/>
      <w:pPr>
        <w:tabs>
          <w:tab w:val="num" w:pos="397"/>
        </w:tabs>
        <w:ind w:left="397" w:hanging="397"/>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1">
    <w:nsid w:val="3E2C53B3"/>
    <w:multiLevelType w:val="hybridMultilevel"/>
    <w:tmpl w:val="93A0C4F6"/>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2">
    <w:nsid w:val="3E8C4420"/>
    <w:multiLevelType w:val="hybridMultilevel"/>
    <w:tmpl w:val="1D1062B0"/>
    <w:lvl w:ilvl="0" w:tplc="945AD266">
      <w:start w:val="6"/>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3">
    <w:nsid w:val="3EAC0D1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nsid w:val="3ED2323D"/>
    <w:multiLevelType w:val="hybridMultilevel"/>
    <w:tmpl w:val="891EE40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5">
    <w:nsid w:val="3FC8206B"/>
    <w:multiLevelType w:val="hybridMultilevel"/>
    <w:tmpl w:val="E206A228"/>
    <w:lvl w:ilvl="0" w:tplc="6E1EF50C">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6">
    <w:nsid w:val="40B93D16"/>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nsid w:val="413546D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8">
    <w:nsid w:val="41616A2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9">
    <w:nsid w:val="417026FE"/>
    <w:multiLevelType w:val="hybridMultilevel"/>
    <w:tmpl w:val="BBE82E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0">
    <w:nsid w:val="41826123"/>
    <w:multiLevelType w:val="hybridMultilevel"/>
    <w:tmpl w:val="AC90B96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nsid w:val="41B6136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2">
    <w:nsid w:val="4254437D"/>
    <w:multiLevelType w:val="hybridMultilevel"/>
    <w:tmpl w:val="C38A38FA"/>
    <w:lvl w:ilvl="0" w:tplc="65281DE0">
      <w:start w:val="1"/>
      <w:numFmt w:val="decimal"/>
      <w:lvlText w:val="%1."/>
      <w:lvlJc w:val="left"/>
      <w:pPr>
        <w:tabs>
          <w:tab w:val="num" w:pos="360"/>
        </w:tabs>
        <w:ind w:left="360" w:hanging="360"/>
      </w:pPr>
      <w:rPr>
        <w:rFonts w:hint="default"/>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33">
    <w:nsid w:val="430304E5"/>
    <w:multiLevelType w:val="hybridMultilevel"/>
    <w:tmpl w:val="82FC8980"/>
    <w:lvl w:ilvl="0" w:tplc="04100017">
      <w:start w:val="1"/>
      <w:numFmt w:val="lowerLetter"/>
      <w:lvlText w:val="%1)"/>
      <w:lvlJc w:val="left"/>
      <w:pPr>
        <w:ind w:left="1485" w:hanging="360"/>
      </w:pPr>
    </w:lvl>
    <w:lvl w:ilvl="1" w:tplc="04100019">
      <w:start w:val="1"/>
      <w:numFmt w:val="lowerLetter"/>
      <w:lvlText w:val="%2."/>
      <w:lvlJc w:val="left"/>
      <w:pPr>
        <w:ind w:left="2205" w:hanging="360"/>
      </w:pPr>
    </w:lvl>
    <w:lvl w:ilvl="2" w:tplc="45008CB4">
      <w:numFmt w:val="bullet"/>
      <w:lvlText w:val="-"/>
      <w:lvlJc w:val="left"/>
      <w:pPr>
        <w:ind w:left="3105" w:hanging="360"/>
      </w:pPr>
      <w:rPr>
        <w:rFonts w:ascii="Calibri" w:eastAsiaTheme="minorEastAsia" w:hAnsi="Calibri" w:cs="Arial" w:hint="default"/>
      </w:rPr>
    </w:lvl>
    <w:lvl w:ilvl="3" w:tplc="DD56D94C">
      <w:start w:val="1"/>
      <w:numFmt w:val="decimal"/>
      <w:lvlText w:val="%4."/>
      <w:lvlJc w:val="left"/>
      <w:pPr>
        <w:ind w:left="3645" w:hanging="360"/>
      </w:pPr>
      <w:rPr>
        <w:rFonts w:hint="default"/>
      </w:rPr>
    </w:lvl>
    <w:lvl w:ilvl="4" w:tplc="04100019">
      <w:start w:val="1"/>
      <w:numFmt w:val="lowerLetter"/>
      <w:lvlText w:val="%5."/>
      <w:lvlJc w:val="left"/>
      <w:pPr>
        <w:ind w:left="4365" w:hanging="360"/>
      </w:pPr>
    </w:lvl>
    <w:lvl w:ilvl="5" w:tplc="0410001B" w:tentative="1">
      <w:start w:val="1"/>
      <w:numFmt w:val="lowerRoman"/>
      <w:lvlText w:val="%6."/>
      <w:lvlJc w:val="right"/>
      <w:pPr>
        <w:ind w:left="5085" w:hanging="180"/>
      </w:pPr>
    </w:lvl>
    <w:lvl w:ilvl="6" w:tplc="0410000F" w:tentative="1">
      <w:start w:val="1"/>
      <w:numFmt w:val="decimal"/>
      <w:lvlText w:val="%7."/>
      <w:lvlJc w:val="left"/>
      <w:pPr>
        <w:ind w:left="5805" w:hanging="360"/>
      </w:pPr>
    </w:lvl>
    <w:lvl w:ilvl="7" w:tplc="04100019" w:tentative="1">
      <w:start w:val="1"/>
      <w:numFmt w:val="lowerLetter"/>
      <w:lvlText w:val="%8."/>
      <w:lvlJc w:val="left"/>
      <w:pPr>
        <w:ind w:left="6525" w:hanging="360"/>
      </w:pPr>
    </w:lvl>
    <w:lvl w:ilvl="8" w:tplc="0410001B" w:tentative="1">
      <w:start w:val="1"/>
      <w:numFmt w:val="lowerRoman"/>
      <w:lvlText w:val="%9."/>
      <w:lvlJc w:val="right"/>
      <w:pPr>
        <w:ind w:left="7245" w:hanging="180"/>
      </w:pPr>
    </w:lvl>
  </w:abstractNum>
  <w:abstractNum w:abstractNumId="134">
    <w:nsid w:val="43B77886"/>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5">
    <w:nsid w:val="43C64950"/>
    <w:multiLevelType w:val="hybridMultilevel"/>
    <w:tmpl w:val="9E10509E"/>
    <w:lvl w:ilvl="0" w:tplc="04100005">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36">
    <w:nsid w:val="44134219"/>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7">
    <w:nsid w:val="44CD383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8">
    <w:nsid w:val="45A047D5"/>
    <w:multiLevelType w:val="hybridMultilevel"/>
    <w:tmpl w:val="E1E46288"/>
    <w:lvl w:ilvl="0" w:tplc="E95E532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9">
    <w:nsid w:val="46433E47"/>
    <w:multiLevelType w:val="multilevel"/>
    <w:tmpl w:val="83B2A7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0">
    <w:nsid w:val="46C962DD"/>
    <w:multiLevelType w:val="hybridMultilevel"/>
    <w:tmpl w:val="3CEA2A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1">
    <w:nsid w:val="47CD4FFF"/>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2">
    <w:nsid w:val="4859411D"/>
    <w:multiLevelType w:val="hybridMultilevel"/>
    <w:tmpl w:val="A906E3BC"/>
    <w:name w:val="WW8Num27222"/>
    <w:lvl w:ilvl="0" w:tplc="974EF03C">
      <w:start w:val="2"/>
      <w:numFmt w:val="decimal"/>
      <w:lvlText w:val="%1."/>
      <w:lvlJc w:val="left"/>
      <w:pPr>
        <w:tabs>
          <w:tab w:val="num" w:pos="397"/>
        </w:tabs>
        <w:ind w:left="397" w:hanging="39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3">
    <w:nsid w:val="4861767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4">
    <w:nsid w:val="48774599"/>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nsid w:val="48CF7EA1"/>
    <w:multiLevelType w:val="hybridMultilevel"/>
    <w:tmpl w:val="95847E04"/>
    <w:lvl w:ilvl="0" w:tplc="04100001">
      <w:start w:val="1"/>
      <w:numFmt w:val="bullet"/>
      <w:lvlText w:val=""/>
      <w:lvlJc w:val="left"/>
      <w:pPr>
        <w:ind w:left="1713" w:hanging="360"/>
      </w:pPr>
      <w:rPr>
        <w:rFonts w:ascii="Symbol" w:hAnsi="Symbol" w:hint="default"/>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46">
    <w:nsid w:val="497D06E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7">
    <w:nsid w:val="4AC82624"/>
    <w:multiLevelType w:val="multilevel"/>
    <w:tmpl w:val="83B2A7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8">
    <w:nsid w:val="4B5C495E"/>
    <w:multiLevelType w:val="hybridMultilevel"/>
    <w:tmpl w:val="D0EC817E"/>
    <w:lvl w:ilvl="0" w:tplc="1CBCB2BC">
      <w:start w:val="1"/>
      <w:numFmt w:val="decimal"/>
      <w:lvlText w:val="%1."/>
      <w:lvlJc w:val="left"/>
      <w:pPr>
        <w:tabs>
          <w:tab w:val="num" w:pos="1353"/>
        </w:tabs>
        <w:ind w:left="1353" w:hanging="360"/>
      </w:pPr>
      <w:rPr>
        <w:rFonts w:hint="default"/>
        <w:b w:val="0"/>
        <w:i w:val="0"/>
      </w:rPr>
    </w:lvl>
    <w:lvl w:ilvl="1" w:tplc="04100019" w:tentative="1">
      <w:start w:val="1"/>
      <w:numFmt w:val="lowerLetter"/>
      <w:lvlText w:val="%2."/>
      <w:lvlJc w:val="left"/>
      <w:pPr>
        <w:tabs>
          <w:tab w:val="num" w:pos="2433"/>
        </w:tabs>
        <w:ind w:left="2433" w:hanging="360"/>
      </w:pPr>
    </w:lvl>
    <w:lvl w:ilvl="2" w:tplc="0410001B" w:tentative="1">
      <w:start w:val="1"/>
      <w:numFmt w:val="lowerRoman"/>
      <w:lvlText w:val="%3."/>
      <w:lvlJc w:val="right"/>
      <w:pPr>
        <w:tabs>
          <w:tab w:val="num" w:pos="3153"/>
        </w:tabs>
        <w:ind w:left="3153" w:hanging="180"/>
      </w:pPr>
    </w:lvl>
    <w:lvl w:ilvl="3" w:tplc="0410000F" w:tentative="1">
      <w:start w:val="1"/>
      <w:numFmt w:val="decimal"/>
      <w:lvlText w:val="%4."/>
      <w:lvlJc w:val="left"/>
      <w:pPr>
        <w:tabs>
          <w:tab w:val="num" w:pos="3873"/>
        </w:tabs>
        <w:ind w:left="3873" w:hanging="360"/>
      </w:pPr>
    </w:lvl>
    <w:lvl w:ilvl="4" w:tplc="04100019" w:tentative="1">
      <w:start w:val="1"/>
      <w:numFmt w:val="lowerLetter"/>
      <w:lvlText w:val="%5."/>
      <w:lvlJc w:val="left"/>
      <w:pPr>
        <w:tabs>
          <w:tab w:val="num" w:pos="4593"/>
        </w:tabs>
        <w:ind w:left="4593" w:hanging="360"/>
      </w:pPr>
    </w:lvl>
    <w:lvl w:ilvl="5" w:tplc="0410001B" w:tentative="1">
      <w:start w:val="1"/>
      <w:numFmt w:val="lowerRoman"/>
      <w:lvlText w:val="%6."/>
      <w:lvlJc w:val="right"/>
      <w:pPr>
        <w:tabs>
          <w:tab w:val="num" w:pos="5313"/>
        </w:tabs>
        <w:ind w:left="5313" w:hanging="180"/>
      </w:pPr>
    </w:lvl>
    <w:lvl w:ilvl="6" w:tplc="0410000F" w:tentative="1">
      <w:start w:val="1"/>
      <w:numFmt w:val="decimal"/>
      <w:lvlText w:val="%7."/>
      <w:lvlJc w:val="left"/>
      <w:pPr>
        <w:tabs>
          <w:tab w:val="num" w:pos="6033"/>
        </w:tabs>
        <w:ind w:left="6033" w:hanging="360"/>
      </w:pPr>
    </w:lvl>
    <w:lvl w:ilvl="7" w:tplc="04100019" w:tentative="1">
      <w:start w:val="1"/>
      <w:numFmt w:val="lowerLetter"/>
      <w:lvlText w:val="%8."/>
      <w:lvlJc w:val="left"/>
      <w:pPr>
        <w:tabs>
          <w:tab w:val="num" w:pos="6753"/>
        </w:tabs>
        <w:ind w:left="6753" w:hanging="360"/>
      </w:pPr>
    </w:lvl>
    <w:lvl w:ilvl="8" w:tplc="0410001B" w:tentative="1">
      <w:start w:val="1"/>
      <w:numFmt w:val="lowerRoman"/>
      <w:lvlText w:val="%9."/>
      <w:lvlJc w:val="right"/>
      <w:pPr>
        <w:tabs>
          <w:tab w:val="num" w:pos="7473"/>
        </w:tabs>
        <w:ind w:left="7473" w:hanging="180"/>
      </w:pPr>
    </w:lvl>
  </w:abstractNum>
  <w:abstractNum w:abstractNumId="149">
    <w:nsid w:val="4C4663F5"/>
    <w:multiLevelType w:val="hybridMultilevel"/>
    <w:tmpl w:val="F4B2FE66"/>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50">
    <w:nsid w:val="4C644DA2"/>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1">
    <w:nsid w:val="4D97549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2">
    <w:nsid w:val="4EAA0D2B"/>
    <w:multiLevelType w:val="hybridMultilevel"/>
    <w:tmpl w:val="A3406B8C"/>
    <w:lvl w:ilvl="0" w:tplc="E60843A6">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3">
    <w:nsid w:val="4EE2086A"/>
    <w:multiLevelType w:val="singleLevel"/>
    <w:tmpl w:val="E9285234"/>
    <w:lvl w:ilvl="0">
      <w:start w:val="1"/>
      <w:numFmt w:val="decimal"/>
      <w:lvlText w:val="%1."/>
      <w:legacy w:legacy="1" w:legacySpace="0" w:legacyIndent="284"/>
      <w:lvlJc w:val="left"/>
      <w:pPr>
        <w:ind w:left="284" w:hanging="284"/>
      </w:pPr>
    </w:lvl>
  </w:abstractNum>
  <w:abstractNum w:abstractNumId="154">
    <w:nsid w:val="4F44278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5">
    <w:nsid w:val="4F595100"/>
    <w:multiLevelType w:val="multilevel"/>
    <w:tmpl w:val="83B2A7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6">
    <w:nsid w:val="4F7157FA"/>
    <w:multiLevelType w:val="hybridMultilevel"/>
    <w:tmpl w:val="D728DB28"/>
    <w:lvl w:ilvl="0" w:tplc="04100005">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57">
    <w:nsid w:val="4FBA5332"/>
    <w:multiLevelType w:val="hybridMultilevel"/>
    <w:tmpl w:val="DD523FBE"/>
    <w:name w:val="WW8Num272"/>
    <w:lvl w:ilvl="0" w:tplc="96F26434">
      <w:start w:val="1"/>
      <w:numFmt w:val="decimal"/>
      <w:lvlText w:val="%1."/>
      <w:lvlJc w:val="left"/>
      <w:pPr>
        <w:tabs>
          <w:tab w:val="num" w:pos="397"/>
        </w:tabs>
        <w:ind w:left="397" w:hanging="39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8">
    <w:nsid w:val="51422212"/>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9">
    <w:nsid w:val="5192084D"/>
    <w:multiLevelType w:val="hybridMultilevel"/>
    <w:tmpl w:val="561AA20A"/>
    <w:lvl w:ilvl="0" w:tplc="CB5885CC">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60">
    <w:nsid w:val="51920FF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1">
    <w:nsid w:val="51AB5E36"/>
    <w:multiLevelType w:val="hybridMultilevel"/>
    <w:tmpl w:val="FAA2CF0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2">
    <w:nsid w:val="51C52ECE"/>
    <w:multiLevelType w:val="hybridMultilevel"/>
    <w:tmpl w:val="122209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3">
    <w:nsid w:val="520B24AB"/>
    <w:multiLevelType w:val="multilevel"/>
    <w:tmpl w:val="83B2A7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4">
    <w:nsid w:val="522D5A8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nsid w:val="526E0734"/>
    <w:multiLevelType w:val="hybridMultilevel"/>
    <w:tmpl w:val="909E6F2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6">
    <w:nsid w:val="52AB39F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7">
    <w:nsid w:val="52D03CEE"/>
    <w:multiLevelType w:val="hybridMultilevel"/>
    <w:tmpl w:val="E3FE13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8">
    <w:nsid w:val="52DA478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9">
    <w:nsid w:val="52EC5DFF"/>
    <w:multiLevelType w:val="hybridMultilevel"/>
    <w:tmpl w:val="122209E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0">
    <w:nsid w:val="530D7017"/>
    <w:multiLevelType w:val="hybridMultilevel"/>
    <w:tmpl w:val="C5AA7F64"/>
    <w:name w:val="WW8Num2722"/>
    <w:lvl w:ilvl="0" w:tplc="60A2C054">
      <w:start w:val="1"/>
      <w:numFmt w:val="lowerLetter"/>
      <w:lvlText w:val="%1."/>
      <w:lvlJc w:val="left"/>
      <w:pPr>
        <w:tabs>
          <w:tab w:val="num" w:pos="680"/>
        </w:tabs>
        <w:ind w:left="680" w:hanging="283"/>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1">
    <w:nsid w:val="553B77B7"/>
    <w:multiLevelType w:val="hybridMultilevel"/>
    <w:tmpl w:val="0C8226FA"/>
    <w:lvl w:ilvl="0" w:tplc="E6E8CF8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2">
    <w:nsid w:val="5566684A"/>
    <w:multiLevelType w:val="hybridMultilevel"/>
    <w:tmpl w:val="34086A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3">
    <w:nsid w:val="5576486A"/>
    <w:multiLevelType w:val="multilevel"/>
    <w:tmpl w:val="9D847CD4"/>
    <w:name w:val="WW8Num172"/>
    <w:lvl w:ilvl="0">
      <w:start w:val="4"/>
      <w:numFmt w:val="lowerLetter"/>
      <w:lvlText w:val="%1."/>
      <w:lvlJc w:val="left"/>
      <w:pPr>
        <w:tabs>
          <w:tab w:val="num" w:pos="680"/>
        </w:tabs>
        <w:ind w:left="680" w:hanging="283"/>
      </w:pPr>
      <w:rPr>
        <w:rFonts w:hint="default"/>
      </w:rPr>
    </w:lvl>
    <w:lvl w:ilvl="1">
      <w:start w:val="4"/>
      <w:numFmt w:val="decimal"/>
      <w:lvlText w:val="%2."/>
      <w:lvlJc w:val="left"/>
      <w:pPr>
        <w:tabs>
          <w:tab w:val="num" w:pos="397"/>
        </w:tabs>
        <w:ind w:left="397" w:hanging="397"/>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74">
    <w:nsid w:val="55805583"/>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5">
    <w:nsid w:val="56A374A2"/>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6">
    <w:nsid w:val="56E85828"/>
    <w:multiLevelType w:val="hybridMultilevel"/>
    <w:tmpl w:val="61E27C6E"/>
    <w:lvl w:ilvl="0" w:tplc="04100005">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77">
    <w:nsid w:val="57802043"/>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8">
    <w:nsid w:val="5783785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9">
    <w:nsid w:val="57E24A48"/>
    <w:multiLevelType w:val="hybridMultilevel"/>
    <w:tmpl w:val="C98EE9E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0">
    <w:nsid w:val="57E24D1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1">
    <w:nsid w:val="588D6061"/>
    <w:multiLevelType w:val="hybridMultilevel"/>
    <w:tmpl w:val="7CD0A9E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2">
    <w:nsid w:val="58910C59"/>
    <w:multiLevelType w:val="multilevel"/>
    <w:tmpl w:val="83B2A7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3">
    <w:nsid w:val="58DB1BFA"/>
    <w:multiLevelType w:val="hybridMultilevel"/>
    <w:tmpl w:val="E2F448E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4">
    <w:nsid w:val="592A624D"/>
    <w:multiLevelType w:val="hybridMultilevel"/>
    <w:tmpl w:val="9D6CA362"/>
    <w:lvl w:ilvl="0" w:tplc="F5B6E80C">
      <w:start w:val="1"/>
      <w:numFmt w:val="lowerLetter"/>
      <w:lvlText w:val="%1."/>
      <w:lvlJc w:val="left"/>
      <w:pPr>
        <w:tabs>
          <w:tab w:val="num" w:pos="786"/>
        </w:tabs>
        <w:ind w:left="786" w:hanging="360"/>
      </w:pPr>
      <w:rPr>
        <w:rFonts w:hint="default"/>
      </w:rPr>
    </w:lvl>
    <w:lvl w:ilvl="1" w:tplc="80A84194">
      <w:numFmt w:val="bullet"/>
      <w:lvlText w:val="-"/>
      <w:lvlJc w:val="left"/>
      <w:pPr>
        <w:ind w:left="1908" w:hanging="828"/>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5">
    <w:nsid w:val="59667808"/>
    <w:multiLevelType w:val="multilevel"/>
    <w:tmpl w:val="83B2A7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6">
    <w:nsid w:val="5A4E3CFB"/>
    <w:multiLevelType w:val="hybridMultilevel"/>
    <w:tmpl w:val="372637FC"/>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87">
    <w:nsid w:val="5B3B3A0C"/>
    <w:multiLevelType w:val="hybridMultilevel"/>
    <w:tmpl w:val="EFA89F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8">
    <w:nsid w:val="5BED6894"/>
    <w:multiLevelType w:val="hybridMultilevel"/>
    <w:tmpl w:val="6564454A"/>
    <w:lvl w:ilvl="0" w:tplc="2022293E">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9">
    <w:nsid w:val="5DCD3B86"/>
    <w:multiLevelType w:val="hybridMultilevel"/>
    <w:tmpl w:val="614871A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0">
    <w:nsid w:val="5DE43ABB"/>
    <w:multiLevelType w:val="multilevel"/>
    <w:tmpl w:val="B4A21FD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nsid w:val="5E6338CF"/>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2">
    <w:nsid w:val="5E9244C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3">
    <w:nsid w:val="5EC876EC"/>
    <w:multiLevelType w:val="hybridMultilevel"/>
    <w:tmpl w:val="FF90E5E8"/>
    <w:lvl w:ilvl="0" w:tplc="16647E68">
      <w:start w:val="1"/>
      <w:numFmt w:val="decimal"/>
      <w:lvlText w:val="%1."/>
      <w:lvlJc w:val="left"/>
      <w:pPr>
        <w:ind w:left="284" w:hanging="28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4">
    <w:nsid w:val="5F297472"/>
    <w:multiLevelType w:val="hybridMultilevel"/>
    <w:tmpl w:val="12187A26"/>
    <w:name w:val="WW8Num534"/>
    <w:lvl w:ilvl="0" w:tplc="00F27E38">
      <w:start w:val="1"/>
      <w:numFmt w:val="decimal"/>
      <w:lvlText w:val="%1."/>
      <w:lvlJc w:val="left"/>
      <w:pPr>
        <w:tabs>
          <w:tab w:val="num" w:pos="397"/>
        </w:tabs>
        <w:ind w:left="397" w:hanging="39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5">
    <w:nsid w:val="606433A0"/>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6">
    <w:nsid w:val="606606DA"/>
    <w:multiLevelType w:val="hybridMultilevel"/>
    <w:tmpl w:val="FD6CC602"/>
    <w:lvl w:ilvl="0" w:tplc="65281DE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7">
    <w:nsid w:val="61345C9F"/>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8">
    <w:nsid w:val="614D21FE"/>
    <w:multiLevelType w:val="hybridMultilevel"/>
    <w:tmpl w:val="A40E4B0A"/>
    <w:lvl w:ilvl="0" w:tplc="2C9CA75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9">
    <w:nsid w:val="61A94C27"/>
    <w:multiLevelType w:val="hybridMultilevel"/>
    <w:tmpl w:val="61AA409C"/>
    <w:lvl w:ilvl="0" w:tplc="04100011">
      <w:start w:val="1"/>
      <w:numFmt w:val="decimal"/>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200">
    <w:nsid w:val="61CF120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1">
    <w:nsid w:val="620826F0"/>
    <w:multiLevelType w:val="hybridMultilevel"/>
    <w:tmpl w:val="07DCE9A0"/>
    <w:lvl w:ilvl="0" w:tplc="04100017">
      <w:start w:val="1"/>
      <w:numFmt w:val="lowerLetter"/>
      <w:lvlText w:val="%1)"/>
      <w:lvlJc w:val="left"/>
      <w:pPr>
        <w:tabs>
          <w:tab w:val="num" w:pos="360"/>
        </w:tabs>
        <w:ind w:left="360" w:hanging="360"/>
      </w:p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2">
    <w:nsid w:val="62C56728"/>
    <w:multiLevelType w:val="hybridMultilevel"/>
    <w:tmpl w:val="73EEE3F8"/>
    <w:lvl w:ilvl="0" w:tplc="65281DE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3">
    <w:nsid w:val="6337086C"/>
    <w:multiLevelType w:val="hybridMultilevel"/>
    <w:tmpl w:val="6D8C1244"/>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4">
    <w:nsid w:val="63D06DA0"/>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5">
    <w:nsid w:val="63E06109"/>
    <w:multiLevelType w:val="hybridMultilevel"/>
    <w:tmpl w:val="BFA6CF82"/>
    <w:lvl w:ilvl="0" w:tplc="8CB461F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6">
    <w:nsid w:val="648A4F77"/>
    <w:multiLevelType w:val="singleLevel"/>
    <w:tmpl w:val="0410000F"/>
    <w:lvl w:ilvl="0">
      <w:start w:val="1"/>
      <w:numFmt w:val="decimal"/>
      <w:lvlText w:val="%1."/>
      <w:lvlJc w:val="left"/>
      <w:pPr>
        <w:tabs>
          <w:tab w:val="num" w:pos="720"/>
        </w:tabs>
        <w:ind w:left="720" w:hanging="360"/>
      </w:pPr>
    </w:lvl>
  </w:abstractNum>
  <w:abstractNum w:abstractNumId="207">
    <w:nsid w:val="649E506C"/>
    <w:multiLevelType w:val="hybridMultilevel"/>
    <w:tmpl w:val="1500E682"/>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08">
    <w:nsid w:val="64FC5E03"/>
    <w:multiLevelType w:val="hybridMultilevel"/>
    <w:tmpl w:val="AC90B96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9">
    <w:nsid w:val="65C343FB"/>
    <w:multiLevelType w:val="hybridMultilevel"/>
    <w:tmpl w:val="73A63EEE"/>
    <w:name w:val="WW8Num22"/>
    <w:lvl w:ilvl="0" w:tplc="00000002">
      <w:start w:val="1"/>
      <w:numFmt w:val="decimal"/>
      <w:lvlText w:val="%1."/>
      <w:lvlJc w:val="left"/>
      <w:pPr>
        <w:tabs>
          <w:tab w:val="num" w:pos="397"/>
        </w:tabs>
        <w:ind w:left="397" w:hanging="397"/>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0">
    <w:nsid w:val="66353F76"/>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1">
    <w:nsid w:val="66F22A3E"/>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2">
    <w:nsid w:val="68030449"/>
    <w:multiLevelType w:val="multilevel"/>
    <w:tmpl w:val="83B2A7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3">
    <w:nsid w:val="6844435E"/>
    <w:multiLevelType w:val="hybridMultilevel"/>
    <w:tmpl w:val="5F48DDE2"/>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14">
    <w:nsid w:val="68A127B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5">
    <w:nsid w:val="68A24DF2"/>
    <w:multiLevelType w:val="hybridMultilevel"/>
    <w:tmpl w:val="A3406B8C"/>
    <w:lvl w:ilvl="0" w:tplc="E60843A6">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6">
    <w:nsid w:val="6A423012"/>
    <w:multiLevelType w:val="hybridMultilevel"/>
    <w:tmpl w:val="361073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7">
    <w:nsid w:val="6AF91274"/>
    <w:multiLevelType w:val="multilevel"/>
    <w:tmpl w:val="83B2A7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8">
    <w:nsid w:val="6CD32698"/>
    <w:multiLevelType w:val="hybridMultilevel"/>
    <w:tmpl w:val="A4EEB8F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19">
    <w:nsid w:val="6CF002A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0">
    <w:nsid w:val="6D1C1B69"/>
    <w:multiLevelType w:val="hybridMultilevel"/>
    <w:tmpl w:val="C9DA4516"/>
    <w:lvl w:ilvl="0" w:tplc="6EB2FDAA">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516"/>
        </w:tabs>
        <w:ind w:left="1516" w:hanging="360"/>
      </w:pPr>
      <w:rPr>
        <w:rFonts w:ascii="Courier New" w:hAnsi="Courier New" w:cs="Courier New" w:hint="default"/>
      </w:rPr>
    </w:lvl>
    <w:lvl w:ilvl="2" w:tplc="04100005">
      <w:start w:val="1"/>
      <w:numFmt w:val="bullet"/>
      <w:lvlText w:val=""/>
      <w:lvlJc w:val="left"/>
      <w:pPr>
        <w:tabs>
          <w:tab w:val="num" w:pos="2236"/>
        </w:tabs>
        <w:ind w:left="2236" w:hanging="360"/>
      </w:pPr>
      <w:rPr>
        <w:rFonts w:ascii="Wingdings" w:hAnsi="Wingdings" w:cs="Times New Roman" w:hint="default"/>
      </w:rPr>
    </w:lvl>
    <w:lvl w:ilvl="3" w:tplc="04100001">
      <w:start w:val="1"/>
      <w:numFmt w:val="bullet"/>
      <w:lvlText w:val=""/>
      <w:lvlJc w:val="left"/>
      <w:pPr>
        <w:tabs>
          <w:tab w:val="num" w:pos="2956"/>
        </w:tabs>
        <w:ind w:left="2956" w:hanging="360"/>
      </w:pPr>
      <w:rPr>
        <w:rFonts w:ascii="Symbol" w:hAnsi="Symbol" w:cs="Times New Roman" w:hint="default"/>
      </w:rPr>
    </w:lvl>
    <w:lvl w:ilvl="4" w:tplc="04100003">
      <w:start w:val="1"/>
      <w:numFmt w:val="bullet"/>
      <w:lvlText w:val="o"/>
      <w:lvlJc w:val="left"/>
      <w:pPr>
        <w:tabs>
          <w:tab w:val="num" w:pos="3676"/>
        </w:tabs>
        <w:ind w:left="3676" w:hanging="360"/>
      </w:pPr>
      <w:rPr>
        <w:rFonts w:ascii="Courier New" w:hAnsi="Courier New" w:cs="Courier New" w:hint="default"/>
      </w:rPr>
    </w:lvl>
    <w:lvl w:ilvl="5" w:tplc="04100005">
      <w:start w:val="1"/>
      <w:numFmt w:val="bullet"/>
      <w:lvlText w:val=""/>
      <w:lvlJc w:val="left"/>
      <w:pPr>
        <w:tabs>
          <w:tab w:val="num" w:pos="4396"/>
        </w:tabs>
        <w:ind w:left="4396" w:hanging="360"/>
      </w:pPr>
      <w:rPr>
        <w:rFonts w:ascii="Wingdings" w:hAnsi="Wingdings" w:cs="Times New Roman" w:hint="default"/>
      </w:rPr>
    </w:lvl>
    <w:lvl w:ilvl="6" w:tplc="04100001">
      <w:start w:val="1"/>
      <w:numFmt w:val="bullet"/>
      <w:lvlText w:val=""/>
      <w:lvlJc w:val="left"/>
      <w:pPr>
        <w:tabs>
          <w:tab w:val="num" w:pos="5116"/>
        </w:tabs>
        <w:ind w:left="5116" w:hanging="360"/>
      </w:pPr>
      <w:rPr>
        <w:rFonts w:ascii="Symbol" w:hAnsi="Symbol" w:cs="Times New Roman" w:hint="default"/>
      </w:rPr>
    </w:lvl>
    <w:lvl w:ilvl="7" w:tplc="04100003">
      <w:start w:val="1"/>
      <w:numFmt w:val="bullet"/>
      <w:lvlText w:val="o"/>
      <w:lvlJc w:val="left"/>
      <w:pPr>
        <w:tabs>
          <w:tab w:val="num" w:pos="5836"/>
        </w:tabs>
        <w:ind w:left="5836" w:hanging="360"/>
      </w:pPr>
      <w:rPr>
        <w:rFonts w:ascii="Courier New" w:hAnsi="Courier New" w:cs="Courier New" w:hint="default"/>
      </w:rPr>
    </w:lvl>
    <w:lvl w:ilvl="8" w:tplc="04100005">
      <w:start w:val="1"/>
      <w:numFmt w:val="bullet"/>
      <w:lvlText w:val=""/>
      <w:lvlJc w:val="left"/>
      <w:pPr>
        <w:tabs>
          <w:tab w:val="num" w:pos="6556"/>
        </w:tabs>
        <w:ind w:left="6556" w:hanging="360"/>
      </w:pPr>
      <w:rPr>
        <w:rFonts w:ascii="Wingdings" w:hAnsi="Wingdings" w:cs="Times New Roman" w:hint="default"/>
      </w:rPr>
    </w:lvl>
  </w:abstractNum>
  <w:abstractNum w:abstractNumId="221">
    <w:nsid w:val="6D2F68EC"/>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2">
    <w:nsid w:val="6E1C7EC6"/>
    <w:multiLevelType w:val="hybridMultilevel"/>
    <w:tmpl w:val="7C4C1706"/>
    <w:name w:val="WW8Num345"/>
    <w:lvl w:ilvl="0" w:tplc="861C7740">
      <w:start w:val="8"/>
      <w:numFmt w:val="decimal"/>
      <w:lvlText w:val="%1."/>
      <w:lvlJc w:val="left"/>
      <w:pPr>
        <w:tabs>
          <w:tab w:val="num" w:pos="397"/>
        </w:tabs>
        <w:ind w:left="397" w:hanging="39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3">
    <w:nsid w:val="6FF3120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4">
    <w:nsid w:val="707E741A"/>
    <w:multiLevelType w:val="singleLevel"/>
    <w:tmpl w:val="C2B400D8"/>
    <w:lvl w:ilvl="0">
      <w:start w:val="1"/>
      <w:numFmt w:val="lowerLetter"/>
      <w:lvlText w:val="%1."/>
      <w:lvlJc w:val="left"/>
      <w:pPr>
        <w:tabs>
          <w:tab w:val="num" w:pos="786"/>
        </w:tabs>
        <w:ind w:left="786" w:hanging="360"/>
      </w:pPr>
      <w:rPr>
        <w:rFonts w:hint="default"/>
      </w:rPr>
    </w:lvl>
  </w:abstractNum>
  <w:abstractNum w:abstractNumId="225">
    <w:nsid w:val="70A00C03"/>
    <w:multiLevelType w:val="hybridMultilevel"/>
    <w:tmpl w:val="72105D10"/>
    <w:lvl w:ilvl="0" w:tplc="04100011">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6">
    <w:nsid w:val="738E68E4"/>
    <w:multiLevelType w:val="hybridMultilevel"/>
    <w:tmpl w:val="9482B6E2"/>
    <w:lvl w:ilvl="0" w:tplc="8CB461F4">
      <w:start w:val="1"/>
      <w:numFmt w:val="bullet"/>
      <w:lvlText w:val=""/>
      <w:lvlJc w:val="left"/>
      <w:pPr>
        <w:ind w:left="720" w:hanging="360"/>
      </w:pPr>
      <w:rPr>
        <w:rFonts w:ascii="Symbol" w:hAnsi="Symbol"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7">
    <w:nsid w:val="73A71DDE"/>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8">
    <w:nsid w:val="73F55710"/>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9">
    <w:nsid w:val="7436170E"/>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0">
    <w:nsid w:val="745F2BFE"/>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1">
    <w:nsid w:val="7662645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2">
    <w:nsid w:val="76CD6569"/>
    <w:multiLevelType w:val="hybridMultilevel"/>
    <w:tmpl w:val="3CEA2A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3">
    <w:nsid w:val="76D64BE0"/>
    <w:multiLevelType w:val="hybridMultilevel"/>
    <w:tmpl w:val="23C49526"/>
    <w:lvl w:ilvl="0" w:tplc="235E3D16">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4">
    <w:nsid w:val="76E15743"/>
    <w:multiLevelType w:val="hybridMultilevel"/>
    <w:tmpl w:val="CCCEA9C4"/>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35">
    <w:nsid w:val="77636D3C"/>
    <w:multiLevelType w:val="hybridMultilevel"/>
    <w:tmpl w:val="E9FCFE78"/>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36">
    <w:nsid w:val="77A663B0"/>
    <w:multiLevelType w:val="hybridMultilevel"/>
    <w:tmpl w:val="122209E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7">
    <w:nsid w:val="77BA6113"/>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8">
    <w:nsid w:val="781F18AA"/>
    <w:multiLevelType w:val="hybridMultilevel"/>
    <w:tmpl w:val="E2127848"/>
    <w:lvl w:ilvl="0" w:tplc="0D3C136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9">
    <w:nsid w:val="782337AD"/>
    <w:multiLevelType w:val="hybridMultilevel"/>
    <w:tmpl w:val="54C6CB90"/>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40">
    <w:nsid w:val="79C66DA2"/>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1">
    <w:nsid w:val="7A607E02"/>
    <w:multiLevelType w:val="hybridMultilevel"/>
    <w:tmpl w:val="E3E42CAE"/>
    <w:lvl w:ilvl="0" w:tplc="3266DC8E">
      <w:start w:val="1"/>
      <w:numFmt w:val="bullet"/>
      <w:lvlText w:val="–"/>
      <w:lvlJc w:val="left"/>
      <w:pPr>
        <w:tabs>
          <w:tab w:val="num" w:pos="1146"/>
        </w:tabs>
        <w:ind w:left="1146" w:hanging="360"/>
      </w:pPr>
      <w:rPr>
        <w:rFonts w:ascii="PMingLiU" w:eastAsia="PMingLiU" w:hAnsi="Wingdings" w:hint="eastAsia"/>
        <w:sz w:val="16"/>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242">
    <w:nsid w:val="7A6661F3"/>
    <w:multiLevelType w:val="hybridMultilevel"/>
    <w:tmpl w:val="2A2A0DCA"/>
    <w:lvl w:ilvl="0" w:tplc="0410000F">
      <w:start w:val="1"/>
      <w:numFmt w:val="decimal"/>
      <w:lvlText w:val="%1."/>
      <w:lvlJc w:val="left"/>
      <w:pPr>
        <w:tabs>
          <w:tab w:val="num" w:pos="720"/>
        </w:tabs>
        <w:ind w:left="720" w:hanging="360"/>
      </w:pPr>
    </w:lvl>
    <w:lvl w:ilvl="1" w:tplc="67AEF9F6">
      <w:start w:val="1"/>
      <w:numFmt w:val="none"/>
      <w:lvlText w:val="8."/>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4246C9EE">
      <w:numFmt w:val="bullet"/>
      <w:lvlText w:val="-"/>
      <w:lvlJc w:val="left"/>
      <w:pPr>
        <w:tabs>
          <w:tab w:val="num" w:pos="2880"/>
        </w:tabs>
        <w:ind w:left="2880" w:hanging="360"/>
      </w:pPr>
      <w:rPr>
        <w:rFonts w:ascii="Times New Roman" w:eastAsia="Times New Roman" w:hAnsi="Times New Roman" w:cs="Times New Roman"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3">
    <w:nsid w:val="7AD62A93"/>
    <w:multiLevelType w:val="hybridMultilevel"/>
    <w:tmpl w:val="60984598"/>
    <w:lvl w:ilvl="0" w:tplc="04100011">
      <w:start w:val="1"/>
      <w:numFmt w:val="decimal"/>
      <w:lvlText w:val="%1)"/>
      <w:lvlJc w:val="left"/>
      <w:pPr>
        <w:ind w:left="360" w:hanging="360"/>
      </w:pPr>
    </w:lvl>
    <w:lvl w:ilvl="1" w:tplc="04100019">
      <w:start w:val="1"/>
      <w:numFmt w:val="lowerLetter"/>
      <w:lvlText w:val="%2."/>
      <w:lvlJc w:val="left"/>
      <w:pPr>
        <w:ind w:left="1080" w:hanging="360"/>
      </w:pPr>
    </w:lvl>
    <w:lvl w:ilvl="2" w:tplc="333AC82A">
      <w:start w:val="1"/>
      <w:numFmt w:val="upperRoman"/>
      <w:lvlText w:val="%3)"/>
      <w:lvlJc w:val="left"/>
      <w:pPr>
        <w:ind w:left="2340" w:hanging="72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4">
    <w:nsid w:val="7B0546EB"/>
    <w:multiLevelType w:val="hybridMultilevel"/>
    <w:tmpl w:val="68EA5D84"/>
    <w:lvl w:ilvl="0" w:tplc="265E675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5">
    <w:nsid w:val="7BC208B9"/>
    <w:multiLevelType w:val="hybridMultilevel"/>
    <w:tmpl w:val="A77E2DEA"/>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46">
    <w:nsid w:val="7D7A765C"/>
    <w:multiLevelType w:val="hybridMultilevel"/>
    <w:tmpl w:val="DD185D5C"/>
    <w:name w:val="WW8Num343"/>
    <w:lvl w:ilvl="0" w:tplc="4BC06124">
      <w:start w:val="1"/>
      <w:numFmt w:val="lowerLetter"/>
      <w:lvlText w:val="%1."/>
      <w:lvlJc w:val="left"/>
      <w:pPr>
        <w:tabs>
          <w:tab w:val="num" w:pos="680"/>
        </w:tabs>
        <w:ind w:left="680" w:hanging="283"/>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7">
    <w:nsid w:val="7DE45577"/>
    <w:multiLevelType w:val="hybridMultilevel"/>
    <w:tmpl w:val="F3ACD5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8">
    <w:nsid w:val="7E345EAF"/>
    <w:multiLevelType w:val="singleLevel"/>
    <w:tmpl w:val="0410000F"/>
    <w:lvl w:ilvl="0">
      <w:start w:val="1"/>
      <w:numFmt w:val="decimal"/>
      <w:lvlText w:val="%1."/>
      <w:lvlJc w:val="left"/>
      <w:pPr>
        <w:tabs>
          <w:tab w:val="num" w:pos="360"/>
        </w:tabs>
        <w:ind w:left="360" w:hanging="360"/>
      </w:pPr>
    </w:lvl>
  </w:abstractNum>
  <w:abstractNum w:abstractNumId="249">
    <w:nsid w:val="7E717F05"/>
    <w:multiLevelType w:val="hybridMultilevel"/>
    <w:tmpl w:val="791A5C60"/>
    <w:lvl w:ilvl="0" w:tplc="3266DC8E">
      <w:start w:val="1"/>
      <w:numFmt w:val="bullet"/>
      <w:lvlText w:val="–"/>
      <w:lvlJc w:val="left"/>
      <w:pPr>
        <w:tabs>
          <w:tab w:val="num" w:pos="360"/>
        </w:tabs>
        <w:ind w:left="360" w:hanging="360"/>
      </w:pPr>
      <w:rPr>
        <w:rFonts w:ascii="PMingLiU" w:eastAsia="PMingLiU" w:hAnsi="Wingdings" w:hint="eastAsia"/>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0">
    <w:nsid w:val="7E7657D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1">
    <w:nsid w:val="7FAC3BB7"/>
    <w:multiLevelType w:val="hybridMultilevel"/>
    <w:tmpl w:val="6A7ED7F6"/>
    <w:lvl w:ilvl="0" w:tplc="636E0DA8">
      <w:start w:val="1"/>
      <w:numFmt w:val="decimal"/>
      <w:lvlText w:val="%1."/>
      <w:lvlJc w:val="left"/>
      <w:pPr>
        <w:ind w:left="2773" w:hanging="360"/>
      </w:pPr>
      <w:rPr>
        <w:rFonts w:hint="default"/>
      </w:rPr>
    </w:lvl>
    <w:lvl w:ilvl="1" w:tplc="04100019">
      <w:start w:val="1"/>
      <w:numFmt w:val="lowerLetter"/>
      <w:lvlText w:val="%2."/>
      <w:lvlJc w:val="left"/>
      <w:pPr>
        <w:ind w:left="3493" w:hanging="360"/>
      </w:pPr>
    </w:lvl>
    <w:lvl w:ilvl="2" w:tplc="0410001B" w:tentative="1">
      <w:start w:val="1"/>
      <w:numFmt w:val="lowerRoman"/>
      <w:lvlText w:val="%3."/>
      <w:lvlJc w:val="right"/>
      <w:pPr>
        <w:ind w:left="4213" w:hanging="180"/>
      </w:pPr>
    </w:lvl>
    <w:lvl w:ilvl="3" w:tplc="0410000F" w:tentative="1">
      <w:start w:val="1"/>
      <w:numFmt w:val="decimal"/>
      <w:lvlText w:val="%4."/>
      <w:lvlJc w:val="left"/>
      <w:pPr>
        <w:ind w:left="4933" w:hanging="360"/>
      </w:pPr>
    </w:lvl>
    <w:lvl w:ilvl="4" w:tplc="04100019" w:tentative="1">
      <w:start w:val="1"/>
      <w:numFmt w:val="lowerLetter"/>
      <w:lvlText w:val="%5."/>
      <w:lvlJc w:val="left"/>
      <w:pPr>
        <w:ind w:left="5653" w:hanging="360"/>
      </w:pPr>
    </w:lvl>
    <w:lvl w:ilvl="5" w:tplc="0410001B" w:tentative="1">
      <w:start w:val="1"/>
      <w:numFmt w:val="lowerRoman"/>
      <w:lvlText w:val="%6."/>
      <w:lvlJc w:val="right"/>
      <w:pPr>
        <w:ind w:left="6373" w:hanging="180"/>
      </w:pPr>
    </w:lvl>
    <w:lvl w:ilvl="6" w:tplc="0410000F" w:tentative="1">
      <w:start w:val="1"/>
      <w:numFmt w:val="decimal"/>
      <w:lvlText w:val="%7."/>
      <w:lvlJc w:val="left"/>
      <w:pPr>
        <w:ind w:left="7093" w:hanging="360"/>
      </w:pPr>
    </w:lvl>
    <w:lvl w:ilvl="7" w:tplc="04100019" w:tentative="1">
      <w:start w:val="1"/>
      <w:numFmt w:val="lowerLetter"/>
      <w:lvlText w:val="%8."/>
      <w:lvlJc w:val="left"/>
      <w:pPr>
        <w:ind w:left="7813" w:hanging="360"/>
      </w:pPr>
    </w:lvl>
    <w:lvl w:ilvl="8" w:tplc="0410001B" w:tentative="1">
      <w:start w:val="1"/>
      <w:numFmt w:val="lowerRoman"/>
      <w:lvlText w:val="%9."/>
      <w:lvlJc w:val="right"/>
      <w:pPr>
        <w:ind w:left="8533" w:hanging="180"/>
      </w:pPr>
    </w:lvl>
  </w:abstractNum>
  <w:num w:numId="1">
    <w:abstractNumId w:val="60"/>
  </w:num>
  <w:num w:numId="2">
    <w:abstractNumId w:val="247"/>
  </w:num>
  <w:num w:numId="3">
    <w:abstractNumId w:val="118"/>
  </w:num>
  <w:num w:numId="4">
    <w:abstractNumId w:val="133"/>
  </w:num>
  <w:num w:numId="5">
    <w:abstractNumId w:val="33"/>
  </w:num>
  <w:num w:numId="6">
    <w:abstractNumId w:val="151"/>
  </w:num>
  <w:num w:numId="7">
    <w:abstractNumId w:val="166"/>
  </w:num>
  <w:num w:numId="8">
    <w:abstractNumId w:val="223"/>
  </w:num>
  <w:num w:numId="9">
    <w:abstractNumId w:val="45"/>
  </w:num>
  <w:num w:numId="10">
    <w:abstractNumId w:val="227"/>
  </w:num>
  <w:num w:numId="11">
    <w:abstractNumId w:val="178"/>
  </w:num>
  <w:num w:numId="12">
    <w:abstractNumId w:val="109"/>
  </w:num>
  <w:num w:numId="13">
    <w:abstractNumId w:val="219"/>
  </w:num>
  <w:num w:numId="14">
    <w:abstractNumId w:val="197"/>
  </w:num>
  <w:num w:numId="15">
    <w:abstractNumId w:val="51"/>
  </w:num>
  <w:num w:numId="16">
    <w:abstractNumId w:val="211"/>
  </w:num>
  <w:num w:numId="17">
    <w:abstractNumId w:val="237"/>
  </w:num>
  <w:num w:numId="18">
    <w:abstractNumId w:val="177"/>
  </w:num>
  <w:num w:numId="19">
    <w:abstractNumId w:val="30"/>
  </w:num>
  <w:num w:numId="20">
    <w:abstractNumId w:val="160"/>
  </w:num>
  <w:num w:numId="21">
    <w:abstractNumId w:val="94"/>
  </w:num>
  <w:num w:numId="22">
    <w:abstractNumId w:val="84"/>
  </w:num>
  <w:num w:numId="23">
    <w:abstractNumId w:val="131"/>
  </w:num>
  <w:num w:numId="24">
    <w:abstractNumId w:val="137"/>
  </w:num>
  <w:num w:numId="25">
    <w:abstractNumId w:val="204"/>
  </w:num>
  <w:num w:numId="26">
    <w:abstractNumId w:val="128"/>
  </w:num>
  <w:num w:numId="27">
    <w:abstractNumId w:val="79"/>
  </w:num>
  <w:num w:numId="28">
    <w:abstractNumId w:val="44"/>
  </w:num>
  <w:num w:numId="29">
    <w:abstractNumId w:val="182"/>
  </w:num>
  <w:num w:numId="30">
    <w:abstractNumId w:val="163"/>
  </w:num>
  <w:num w:numId="31">
    <w:abstractNumId w:val="147"/>
  </w:num>
  <w:num w:numId="32">
    <w:abstractNumId w:val="217"/>
  </w:num>
  <w:num w:numId="33">
    <w:abstractNumId w:val="155"/>
  </w:num>
  <w:num w:numId="34">
    <w:abstractNumId w:val="185"/>
  </w:num>
  <w:num w:numId="35">
    <w:abstractNumId w:val="139"/>
  </w:num>
  <w:num w:numId="36">
    <w:abstractNumId w:val="212"/>
  </w:num>
  <w:num w:numId="37">
    <w:abstractNumId w:val="83"/>
  </w:num>
  <w:num w:numId="38">
    <w:abstractNumId w:val="174"/>
  </w:num>
  <w:num w:numId="39">
    <w:abstractNumId w:val="146"/>
  </w:num>
  <w:num w:numId="40">
    <w:abstractNumId w:val="221"/>
  </w:num>
  <w:num w:numId="41">
    <w:abstractNumId w:val="158"/>
  </w:num>
  <w:num w:numId="42">
    <w:abstractNumId w:val="154"/>
  </w:num>
  <w:num w:numId="43">
    <w:abstractNumId w:val="175"/>
  </w:num>
  <w:num w:numId="44">
    <w:abstractNumId w:val="103"/>
  </w:num>
  <w:num w:numId="45">
    <w:abstractNumId w:val="230"/>
  </w:num>
  <w:num w:numId="46">
    <w:abstractNumId w:val="210"/>
  </w:num>
  <w:num w:numId="47">
    <w:abstractNumId w:val="62"/>
  </w:num>
  <w:num w:numId="48">
    <w:abstractNumId w:val="70"/>
  </w:num>
  <w:num w:numId="49">
    <w:abstractNumId w:val="65"/>
  </w:num>
  <w:num w:numId="50">
    <w:abstractNumId w:val="91"/>
  </w:num>
  <w:num w:numId="51">
    <w:abstractNumId w:val="243"/>
  </w:num>
  <w:num w:numId="52">
    <w:abstractNumId w:val="81"/>
  </w:num>
  <w:num w:numId="53">
    <w:abstractNumId w:val="110"/>
  </w:num>
  <w:num w:numId="54">
    <w:abstractNumId w:val="89"/>
  </w:num>
  <w:num w:numId="55">
    <w:abstractNumId w:val="92"/>
  </w:num>
  <w:num w:numId="56">
    <w:abstractNumId w:val="200"/>
  </w:num>
  <w:num w:numId="57">
    <w:abstractNumId w:val="180"/>
  </w:num>
  <w:num w:numId="58">
    <w:abstractNumId w:val="191"/>
  </w:num>
  <w:num w:numId="59">
    <w:abstractNumId w:val="150"/>
  </w:num>
  <w:num w:numId="60">
    <w:abstractNumId w:val="240"/>
  </w:num>
  <w:num w:numId="61">
    <w:abstractNumId w:val="192"/>
  </w:num>
  <w:num w:numId="62">
    <w:abstractNumId w:val="36"/>
  </w:num>
  <w:num w:numId="63">
    <w:abstractNumId w:val="190"/>
  </w:num>
  <w:num w:numId="64">
    <w:abstractNumId w:val="40"/>
  </w:num>
  <w:num w:numId="65">
    <w:abstractNumId w:val="214"/>
  </w:num>
  <w:num w:numId="66">
    <w:abstractNumId w:val="52"/>
  </w:num>
  <w:num w:numId="67">
    <w:abstractNumId w:val="141"/>
  </w:num>
  <w:num w:numId="68">
    <w:abstractNumId w:val="69"/>
  </w:num>
  <w:num w:numId="69">
    <w:abstractNumId w:val="144"/>
  </w:num>
  <w:num w:numId="70">
    <w:abstractNumId w:val="136"/>
  </w:num>
  <w:num w:numId="71">
    <w:abstractNumId w:val="164"/>
  </w:num>
  <w:num w:numId="72">
    <w:abstractNumId w:val="231"/>
  </w:num>
  <w:num w:numId="73">
    <w:abstractNumId w:val="88"/>
  </w:num>
  <w:num w:numId="74">
    <w:abstractNumId w:val="195"/>
  </w:num>
  <w:num w:numId="75">
    <w:abstractNumId w:val="105"/>
  </w:num>
  <w:num w:numId="76">
    <w:abstractNumId w:val="80"/>
  </w:num>
  <w:num w:numId="77">
    <w:abstractNumId w:val="58"/>
  </w:num>
  <w:num w:numId="78">
    <w:abstractNumId w:val="119"/>
  </w:num>
  <w:num w:numId="79">
    <w:abstractNumId w:val="71"/>
  </w:num>
  <w:num w:numId="80">
    <w:abstractNumId w:val="116"/>
  </w:num>
  <w:num w:numId="81">
    <w:abstractNumId w:val="87"/>
  </w:num>
  <w:num w:numId="82">
    <w:abstractNumId w:val="127"/>
  </w:num>
  <w:num w:numId="83">
    <w:abstractNumId w:val="46"/>
  </w:num>
  <w:num w:numId="84">
    <w:abstractNumId w:val="168"/>
  </w:num>
  <w:num w:numId="85">
    <w:abstractNumId w:val="143"/>
  </w:num>
  <w:num w:numId="86">
    <w:abstractNumId w:val="134"/>
  </w:num>
  <w:num w:numId="87">
    <w:abstractNumId w:val="126"/>
  </w:num>
  <w:num w:numId="88">
    <w:abstractNumId w:val="90"/>
  </w:num>
  <w:num w:numId="89">
    <w:abstractNumId w:val="67"/>
  </w:num>
  <w:num w:numId="90">
    <w:abstractNumId w:val="86"/>
  </w:num>
  <w:num w:numId="91">
    <w:abstractNumId w:val="55"/>
  </w:num>
  <w:num w:numId="92">
    <w:abstractNumId w:val="57"/>
  </w:num>
  <w:num w:numId="93">
    <w:abstractNumId w:val="250"/>
  </w:num>
  <w:num w:numId="94">
    <w:abstractNumId w:val="41"/>
  </w:num>
  <w:num w:numId="95">
    <w:abstractNumId w:val="48"/>
  </w:num>
  <w:num w:numId="96">
    <w:abstractNumId w:val="228"/>
  </w:num>
  <w:num w:numId="97">
    <w:abstractNumId w:val="123"/>
  </w:num>
  <w:num w:numId="98">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7"/>
  </w:num>
  <w:num w:numId="100">
    <w:abstractNumId w:val="135"/>
  </w:num>
  <w:num w:numId="101">
    <w:abstractNumId w:val="54"/>
  </w:num>
  <w:num w:numId="102">
    <w:abstractNumId w:val="176"/>
  </w:num>
  <w:num w:numId="103">
    <w:abstractNumId w:val="156"/>
  </w:num>
  <w:num w:numId="104">
    <w:abstractNumId w:val="7"/>
  </w:num>
  <w:num w:numId="105">
    <w:abstractNumId w:val="3"/>
  </w:num>
  <w:num w:numId="106">
    <w:abstractNumId w:val="189"/>
  </w:num>
  <w:num w:numId="107">
    <w:abstractNumId w:val="225"/>
  </w:num>
  <w:num w:numId="108">
    <w:abstractNumId w:val="198"/>
  </w:num>
  <w:num w:numId="109">
    <w:abstractNumId w:val="238"/>
  </w:num>
  <w:num w:numId="110">
    <w:abstractNumId w:val="167"/>
  </w:num>
  <w:num w:numId="111">
    <w:abstractNumId w:val="187"/>
  </w:num>
  <w:num w:numId="112">
    <w:abstractNumId w:val="129"/>
  </w:num>
  <w:num w:numId="113">
    <w:abstractNumId w:val="113"/>
  </w:num>
  <w:num w:numId="114">
    <w:abstractNumId w:val="32"/>
  </w:num>
  <w:num w:numId="115">
    <w:abstractNumId w:val="251"/>
  </w:num>
  <w:num w:numId="116">
    <w:abstractNumId w:val="159"/>
  </w:num>
  <w:num w:numId="117">
    <w:abstractNumId w:val="208"/>
  </w:num>
  <w:num w:numId="118">
    <w:abstractNumId w:val="74"/>
  </w:num>
  <w:num w:numId="119">
    <w:abstractNumId w:val="99"/>
  </w:num>
  <w:num w:numId="120">
    <w:abstractNumId w:val="130"/>
  </w:num>
  <w:num w:numId="121">
    <w:abstractNumId w:val="34"/>
  </w:num>
  <w:num w:numId="122">
    <w:abstractNumId w:val="95"/>
  </w:num>
  <w:num w:numId="123">
    <w:abstractNumId w:val="98"/>
  </w:num>
  <w:num w:numId="124">
    <w:abstractNumId w:val="77"/>
  </w:num>
  <w:num w:numId="125">
    <w:abstractNumId w:val="59"/>
  </w:num>
  <w:num w:numId="126">
    <w:abstractNumId w:val="216"/>
  </w:num>
  <w:num w:numId="127">
    <w:abstractNumId w:val="205"/>
  </w:num>
  <w:num w:numId="128">
    <w:abstractNumId w:val="106"/>
  </w:num>
  <w:num w:numId="129">
    <w:abstractNumId w:val="169"/>
  </w:num>
  <w:num w:numId="130">
    <w:abstractNumId w:val="226"/>
  </w:num>
  <w:num w:numId="131">
    <w:abstractNumId w:val="236"/>
  </w:num>
  <w:num w:numId="132">
    <w:abstractNumId w:val="102"/>
  </w:num>
  <w:num w:numId="133">
    <w:abstractNumId w:val="162"/>
  </w:num>
  <w:num w:numId="134">
    <w:abstractNumId w:val="218"/>
  </w:num>
  <w:num w:numId="135">
    <w:abstractNumId w:val="63"/>
  </w:num>
  <w:num w:numId="136">
    <w:abstractNumId w:val="234"/>
  </w:num>
  <w:num w:numId="137">
    <w:abstractNumId w:val="117"/>
  </w:num>
  <w:num w:numId="138">
    <w:abstractNumId w:val="207"/>
  </w:num>
  <w:num w:numId="139">
    <w:abstractNumId w:val="199"/>
  </w:num>
  <w:num w:numId="140">
    <w:abstractNumId w:val="186"/>
  </w:num>
  <w:num w:numId="141">
    <w:abstractNumId w:val="145"/>
  </w:num>
  <w:num w:numId="142">
    <w:abstractNumId w:val="43"/>
  </w:num>
  <w:num w:numId="143">
    <w:abstractNumId w:val="235"/>
  </w:num>
  <w:num w:numId="144">
    <w:abstractNumId w:val="66"/>
  </w:num>
  <w:num w:numId="145">
    <w:abstractNumId w:val="104"/>
  </w:num>
  <w:num w:numId="146">
    <w:abstractNumId w:val="179"/>
  </w:num>
  <w:num w:numId="147">
    <w:abstractNumId w:val="76"/>
  </w:num>
  <w:num w:numId="148">
    <w:abstractNumId w:val="0"/>
    <w:lvlOverride w:ilvl="0">
      <w:lvl w:ilvl="0">
        <w:start w:val="1"/>
        <w:numFmt w:val="bullet"/>
        <w:lvlText w:val=""/>
        <w:legacy w:legacy="1" w:legacySpace="0" w:legacyIndent="360"/>
        <w:lvlJc w:val="left"/>
        <w:rPr>
          <w:rFonts w:ascii="Symbol" w:hAnsi="Symbol" w:hint="default"/>
          <w:sz w:val="14"/>
        </w:rPr>
      </w:lvl>
    </w:lvlOverride>
  </w:num>
  <w:num w:numId="149">
    <w:abstractNumId w:val="93"/>
  </w:num>
  <w:num w:numId="150">
    <w:abstractNumId w:val="224"/>
  </w:num>
  <w:num w:numId="151">
    <w:abstractNumId w:val="233"/>
  </w:num>
  <w:num w:numId="152">
    <w:abstractNumId w:val="101"/>
  </w:num>
  <w:num w:numId="153">
    <w:abstractNumId w:val="188"/>
  </w:num>
  <w:num w:numId="154">
    <w:abstractNumId w:val="184"/>
  </w:num>
  <w:num w:numId="155">
    <w:abstractNumId w:val="138"/>
  </w:num>
  <w:num w:numId="156">
    <w:abstractNumId w:val="125"/>
  </w:num>
  <w:num w:numId="157">
    <w:abstractNumId w:val="152"/>
  </w:num>
  <w:num w:numId="158">
    <w:abstractNumId w:val="215"/>
  </w:num>
  <w:num w:numId="159">
    <w:abstractNumId w:val="244"/>
  </w:num>
  <w:num w:numId="160">
    <w:abstractNumId w:val="122"/>
  </w:num>
  <w:num w:numId="161">
    <w:abstractNumId w:val="31"/>
  </w:num>
  <w:num w:numId="162">
    <w:abstractNumId w:val="85"/>
  </w:num>
  <w:num w:numId="163">
    <w:abstractNumId w:val="140"/>
  </w:num>
  <w:num w:numId="164">
    <w:abstractNumId w:val="165"/>
  </w:num>
  <w:num w:numId="165">
    <w:abstractNumId w:val="248"/>
  </w:num>
  <w:num w:numId="166">
    <w:abstractNumId w:val="206"/>
  </w:num>
  <w:num w:numId="167">
    <w:abstractNumId w:val="153"/>
  </w:num>
  <w:num w:numId="168">
    <w:abstractNumId w:val="114"/>
  </w:num>
  <w:num w:numId="169">
    <w:abstractNumId w:val="96"/>
  </w:num>
  <w:num w:numId="170">
    <w:abstractNumId w:val="220"/>
  </w:num>
  <w:num w:numId="171">
    <w:abstractNumId w:val="82"/>
  </w:num>
  <w:num w:numId="172">
    <w:abstractNumId w:val="132"/>
  </w:num>
  <w:num w:numId="173">
    <w:abstractNumId w:val="148"/>
  </w:num>
  <w:num w:numId="174">
    <w:abstractNumId w:val="196"/>
  </w:num>
  <w:num w:numId="175">
    <w:abstractNumId w:val="202"/>
  </w:num>
  <w:num w:numId="176">
    <w:abstractNumId w:val="73"/>
  </w:num>
  <w:num w:numId="177">
    <w:abstractNumId w:val="42"/>
  </w:num>
  <w:num w:numId="178">
    <w:abstractNumId w:val="193"/>
  </w:num>
  <w:num w:numId="179">
    <w:abstractNumId w:val="203"/>
  </w:num>
  <w:num w:numId="180">
    <w:abstractNumId w:val="232"/>
  </w:num>
  <w:num w:numId="181">
    <w:abstractNumId w:val="56"/>
  </w:num>
  <w:num w:numId="182">
    <w:abstractNumId w:val="124"/>
  </w:num>
  <w:num w:numId="183">
    <w:abstractNumId w:val="61"/>
  </w:num>
  <w:num w:numId="184">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53"/>
  </w:num>
  <w:num w:numId="186">
    <w:abstractNumId w:val="242"/>
  </w:num>
  <w:num w:numId="187">
    <w:abstractNumId w:val="241"/>
  </w:num>
  <w:num w:numId="188">
    <w:abstractNumId w:val="72"/>
  </w:num>
  <w:num w:numId="189">
    <w:abstractNumId w:val="107"/>
  </w:num>
  <w:num w:numId="190">
    <w:abstractNumId w:val="112"/>
  </w:num>
  <w:num w:numId="191">
    <w:abstractNumId w:val="201"/>
  </w:num>
  <w:num w:numId="192">
    <w:abstractNumId w:val="245"/>
  </w:num>
  <w:num w:numId="193">
    <w:abstractNumId w:val="239"/>
  </w:num>
  <w:num w:numId="194">
    <w:abstractNumId w:val="35"/>
  </w:num>
  <w:num w:numId="195">
    <w:abstractNumId w:val="249"/>
  </w:num>
  <w:num w:numId="196">
    <w:abstractNumId w:val="29"/>
  </w:num>
  <w:num w:numId="197">
    <w:abstractNumId w:val="161"/>
  </w:num>
  <w:num w:numId="198">
    <w:abstractNumId w:val="115"/>
  </w:num>
  <w:num w:numId="199">
    <w:abstractNumId w:val="172"/>
  </w:num>
  <w:num w:numId="200">
    <w:abstractNumId w:val="108"/>
  </w:num>
  <w:num w:numId="201">
    <w:abstractNumId w:val="100"/>
  </w:num>
  <w:num w:numId="202">
    <w:abstractNumId w:val="183"/>
  </w:num>
  <w:num w:numId="203">
    <w:abstractNumId w:val="5"/>
  </w:num>
  <w:num w:numId="204">
    <w:abstractNumId w:val="181"/>
  </w:num>
  <w:num w:numId="205">
    <w:abstractNumId w:val="121"/>
  </w:num>
  <w:num w:numId="206">
    <w:abstractNumId w:val="68"/>
  </w:num>
  <w:num w:numId="207">
    <w:abstractNumId w:val="171"/>
  </w:num>
  <w:num w:numId="208">
    <w:abstractNumId w:val="213"/>
  </w:num>
  <w:num w:numId="209">
    <w:abstractNumId w:val="39"/>
  </w:num>
  <w:num w:numId="210">
    <w:abstractNumId w:val="64"/>
  </w:num>
  <w:num w:numId="211">
    <w:abstractNumId w:val="28"/>
  </w:num>
  <w:numIdMacAtCleanup w:val="2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283"/>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82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702"/>
    <w:rsid w:val="000051E8"/>
    <w:rsid w:val="00007B47"/>
    <w:rsid w:val="0002346E"/>
    <w:rsid w:val="0002373D"/>
    <w:rsid w:val="0002734E"/>
    <w:rsid w:val="00036423"/>
    <w:rsid w:val="000472A5"/>
    <w:rsid w:val="00052684"/>
    <w:rsid w:val="00052EFB"/>
    <w:rsid w:val="00055D15"/>
    <w:rsid w:val="00057C78"/>
    <w:rsid w:val="000655E3"/>
    <w:rsid w:val="00067A8A"/>
    <w:rsid w:val="00070256"/>
    <w:rsid w:val="00071BCC"/>
    <w:rsid w:val="00080F99"/>
    <w:rsid w:val="00086318"/>
    <w:rsid w:val="000940D8"/>
    <w:rsid w:val="000945FD"/>
    <w:rsid w:val="000951DF"/>
    <w:rsid w:val="0009606A"/>
    <w:rsid w:val="00097446"/>
    <w:rsid w:val="000A30D4"/>
    <w:rsid w:val="000B0A7A"/>
    <w:rsid w:val="000B29F4"/>
    <w:rsid w:val="000B2B5B"/>
    <w:rsid w:val="000B625E"/>
    <w:rsid w:val="000B6A28"/>
    <w:rsid w:val="000C4092"/>
    <w:rsid w:val="000D1B92"/>
    <w:rsid w:val="000D340E"/>
    <w:rsid w:val="000E0DF1"/>
    <w:rsid w:val="000E1B6F"/>
    <w:rsid w:val="000E243D"/>
    <w:rsid w:val="000E7F55"/>
    <w:rsid w:val="000F49AC"/>
    <w:rsid w:val="0011198C"/>
    <w:rsid w:val="00113DF7"/>
    <w:rsid w:val="00121AC9"/>
    <w:rsid w:val="00123EC5"/>
    <w:rsid w:val="00126AEA"/>
    <w:rsid w:val="001334E6"/>
    <w:rsid w:val="001348C8"/>
    <w:rsid w:val="00136EE7"/>
    <w:rsid w:val="0013732F"/>
    <w:rsid w:val="001401C5"/>
    <w:rsid w:val="0014689F"/>
    <w:rsid w:val="00152D0B"/>
    <w:rsid w:val="00164D8D"/>
    <w:rsid w:val="0018124B"/>
    <w:rsid w:val="00186EA4"/>
    <w:rsid w:val="0018700E"/>
    <w:rsid w:val="00192C8B"/>
    <w:rsid w:val="001A4BD9"/>
    <w:rsid w:val="001B2F34"/>
    <w:rsid w:val="001C2D0B"/>
    <w:rsid w:val="001C5E3A"/>
    <w:rsid w:val="001D2B23"/>
    <w:rsid w:val="001D2C26"/>
    <w:rsid w:val="001D65D9"/>
    <w:rsid w:val="001D7CC0"/>
    <w:rsid w:val="001E41EF"/>
    <w:rsid w:val="001E7B61"/>
    <w:rsid w:val="001F09FF"/>
    <w:rsid w:val="001F4DC3"/>
    <w:rsid w:val="00200EAB"/>
    <w:rsid w:val="00201197"/>
    <w:rsid w:val="00201D42"/>
    <w:rsid w:val="00207960"/>
    <w:rsid w:val="00211EC6"/>
    <w:rsid w:val="002221CD"/>
    <w:rsid w:val="00230E06"/>
    <w:rsid w:val="002313C8"/>
    <w:rsid w:val="0023420D"/>
    <w:rsid w:val="002409B8"/>
    <w:rsid w:val="00240BA2"/>
    <w:rsid w:val="00243C8F"/>
    <w:rsid w:val="00244581"/>
    <w:rsid w:val="002455F5"/>
    <w:rsid w:val="00251B55"/>
    <w:rsid w:val="002531FE"/>
    <w:rsid w:val="00253447"/>
    <w:rsid w:val="002547FF"/>
    <w:rsid w:val="00256839"/>
    <w:rsid w:val="00262E1D"/>
    <w:rsid w:val="00263273"/>
    <w:rsid w:val="00263503"/>
    <w:rsid w:val="0027532A"/>
    <w:rsid w:val="00275F85"/>
    <w:rsid w:val="002801E0"/>
    <w:rsid w:val="00282254"/>
    <w:rsid w:val="00291BC5"/>
    <w:rsid w:val="00292700"/>
    <w:rsid w:val="00293109"/>
    <w:rsid w:val="00294D0D"/>
    <w:rsid w:val="00296AA1"/>
    <w:rsid w:val="002A40A0"/>
    <w:rsid w:val="002A499E"/>
    <w:rsid w:val="002A76A1"/>
    <w:rsid w:val="002D0120"/>
    <w:rsid w:val="002D284E"/>
    <w:rsid w:val="002D2EDD"/>
    <w:rsid w:val="002D3405"/>
    <w:rsid w:val="002E7902"/>
    <w:rsid w:val="002E7C61"/>
    <w:rsid w:val="002F4C4E"/>
    <w:rsid w:val="002F721C"/>
    <w:rsid w:val="00304673"/>
    <w:rsid w:val="00307000"/>
    <w:rsid w:val="00310A56"/>
    <w:rsid w:val="003143BF"/>
    <w:rsid w:val="003215AE"/>
    <w:rsid w:val="00327531"/>
    <w:rsid w:val="00331E01"/>
    <w:rsid w:val="00340518"/>
    <w:rsid w:val="00344BE7"/>
    <w:rsid w:val="00344E50"/>
    <w:rsid w:val="003456C7"/>
    <w:rsid w:val="00360528"/>
    <w:rsid w:val="0036117E"/>
    <w:rsid w:val="00372168"/>
    <w:rsid w:val="003746D2"/>
    <w:rsid w:val="00381F85"/>
    <w:rsid w:val="003875B7"/>
    <w:rsid w:val="003915EA"/>
    <w:rsid w:val="00392BD7"/>
    <w:rsid w:val="003964CE"/>
    <w:rsid w:val="00397289"/>
    <w:rsid w:val="003A0329"/>
    <w:rsid w:val="003B455D"/>
    <w:rsid w:val="003C572F"/>
    <w:rsid w:val="003D6137"/>
    <w:rsid w:val="003E0E98"/>
    <w:rsid w:val="003E153C"/>
    <w:rsid w:val="003E361D"/>
    <w:rsid w:val="003E5B11"/>
    <w:rsid w:val="003F0040"/>
    <w:rsid w:val="003F0163"/>
    <w:rsid w:val="003F1C1C"/>
    <w:rsid w:val="003F21B6"/>
    <w:rsid w:val="003F4F6B"/>
    <w:rsid w:val="003F6AD3"/>
    <w:rsid w:val="00400137"/>
    <w:rsid w:val="00407F20"/>
    <w:rsid w:val="00412B0F"/>
    <w:rsid w:val="00423BEC"/>
    <w:rsid w:val="004240E6"/>
    <w:rsid w:val="00425BFE"/>
    <w:rsid w:val="0042784C"/>
    <w:rsid w:val="00446123"/>
    <w:rsid w:val="004462BC"/>
    <w:rsid w:val="00460548"/>
    <w:rsid w:val="00464DB3"/>
    <w:rsid w:val="00477B4E"/>
    <w:rsid w:val="00481B00"/>
    <w:rsid w:val="00486223"/>
    <w:rsid w:val="00487978"/>
    <w:rsid w:val="00491DBB"/>
    <w:rsid w:val="00492C71"/>
    <w:rsid w:val="004951D6"/>
    <w:rsid w:val="004A0944"/>
    <w:rsid w:val="004B376B"/>
    <w:rsid w:val="004B4182"/>
    <w:rsid w:val="004B43E6"/>
    <w:rsid w:val="004C1DAA"/>
    <w:rsid w:val="004C75B5"/>
    <w:rsid w:val="004E0093"/>
    <w:rsid w:val="004E2B49"/>
    <w:rsid w:val="004E2C8C"/>
    <w:rsid w:val="004E5AC0"/>
    <w:rsid w:val="004E7FB6"/>
    <w:rsid w:val="00503B0F"/>
    <w:rsid w:val="00503D8A"/>
    <w:rsid w:val="005059C7"/>
    <w:rsid w:val="00510820"/>
    <w:rsid w:val="00523F8A"/>
    <w:rsid w:val="00530B12"/>
    <w:rsid w:val="00532CAA"/>
    <w:rsid w:val="00534075"/>
    <w:rsid w:val="0053437D"/>
    <w:rsid w:val="0054609C"/>
    <w:rsid w:val="00552FB0"/>
    <w:rsid w:val="0056399E"/>
    <w:rsid w:val="00567869"/>
    <w:rsid w:val="00571869"/>
    <w:rsid w:val="00574425"/>
    <w:rsid w:val="0057471A"/>
    <w:rsid w:val="00576E6A"/>
    <w:rsid w:val="00577853"/>
    <w:rsid w:val="005827A6"/>
    <w:rsid w:val="005829A0"/>
    <w:rsid w:val="00582BF5"/>
    <w:rsid w:val="00586499"/>
    <w:rsid w:val="0059106B"/>
    <w:rsid w:val="005A1CE0"/>
    <w:rsid w:val="005B050D"/>
    <w:rsid w:val="005B2EF4"/>
    <w:rsid w:val="005B4A80"/>
    <w:rsid w:val="005B7461"/>
    <w:rsid w:val="005C011A"/>
    <w:rsid w:val="005C198B"/>
    <w:rsid w:val="005C2451"/>
    <w:rsid w:val="005C4140"/>
    <w:rsid w:val="005C734A"/>
    <w:rsid w:val="005C79B5"/>
    <w:rsid w:val="005D021A"/>
    <w:rsid w:val="005D0C48"/>
    <w:rsid w:val="005E4F6A"/>
    <w:rsid w:val="005F224B"/>
    <w:rsid w:val="005F63A9"/>
    <w:rsid w:val="00606BC1"/>
    <w:rsid w:val="00607FD3"/>
    <w:rsid w:val="0062166A"/>
    <w:rsid w:val="00623D40"/>
    <w:rsid w:val="0062413F"/>
    <w:rsid w:val="00630900"/>
    <w:rsid w:val="006310F4"/>
    <w:rsid w:val="006363C8"/>
    <w:rsid w:val="006373C7"/>
    <w:rsid w:val="00637A20"/>
    <w:rsid w:val="006430BE"/>
    <w:rsid w:val="006478EC"/>
    <w:rsid w:val="006510C6"/>
    <w:rsid w:val="00651783"/>
    <w:rsid w:val="00652F73"/>
    <w:rsid w:val="006548CC"/>
    <w:rsid w:val="00654F7E"/>
    <w:rsid w:val="0065563B"/>
    <w:rsid w:val="006565E6"/>
    <w:rsid w:val="00661C8B"/>
    <w:rsid w:val="00663595"/>
    <w:rsid w:val="0066360D"/>
    <w:rsid w:val="0066544D"/>
    <w:rsid w:val="00673162"/>
    <w:rsid w:val="0067581E"/>
    <w:rsid w:val="00682F08"/>
    <w:rsid w:val="00683B82"/>
    <w:rsid w:val="006850B9"/>
    <w:rsid w:val="00687440"/>
    <w:rsid w:val="00690FA8"/>
    <w:rsid w:val="0069369F"/>
    <w:rsid w:val="00693A11"/>
    <w:rsid w:val="00697CB1"/>
    <w:rsid w:val="006A18D1"/>
    <w:rsid w:val="006A5B02"/>
    <w:rsid w:val="006B01C8"/>
    <w:rsid w:val="006B02DB"/>
    <w:rsid w:val="006B20B8"/>
    <w:rsid w:val="006B3EF7"/>
    <w:rsid w:val="006B4C86"/>
    <w:rsid w:val="006B502B"/>
    <w:rsid w:val="006C0E01"/>
    <w:rsid w:val="006D2827"/>
    <w:rsid w:val="006D489A"/>
    <w:rsid w:val="006D4C21"/>
    <w:rsid w:val="006D5612"/>
    <w:rsid w:val="006D6305"/>
    <w:rsid w:val="006E42AC"/>
    <w:rsid w:val="006E51DC"/>
    <w:rsid w:val="006E7A5F"/>
    <w:rsid w:val="006F049A"/>
    <w:rsid w:val="006F4E35"/>
    <w:rsid w:val="00704130"/>
    <w:rsid w:val="007051D0"/>
    <w:rsid w:val="00706DC0"/>
    <w:rsid w:val="00711C39"/>
    <w:rsid w:val="00711EB1"/>
    <w:rsid w:val="00715D9C"/>
    <w:rsid w:val="00735FD2"/>
    <w:rsid w:val="0074351A"/>
    <w:rsid w:val="007439D3"/>
    <w:rsid w:val="00747201"/>
    <w:rsid w:val="00756B77"/>
    <w:rsid w:val="0075762C"/>
    <w:rsid w:val="00763E03"/>
    <w:rsid w:val="00766DAB"/>
    <w:rsid w:val="00770140"/>
    <w:rsid w:val="00771179"/>
    <w:rsid w:val="007712A2"/>
    <w:rsid w:val="007873AF"/>
    <w:rsid w:val="007907A1"/>
    <w:rsid w:val="007946B9"/>
    <w:rsid w:val="00796B86"/>
    <w:rsid w:val="007B4312"/>
    <w:rsid w:val="007C03DF"/>
    <w:rsid w:val="007C067D"/>
    <w:rsid w:val="007C5DE1"/>
    <w:rsid w:val="007D065A"/>
    <w:rsid w:val="007D12B2"/>
    <w:rsid w:val="007D5619"/>
    <w:rsid w:val="007F1EDB"/>
    <w:rsid w:val="007F218E"/>
    <w:rsid w:val="007F2701"/>
    <w:rsid w:val="007F4DF7"/>
    <w:rsid w:val="007F56CA"/>
    <w:rsid w:val="008063A4"/>
    <w:rsid w:val="00817443"/>
    <w:rsid w:val="00827574"/>
    <w:rsid w:val="008337BF"/>
    <w:rsid w:val="008404F4"/>
    <w:rsid w:val="00841C88"/>
    <w:rsid w:val="00841F8F"/>
    <w:rsid w:val="00847034"/>
    <w:rsid w:val="008520B5"/>
    <w:rsid w:val="008564C1"/>
    <w:rsid w:val="00857843"/>
    <w:rsid w:val="00861958"/>
    <w:rsid w:val="00861D31"/>
    <w:rsid w:val="00863C6C"/>
    <w:rsid w:val="00871F61"/>
    <w:rsid w:val="008738AF"/>
    <w:rsid w:val="00875536"/>
    <w:rsid w:val="008814B4"/>
    <w:rsid w:val="00893A27"/>
    <w:rsid w:val="008A48C9"/>
    <w:rsid w:val="008B6EC2"/>
    <w:rsid w:val="008B7ED0"/>
    <w:rsid w:val="008C0647"/>
    <w:rsid w:val="008C3E04"/>
    <w:rsid w:val="008D7EC0"/>
    <w:rsid w:val="008E01A8"/>
    <w:rsid w:val="008E4F61"/>
    <w:rsid w:val="008E5F5F"/>
    <w:rsid w:val="008E6E0C"/>
    <w:rsid w:val="008E7502"/>
    <w:rsid w:val="008E7972"/>
    <w:rsid w:val="008F0C76"/>
    <w:rsid w:val="008F48F2"/>
    <w:rsid w:val="00901C99"/>
    <w:rsid w:val="00902D93"/>
    <w:rsid w:val="00903EA8"/>
    <w:rsid w:val="00913E6C"/>
    <w:rsid w:val="00914CF4"/>
    <w:rsid w:val="00915159"/>
    <w:rsid w:val="00916036"/>
    <w:rsid w:val="00923562"/>
    <w:rsid w:val="00923FA0"/>
    <w:rsid w:val="009256CA"/>
    <w:rsid w:val="00925EAA"/>
    <w:rsid w:val="009327ED"/>
    <w:rsid w:val="00934E61"/>
    <w:rsid w:val="00947CF2"/>
    <w:rsid w:val="00947EBA"/>
    <w:rsid w:val="00956A15"/>
    <w:rsid w:val="00965E42"/>
    <w:rsid w:val="00966A82"/>
    <w:rsid w:val="0096724A"/>
    <w:rsid w:val="00971F81"/>
    <w:rsid w:val="00973F2A"/>
    <w:rsid w:val="00975C4B"/>
    <w:rsid w:val="00982D78"/>
    <w:rsid w:val="00983CA9"/>
    <w:rsid w:val="00991AB4"/>
    <w:rsid w:val="00993593"/>
    <w:rsid w:val="009947DA"/>
    <w:rsid w:val="0099758D"/>
    <w:rsid w:val="009A1935"/>
    <w:rsid w:val="009A7F14"/>
    <w:rsid w:val="009B1E40"/>
    <w:rsid w:val="009B5570"/>
    <w:rsid w:val="009C0913"/>
    <w:rsid w:val="009C0B5C"/>
    <w:rsid w:val="009D3A30"/>
    <w:rsid w:val="009E1D8A"/>
    <w:rsid w:val="009E242B"/>
    <w:rsid w:val="009E2522"/>
    <w:rsid w:val="009E523B"/>
    <w:rsid w:val="009F073A"/>
    <w:rsid w:val="00A12797"/>
    <w:rsid w:val="00A13FC4"/>
    <w:rsid w:val="00A144EA"/>
    <w:rsid w:val="00A175B7"/>
    <w:rsid w:val="00A26665"/>
    <w:rsid w:val="00A26A9C"/>
    <w:rsid w:val="00A3058F"/>
    <w:rsid w:val="00A3311C"/>
    <w:rsid w:val="00A33468"/>
    <w:rsid w:val="00A3695C"/>
    <w:rsid w:val="00A370C9"/>
    <w:rsid w:val="00A41328"/>
    <w:rsid w:val="00A453D9"/>
    <w:rsid w:val="00A62D4E"/>
    <w:rsid w:val="00A67723"/>
    <w:rsid w:val="00A70B75"/>
    <w:rsid w:val="00A77F33"/>
    <w:rsid w:val="00A81A22"/>
    <w:rsid w:val="00A8758E"/>
    <w:rsid w:val="00A90251"/>
    <w:rsid w:val="00A95906"/>
    <w:rsid w:val="00A95E1F"/>
    <w:rsid w:val="00AA124F"/>
    <w:rsid w:val="00AA5EB0"/>
    <w:rsid w:val="00AA5EF1"/>
    <w:rsid w:val="00AB348C"/>
    <w:rsid w:val="00AB7953"/>
    <w:rsid w:val="00AC5788"/>
    <w:rsid w:val="00AD2E9A"/>
    <w:rsid w:val="00AD3F3D"/>
    <w:rsid w:val="00AD4325"/>
    <w:rsid w:val="00AE56E2"/>
    <w:rsid w:val="00AE6B4B"/>
    <w:rsid w:val="00AE7CC9"/>
    <w:rsid w:val="00AF533B"/>
    <w:rsid w:val="00B075D5"/>
    <w:rsid w:val="00B10F3B"/>
    <w:rsid w:val="00B13022"/>
    <w:rsid w:val="00B143B8"/>
    <w:rsid w:val="00B220DC"/>
    <w:rsid w:val="00B240F6"/>
    <w:rsid w:val="00B24B47"/>
    <w:rsid w:val="00B30525"/>
    <w:rsid w:val="00B34BA6"/>
    <w:rsid w:val="00B427E3"/>
    <w:rsid w:val="00B44996"/>
    <w:rsid w:val="00B449F2"/>
    <w:rsid w:val="00B460C8"/>
    <w:rsid w:val="00B50A9F"/>
    <w:rsid w:val="00B51947"/>
    <w:rsid w:val="00B6086F"/>
    <w:rsid w:val="00B7376D"/>
    <w:rsid w:val="00B77E93"/>
    <w:rsid w:val="00B853A8"/>
    <w:rsid w:val="00B90985"/>
    <w:rsid w:val="00B922DD"/>
    <w:rsid w:val="00BA591A"/>
    <w:rsid w:val="00BA5E2A"/>
    <w:rsid w:val="00BB11EC"/>
    <w:rsid w:val="00BB2AA9"/>
    <w:rsid w:val="00BB3317"/>
    <w:rsid w:val="00BB3735"/>
    <w:rsid w:val="00BB42DD"/>
    <w:rsid w:val="00BB5467"/>
    <w:rsid w:val="00BB6B26"/>
    <w:rsid w:val="00BB75C3"/>
    <w:rsid w:val="00BD0C1E"/>
    <w:rsid w:val="00BD106D"/>
    <w:rsid w:val="00BD2A3F"/>
    <w:rsid w:val="00BD5530"/>
    <w:rsid w:val="00BE0375"/>
    <w:rsid w:val="00BF58CF"/>
    <w:rsid w:val="00C0475D"/>
    <w:rsid w:val="00C059F5"/>
    <w:rsid w:val="00C07BBE"/>
    <w:rsid w:val="00C1598F"/>
    <w:rsid w:val="00C22725"/>
    <w:rsid w:val="00C42AEF"/>
    <w:rsid w:val="00C44495"/>
    <w:rsid w:val="00C45FD3"/>
    <w:rsid w:val="00C524AD"/>
    <w:rsid w:val="00C55ED2"/>
    <w:rsid w:val="00C672EA"/>
    <w:rsid w:val="00C943C5"/>
    <w:rsid w:val="00CA0F86"/>
    <w:rsid w:val="00CB6157"/>
    <w:rsid w:val="00CB7F85"/>
    <w:rsid w:val="00CE1057"/>
    <w:rsid w:val="00CE499C"/>
    <w:rsid w:val="00CE4DA4"/>
    <w:rsid w:val="00CF1F9E"/>
    <w:rsid w:val="00CF20EA"/>
    <w:rsid w:val="00CF217C"/>
    <w:rsid w:val="00CF65C8"/>
    <w:rsid w:val="00D0326A"/>
    <w:rsid w:val="00D034CE"/>
    <w:rsid w:val="00D1060E"/>
    <w:rsid w:val="00D14920"/>
    <w:rsid w:val="00D15C3A"/>
    <w:rsid w:val="00D1613D"/>
    <w:rsid w:val="00D172F7"/>
    <w:rsid w:val="00D26983"/>
    <w:rsid w:val="00D32BCB"/>
    <w:rsid w:val="00D3361B"/>
    <w:rsid w:val="00D42A81"/>
    <w:rsid w:val="00D73470"/>
    <w:rsid w:val="00D8188C"/>
    <w:rsid w:val="00D84398"/>
    <w:rsid w:val="00D85D89"/>
    <w:rsid w:val="00D86C04"/>
    <w:rsid w:val="00DA43CC"/>
    <w:rsid w:val="00DA4D17"/>
    <w:rsid w:val="00DA7DAA"/>
    <w:rsid w:val="00DB035E"/>
    <w:rsid w:val="00DB6C5E"/>
    <w:rsid w:val="00DC00E2"/>
    <w:rsid w:val="00DC4702"/>
    <w:rsid w:val="00DC57F8"/>
    <w:rsid w:val="00DC6EDF"/>
    <w:rsid w:val="00DE2CEF"/>
    <w:rsid w:val="00DE6978"/>
    <w:rsid w:val="00DF05E3"/>
    <w:rsid w:val="00DF3D21"/>
    <w:rsid w:val="00E00934"/>
    <w:rsid w:val="00E00EB4"/>
    <w:rsid w:val="00E03F5C"/>
    <w:rsid w:val="00E043B6"/>
    <w:rsid w:val="00E05E54"/>
    <w:rsid w:val="00E06861"/>
    <w:rsid w:val="00E13110"/>
    <w:rsid w:val="00E272A8"/>
    <w:rsid w:val="00E416DB"/>
    <w:rsid w:val="00E52A5D"/>
    <w:rsid w:val="00E52D97"/>
    <w:rsid w:val="00E53011"/>
    <w:rsid w:val="00E54B00"/>
    <w:rsid w:val="00E63389"/>
    <w:rsid w:val="00E661E3"/>
    <w:rsid w:val="00E80219"/>
    <w:rsid w:val="00E8205F"/>
    <w:rsid w:val="00E831D2"/>
    <w:rsid w:val="00E834F2"/>
    <w:rsid w:val="00E83EC6"/>
    <w:rsid w:val="00E871B4"/>
    <w:rsid w:val="00E9319D"/>
    <w:rsid w:val="00E97024"/>
    <w:rsid w:val="00EA05BA"/>
    <w:rsid w:val="00EA1FA8"/>
    <w:rsid w:val="00EA6E11"/>
    <w:rsid w:val="00EB0498"/>
    <w:rsid w:val="00EB1AC1"/>
    <w:rsid w:val="00EC0AEB"/>
    <w:rsid w:val="00EC1569"/>
    <w:rsid w:val="00EC353B"/>
    <w:rsid w:val="00EC609F"/>
    <w:rsid w:val="00EC64EA"/>
    <w:rsid w:val="00ED2EC9"/>
    <w:rsid w:val="00ED5510"/>
    <w:rsid w:val="00EE40DD"/>
    <w:rsid w:val="00EF4274"/>
    <w:rsid w:val="00EF56C4"/>
    <w:rsid w:val="00F21968"/>
    <w:rsid w:val="00F26968"/>
    <w:rsid w:val="00F3458E"/>
    <w:rsid w:val="00F35E86"/>
    <w:rsid w:val="00F361CE"/>
    <w:rsid w:val="00F479A4"/>
    <w:rsid w:val="00F526BD"/>
    <w:rsid w:val="00F63821"/>
    <w:rsid w:val="00F70879"/>
    <w:rsid w:val="00F73656"/>
    <w:rsid w:val="00F752E8"/>
    <w:rsid w:val="00F76078"/>
    <w:rsid w:val="00F879F5"/>
    <w:rsid w:val="00F87D7F"/>
    <w:rsid w:val="00F91E04"/>
    <w:rsid w:val="00FA0450"/>
    <w:rsid w:val="00FA0B0B"/>
    <w:rsid w:val="00FA1CA4"/>
    <w:rsid w:val="00FA202A"/>
    <w:rsid w:val="00FA25B2"/>
    <w:rsid w:val="00FB27B0"/>
    <w:rsid w:val="00FB3D5B"/>
    <w:rsid w:val="00FB5162"/>
    <w:rsid w:val="00FD029D"/>
    <w:rsid w:val="00FD1B19"/>
    <w:rsid w:val="00FE083E"/>
    <w:rsid w:val="00FE0ADB"/>
    <w:rsid w:val="00FE40C7"/>
    <w:rsid w:val="00FE6715"/>
    <w:rsid w:val="00FF0AB5"/>
    <w:rsid w:val="00FF0CC8"/>
    <w:rsid w:val="00FF1DAA"/>
    <w:rsid w:val="00FF5B4E"/>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2625"/>
    <o:shapelayout v:ext="edit">
      <o:idmap v:ext="edit" data="1"/>
    </o:shapelayout>
  </w:shapeDefaults>
  <w:doNotEmbedSmartTags/>
  <w:decimalSymbol w:val=","/>
  <w:listSeparator w:val=";"/>
  <w14:docId w14:val="0B188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Title" w:semiHidden="0" w:uiPriority="0" w:unhideWhenUsed="0" w:qFormat="1"/>
    <w:lsdException w:name="Signature" w:uiPriority="0"/>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e">
    <w:name w:val="Normal"/>
    <w:qFormat/>
    <w:rsid w:val="009E523B"/>
    <w:rPr>
      <w:rFonts w:ascii="Arial MT Lt" w:hAnsi="Arial MT Lt"/>
      <w:sz w:val="24"/>
      <w:szCs w:val="24"/>
    </w:rPr>
  </w:style>
  <w:style w:type="paragraph" w:styleId="Titolo1">
    <w:name w:val="heading 1"/>
    <w:aliases w:val="H1,Capitolo,t1"/>
    <w:basedOn w:val="Normale"/>
    <w:next w:val="Normale"/>
    <w:link w:val="Titolo1Carattere"/>
    <w:qFormat/>
    <w:rsid w:val="00E871B4"/>
    <w:pPr>
      <w:keepNext/>
      <w:spacing w:line="240" w:lineRule="atLeast"/>
      <w:ind w:firstLine="3402"/>
      <w:jc w:val="both"/>
      <w:outlineLvl w:val="0"/>
    </w:pPr>
    <w:rPr>
      <w:rFonts w:ascii="Times New Roman" w:eastAsia="Times New Roman" w:hAnsi="Times New Roman" w:cs="Times New Roman"/>
      <w:szCs w:val="20"/>
      <w:lang w:eastAsia="it-IT"/>
    </w:rPr>
  </w:style>
  <w:style w:type="paragraph" w:styleId="Titolo2">
    <w:name w:val="heading 2"/>
    <w:basedOn w:val="Normale"/>
    <w:next w:val="Normale"/>
    <w:link w:val="Titolo2Carattere"/>
    <w:qFormat/>
    <w:rsid w:val="00E871B4"/>
    <w:pPr>
      <w:keepNext/>
      <w:jc w:val="both"/>
      <w:outlineLvl w:val="1"/>
    </w:pPr>
    <w:rPr>
      <w:rFonts w:ascii="Times New Roman" w:eastAsia="Times New Roman" w:hAnsi="Times New Roman" w:cs="Times New Roman"/>
      <w:szCs w:val="20"/>
      <w:lang w:eastAsia="it-IT"/>
    </w:rPr>
  </w:style>
  <w:style w:type="paragraph" w:styleId="Titolo3">
    <w:name w:val="heading 3"/>
    <w:basedOn w:val="Normale"/>
    <w:next w:val="Normale"/>
    <w:link w:val="Titolo3Carattere"/>
    <w:qFormat/>
    <w:rsid w:val="00E871B4"/>
    <w:pPr>
      <w:keepNext/>
      <w:outlineLvl w:val="2"/>
    </w:pPr>
    <w:rPr>
      <w:rFonts w:ascii="Times New Roman" w:eastAsia="Times New Roman" w:hAnsi="Times New Roman" w:cs="Times New Roman"/>
      <w:szCs w:val="20"/>
      <w:lang w:eastAsia="it-IT"/>
    </w:rPr>
  </w:style>
  <w:style w:type="paragraph" w:styleId="Titolo4">
    <w:name w:val="heading 4"/>
    <w:basedOn w:val="Normale"/>
    <w:next w:val="Normale"/>
    <w:link w:val="Titolo4Carattere"/>
    <w:qFormat/>
    <w:rsid w:val="00E871B4"/>
    <w:pPr>
      <w:keepNext/>
      <w:ind w:firstLine="6521"/>
      <w:outlineLvl w:val="3"/>
    </w:pPr>
    <w:rPr>
      <w:rFonts w:ascii="Times New Roman" w:eastAsia="Times New Roman" w:hAnsi="Times New Roman" w:cs="Times New Roman"/>
      <w:szCs w:val="20"/>
      <w:lang w:eastAsia="it-IT"/>
    </w:rPr>
  </w:style>
  <w:style w:type="paragraph" w:styleId="Titolo5">
    <w:name w:val="heading 5"/>
    <w:aliases w:val="H5,Ref Heading 2,rh2,ITT t5,PA Pico Section,Livello 5"/>
    <w:basedOn w:val="Normale"/>
    <w:next w:val="Normale"/>
    <w:link w:val="Titolo5Carattere"/>
    <w:qFormat/>
    <w:rsid w:val="00E871B4"/>
    <w:pPr>
      <w:keepNext/>
      <w:outlineLvl w:val="4"/>
    </w:pPr>
    <w:rPr>
      <w:rFonts w:ascii="Times New Roman" w:eastAsia="Times New Roman" w:hAnsi="Times New Roman" w:cs="Times New Roman"/>
      <w:sz w:val="28"/>
      <w:szCs w:val="20"/>
      <w:lang w:eastAsia="it-IT"/>
    </w:rPr>
  </w:style>
  <w:style w:type="paragraph" w:styleId="Titolo6">
    <w:name w:val="heading 6"/>
    <w:basedOn w:val="Normale"/>
    <w:next w:val="Normale"/>
    <w:link w:val="Titolo6Carattere"/>
    <w:qFormat/>
    <w:rsid w:val="00E871B4"/>
    <w:pPr>
      <w:keepNext/>
      <w:ind w:firstLine="6804"/>
      <w:outlineLvl w:val="5"/>
    </w:pPr>
    <w:rPr>
      <w:rFonts w:ascii="Times New Roman" w:eastAsia="Times New Roman" w:hAnsi="Times New Roman" w:cs="Times New Roman"/>
      <w:szCs w:val="20"/>
      <w:lang w:eastAsia="it-IT"/>
    </w:rPr>
  </w:style>
  <w:style w:type="paragraph" w:styleId="Titolo7">
    <w:name w:val="heading 7"/>
    <w:basedOn w:val="Normale"/>
    <w:next w:val="Normale"/>
    <w:link w:val="Titolo7Carattere"/>
    <w:qFormat/>
    <w:rsid w:val="00E871B4"/>
    <w:pPr>
      <w:keepNext/>
      <w:ind w:firstLine="142"/>
      <w:jc w:val="both"/>
      <w:outlineLvl w:val="6"/>
    </w:pPr>
    <w:rPr>
      <w:rFonts w:ascii="Times New Roman" w:eastAsia="Times New Roman" w:hAnsi="Times New Roman" w:cs="Times New Roman"/>
      <w:szCs w:val="20"/>
      <w:lang w:eastAsia="it-IT"/>
    </w:rPr>
  </w:style>
  <w:style w:type="paragraph" w:styleId="Titolo8">
    <w:name w:val="heading 8"/>
    <w:basedOn w:val="Normale"/>
    <w:next w:val="Normale"/>
    <w:link w:val="Titolo8Carattere"/>
    <w:qFormat/>
    <w:rsid w:val="00E871B4"/>
    <w:pPr>
      <w:keepNext/>
      <w:ind w:firstLine="709"/>
      <w:outlineLvl w:val="7"/>
    </w:pPr>
    <w:rPr>
      <w:rFonts w:ascii="Times New Roman" w:eastAsia="Times New Roman" w:hAnsi="Times New Roman" w:cs="Times New Roman"/>
      <w:szCs w:val="20"/>
      <w:lang w:eastAsia="it-IT"/>
    </w:rPr>
  </w:style>
  <w:style w:type="paragraph" w:styleId="Titolo9">
    <w:name w:val="heading 9"/>
    <w:basedOn w:val="Normale"/>
    <w:next w:val="Normale"/>
    <w:link w:val="Titolo9Carattere"/>
    <w:qFormat/>
    <w:rsid w:val="00E871B4"/>
    <w:pPr>
      <w:keepNext/>
      <w:ind w:firstLine="5670"/>
      <w:outlineLvl w:val="8"/>
    </w:pPr>
    <w:rPr>
      <w:rFonts w:ascii="Times New Roman" w:eastAsia="Times New Roman" w:hAnsi="Times New Roman" w:cs="Times New Roman"/>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2">
    <w:name w:val="toc 2"/>
    <w:basedOn w:val="Normale"/>
    <w:next w:val="Normale"/>
    <w:semiHidden/>
    <w:rsid w:val="00F84418"/>
    <w:pPr>
      <w:suppressAutoHyphens/>
      <w:spacing w:before="60"/>
    </w:pPr>
    <w:rPr>
      <w:b/>
      <w:sz w:val="20"/>
      <w:szCs w:val="20"/>
      <w:lang w:eastAsia="ar-SA"/>
    </w:rPr>
  </w:style>
  <w:style w:type="paragraph" w:styleId="Sommario3">
    <w:name w:val="toc 3"/>
    <w:basedOn w:val="Normale"/>
    <w:next w:val="Normale"/>
    <w:semiHidden/>
    <w:rsid w:val="00F84418"/>
    <w:pPr>
      <w:suppressAutoHyphens/>
      <w:ind w:left="238"/>
    </w:pPr>
    <w:rPr>
      <w:sz w:val="20"/>
      <w:szCs w:val="20"/>
      <w:lang w:eastAsia="ar-SA"/>
    </w:rPr>
  </w:style>
  <w:style w:type="paragraph" w:styleId="Intestazione">
    <w:name w:val="header"/>
    <w:aliases w:val="My Header,My Header1,My Header2,My Header3,My Header4,My Header5,My Header6,My Header11,My Header7,My Header12,My Header21,My Header8,My Header13,My Header22,My Header31,My Header9,My Header14,My Header23,My Header32,My Header41,My Header10"/>
    <w:basedOn w:val="Normale"/>
    <w:link w:val="IntestazioneCarattere"/>
    <w:unhideWhenUsed/>
    <w:rsid w:val="00DC4702"/>
    <w:pPr>
      <w:tabs>
        <w:tab w:val="center" w:pos="4819"/>
        <w:tab w:val="right" w:pos="9638"/>
      </w:tabs>
    </w:pPr>
  </w:style>
  <w:style w:type="character" w:customStyle="1" w:styleId="IntestazioneCarattere">
    <w:name w:val="Intestazione Carattere"/>
    <w:aliases w:val="My Header Carattere1,My Header1 Carattere1,My Header2 Carattere1,My Header3 Carattere1,My Header4 Carattere1,My Header5 Carattere1,My Header6 Carattere1,My Header11 Carattere1,My Header7 Carattere1,My Header12 Carattere1"/>
    <w:basedOn w:val="Carpredefinitoparagrafo"/>
    <w:link w:val="Intestazione"/>
    <w:rsid w:val="00DC4702"/>
    <w:rPr>
      <w:rFonts w:ascii="Arial MT Lt" w:hAnsi="Arial MT Lt"/>
      <w:sz w:val="24"/>
      <w:szCs w:val="24"/>
    </w:rPr>
  </w:style>
  <w:style w:type="paragraph" w:styleId="Pidipagina">
    <w:name w:val="footer"/>
    <w:basedOn w:val="Normale"/>
    <w:link w:val="PidipaginaCarattere"/>
    <w:unhideWhenUsed/>
    <w:rsid w:val="00DC4702"/>
    <w:pPr>
      <w:tabs>
        <w:tab w:val="center" w:pos="4819"/>
        <w:tab w:val="right" w:pos="9638"/>
      </w:tabs>
    </w:pPr>
  </w:style>
  <w:style w:type="character" w:customStyle="1" w:styleId="PidipaginaCarattere">
    <w:name w:val="Piè di pagina Carattere"/>
    <w:basedOn w:val="Carpredefinitoparagrafo"/>
    <w:link w:val="Pidipagina"/>
    <w:rsid w:val="00DC4702"/>
    <w:rPr>
      <w:rFonts w:ascii="Arial MT Lt" w:hAnsi="Arial MT Lt"/>
      <w:sz w:val="24"/>
      <w:szCs w:val="24"/>
    </w:rPr>
  </w:style>
  <w:style w:type="paragraph" w:customStyle="1" w:styleId="BasicParagraph">
    <w:name w:val="[Basic Paragraph]"/>
    <w:basedOn w:val="Normale"/>
    <w:uiPriority w:val="99"/>
    <w:rsid w:val="00FB27B0"/>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character" w:styleId="Numeropagina">
    <w:name w:val="page number"/>
    <w:basedOn w:val="Carpredefinitoparagrafo"/>
    <w:unhideWhenUsed/>
    <w:rsid w:val="00DE6978"/>
  </w:style>
  <w:style w:type="paragraph" w:styleId="Testofumetto">
    <w:name w:val="Balloon Text"/>
    <w:basedOn w:val="Normale"/>
    <w:link w:val="TestofumettoCarattere"/>
    <w:uiPriority w:val="99"/>
    <w:unhideWhenUsed/>
    <w:rsid w:val="000A30D4"/>
    <w:rPr>
      <w:rFonts w:ascii="Tahoma" w:hAnsi="Tahoma" w:cs="Tahoma"/>
      <w:sz w:val="16"/>
      <w:szCs w:val="16"/>
    </w:rPr>
  </w:style>
  <w:style w:type="character" w:customStyle="1" w:styleId="TestofumettoCarattere">
    <w:name w:val="Testo fumetto Carattere"/>
    <w:basedOn w:val="Carpredefinitoparagrafo"/>
    <w:link w:val="Testofumetto"/>
    <w:uiPriority w:val="99"/>
    <w:rsid w:val="000A30D4"/>
    <w:rPr>
      <w:rFonts w:ascii="Tahoma" w:hAnsi="Tahoma" w:cs="Tahoma"/>
      <w:sz w:val="16"/>
      <w:szCs w:val="16"/>
    </w:rPr>
  </w:style>
  <w:style w:type="paragraph" w:styleId="Testonotaapidipagina">
    <w:name w:val="footnote text"/>
    <w:basedOn w:val="Normale"/>
    <w:link w:val="TestonotaapidipaginaCarattere"/>
    <w:semiHidden/>
    <w:rsid w:val="00735FD2"/>
    <w:rPr>
      <w:rFonts w:ascii="Arial" w:eastAsia="Times New Roman" w:hAnsi="Arial"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735FD2"/>
    <w:rPr>
      <w:rFonts w:ascii="Arial" w:eastAsia="Times New Roman" w:hAnsi="Arial" w:cs="Times New Roman"/>
      <w:lang w:eastAsia="it-IT"/>
    </w:rPr>
  </w:style>
  <w:style w:type="character" w:styleId="Rimandonotaapidipagina">
    <w:name w:val="footnote reference"/>
    <w:basedOn w:val="Carpredefinitoparagrafo"/>
    <w:uiPriority w:val="99"/>
    <w:rsid w:val="00735FD2"/>
    <w:rPr>
      <w:vertAlign w:val="superscript"/>
    </w:rPr>
  </w:style>
  <w:style w:type="character" w:customStyle="1" w:styleId="Titolo1Carattere">
    <w:name w:val="Titolo 1 Carattere"/>
    <w:aliases w:val="H1 Carattere,Capitolo Carattere,t1 Carattere"/>
    <w:basedOn w:val="Carpredefinitoparagrafo"/>
    <w:link w:val="Titolo1"/>
    <w:rsid w:val="00E871B4"/>
    <w:rPr>
      <w:rFonts w:ascii="Times New Roman" w:eastAsia="Times New Roman" w:hAnsi="Times New Roman" w:cs="Times New Roman"/>
      <w:sz w:val="24"/>
      <w:lang w:eastAsia="it-IT"/>
    </w:rPr>
  </w:style>
  <w:style w:type="character" w:customStyle="1" w:styleId="Titolo2Carattere">
    <w:name w:val="Titolo 2 Carattere"/>
    <w:basedOn w:val="Carpredefinitoparagrafo"/>
    <w:link w:val="Titolo2"/>
    <w:rsid w:val="00E871B4"/>
    <w:rPr>
      <w:rFonts w:ascii="Times New Roman" w:eastAsia="Times New Roman" w:hAnsi="Times New Roman" w:cs="Times New Roman"/>
      <w:sz w:val="24"/>
      <w:lang w:eastAsia="it-IT"/>
    </w:rPr>
  </w:style>
  <w:style w:type="character" w:customStyle="1" w:styleId="Titolo3Carattere">
    <w:name w:val="Titolo 3 Carattere"/>
    <w:basedOn w:val="Carpredefinitoparagrafo"/>
    <w:link w:val="Titolo3"/>
    <w:rsid w:val="00E871B4"/>
    <w:rPr>
      <w:rFonts w:ascii="Times New Roman" w:eastAsia="Times New Roman" w:hAnsi="Times New Roman" w:cs="Times New Roman"/>
      <w:sz w:val="24"/>
      <w:lang w:eastAsia="it-IT"/>
    </w:rPr>
  </w:style>
  <w:style w:type="character" w:customStyle="1" w:styleId="Titolo4Carattere">
    <w:name w:val="Titolo 4 Carattere"/>
    <w:basedOn w:val="Carpredefinitoparagrafo"/>
    <w:link w:val="Titolo4"/>
    <w:rsid w:val="00E871B4"/>
    <w:rPr>
      <w:rFonts w:ascii="Times New Roman" w:eastAsia="Times New Roman" w:hAnsi="Times New Roman" w:cs="Times New Roman"/>
      <w:sz w:val="24"/>
      <w:lang w:eastAsia="it-IT"/>
    </w:rPr>
  </w:style>
  <w:style w:type="character" w:customStyle="1" w:styleId="Titolo5Carattere">
    <w:name w:val="Titolo 5 Carattere"/>
    <w:aliases w:val="H5 Carattere,Ref Heading 2 Carattere,rh2 Carattere,ITT t5 Carattere,PA Pico Section Carattere,Livello 5 Carattere"/>
    <w:basedOn w:val="Carpredefinitoparagrafo"/>
    <w:link w:val="Titolo5"/>
    <w:rsid w:val="00E871B4"/>
    <w:rPr>
      <w:rFonts w:ascii="Times New Roman" w:eastAsia="Times New Roman" w:hAnsi="Times New Roman" w:cs="Times New Roman"/>
      <w:sz w:val="28"/>
      <w:lang w:eastAsia="it-IT"/>
    </w:rPr>
  </w:style>
  <w:style w:type="character" w:customStyle="1" w:styleId="Titolo6Carattere">
    <w:name w:val="Titolo 6 Carattere"/>
    <w:basedOn w:val="Carpredefinitoparagrafo"/>
    <w:link w:val="Titolo6"/>
    <w:rsid w:val="00E871B4"/>
    <w:rPr>
      <w:rFonts w:ascii="Times New Roman" w:eastAsia="Times New Roman" w:hAnsi="Times New Roman" w:cs="Times New Roman"/>
      <w:sz w:val="24"/>
      <w:lang w:eastAsia="it-IT"/>
    </w:rPr>
  </w:style>
  <w:style w:type="character" w:customStyle="1" w:styleId="Titolo7Carattere">
    <w:name w:val="Titolo 7 Carattere"/>
    <w:basedOn w:val="Carpredefinitoparagrafo"/>
    <w:link w:val="Titolo7"/>
    <w:rsid w:val="00E871B4"/>
    <w:rPr>
      <w:rFonts w:ascii="Times New Roman" w:eastAsia="Times New Roman" w:hAnsi="Times New Roman" w:cs="Times New Roman"/>
      <w:sz w:val="24"/>
      <w:lang w:eastAsia="it-IT"/>
    </w:rPr>
  </w:style>
  <w:style w:type="character" w:customStyle="1" w:styleId="Titolo8Carattere">
    <w:name w:val="Titolo 8 Carattere"/>
    <w:basedOn w:val="Carpredefinitoparagrafo"/>
    <w:link w:val="Titolo8"/>
    <w:rsid w:val="00E871B4"/>
    <w:rPr>
      <w:rFonts w:ascii="Times New Roman" w:eastAsia="Times New Roman" w:hAnsi="Times New Roman" w:cs="Times New Roman"/>
      <w:sz w:val="24"/>
      <w:lang w:eastAsia="it-IT"/>
    </w:rPr>
  </w:style>
  <w:style w:type="character" w:customStyle="1" w:styleId="Titolo9Carattere">
    <w:name w:val="Titolo 9 Carattere"/>
    <w:basedOn w:val="Carpredefinitoparagrafo"/>
    <w:link w:val="Titolo9"/>
    <w:rsid w:val="00E871B4"/>
    <w:rPr>
      <w:rFonts w:ascii="Times New Roman" w:eastAsia="Times New Roman" w:hAnsi="Times New Roman" w:cs="Times New Roman"/>
      <w:sz w:val="24"/>
      <w:lang w:eastAsia="it-IT"/>
    </w:rPr>
  </w:style>
  <w:style w:type="numbering" w:customStyle="1" w:styleId="Nessunelenco1">
    <w:name w:val="Nessun elenco1"/>
    <w:next w:val="Nessunelenco"/>
    <w:uiPriority w:val="99"/>
    <w:semiHidden/>
    <w:unhideWhenUsed/>
    <w:rsid w:val="00E871B4"/>
  </w:style>
  <w:style w:type="paragraph" w:styleId="Paragrafoelenco">
    <w:name w:val="List Paragraph"/>
    <w:basedOn w:val="Normale"/>
    <w:uiPriority w:val="34"/>
    <w:qFormat/>
    <w:rsid w:val="00E871B4"/>
    <w:pPr>
      <w:ind w:left="720"/>
      <w:contextualSpacing/>
    </w:pPr>
    <w:rPr>
      <w:rFonts w:ascii="Verdana" w:eastAsia="Verdana" w:hAnsi="Verdana" w:cs="Verdana"/>
      <w:sz w:val="20"/>
      <w:szCs w:val="20"/>
      <w:lang w:eastAsia="it-IT"/>
    </w:rPr>
  </w:style>
  <w:style w:type="paragraph" w:styleId="Corpotesto">
    <w:name w:val="Body Text"/>
    <w:aliases w:val="Corpo del testo G"/>
    <w:basedOn w:val="Normale"/>
    <w:link w:val="CorpotestoCarattere"/>
    <w:unhideWhenUsed/>
    <w:qFormat/>
    <w:rsid w:val="00E871B4"/>
    <w:pPr>
      <w:jc w:val="both"/>
    </w:pPr>
    <w:rPr>
      <w:rFonts w:ascii="Times New Roman" w:eastAsia="Times New Roman" w:hAnsi="Times New Roman" w:cs="Times New Roman"/>
      <w:szCs w:val="20"/>
      <w:lang w:eastAsia="it-IT"/>
    </w:rPr>
  </w:style>
  <w:style w:type="character" w:customStyle="1" w:styleId="CorpotestoCarattere">
    <w:name w:val="Corpo testo Carattere"/>
    <w:aliases w:val="Corpo del testo G Carattere"/>
    <w:basedOn w:val="Carpredefinitoparagrafo"/>
    <w:link w:val="Corpotesto"/>
    <w:rsid w:val="00E871B4"/>
    <w:rPr>
      <w:rFonts w:ascii="Times New Roman" w:eastAsia="Times New Roman" w:hAnsi="Times New Roman" w:cs="Times New Roman"/>
      <w:sz w:val="24"/>
      <w:lang w:eastAsia="it-IT"/>
    </w:rPr>
  </w:style>
  <w:style w:type="paragraph" w:styleId="Rientrocorpodeltesto">
    <w:name w:val="Body Text Indent"/>
    <w:basedOn w:val="Normale"/>
    <w:link w:val="RientrocorpodeltestoCarattere"/>
    <w:unhideWhenUsed/>
    <w:rsid w:val="00E871B4"/>
    <w:pPr>
      <w:spacing w:after="120"/>
      <w:ind w:left="283"/>
    </w:pPr>
    <w:rPr>
      <w:rFonts w:ascii="Verdana" w:eastAsia="Verdana" w:hAnsi="Verdana" w:cs="Verdana"/>
      <w:sz w:val="20"/>
      <w:szCs w:val="20"/>
      <w:lang w:eastAsia="it-IT"/>
    </w:rPr>
  </w:style>
  <w:style w:type="character" w:customStyle="1" w:styleId="RientrocorpodeltestoCarattere">
    <w:name w:val="Rientro corpo del testo Carattere"/>
    <w:basedOn w:val="Carpredefinitoparagrafo"/>
    <w:link w:val="Rientrocorpodeltesto"/>
    <w:rsid w:val="00E871B4"/>
    <w:rPr>
      <w:rFonts w:ascii="Verdana" w:eastAsia="Verdana" w:hAnsi="Verdana" w:cs="Verdana"/>
      <w:lang w:eastAsia="it-IT"/>
    </w:rPr>
  </w:style>
  <w:style w:type="paragraph" w:styleId="Rientrocorpodeltesto2">
    <w:name w:val="Body Text Indent 2"/>
    <w:basedOn w:val="Normale"/>
    <w:link w:val="Rientrocorpodeltesto2Carattere"/>
    <w:unhideWhenUsed/>
    <w:rsid w:val="00E871B4"/>
    <w:pPr>
      <w:spacing w:after="120" w:line="480" w:lineRule="auto"/>
      <w:ind w:left="283"/>
    </w:pPr>
    <w:rPr>
      <w:rFonts w:ascii="Verdana" w:eastAsia="Verdana" w:hAnsi="Verdana" w:cs="Verdana"/>
      <w:sz w:val="20"/>
      <w:szCs w:val="20"/>
      <w:lang w:eastAsia="it-IT"/>
    </w:rPr>
  </w:style>
  <w:style w:type="character" w:customStyle="1" w:styleId="Rientrocorpodeltesto2Carattere">
    <w:name w:val="Rientro corpo del testo 2 Carattere"/>
    <w:basedOn w:val="Carpredefinitoparagrafo"/>
    <w:link w:val="Rientrocorpodeltesto2"/>
    <w:rsid w:val="00E871B4"/>
    <w:rPr>
      <w:rFonts w:ascii="Verdana" w:eastAsia="Verdana" w:hAnsi="Verdana" w:cs="Verdana"/>
      <w:lang w:eastAsia="it-IT"/>
    </w:rPr>
  </w:style>
  <w:style w:type="paragraph" w:styleId="Corpodeltesto2">
    <w:name w:val="Body Text 2"/>
    <w:basedOn w:val="Normale"/>
    <w:link w:val="Corpodeltesto2Carattere"/>
    <w:unhideWhenUsed/>
    <w:rsid w:val="00E871B4"/>
    <w:pPr>
      <w:spacing w:after="120" w:line="480" w:lineRule="auto"/>
    </w:pPr>
    <w:rPr>
      <w:rFonts w:ascii="Verdana" w:eastAsia="Verdana" w:hAnsi="Verdana" w:cs="Verdana"/>
      <w:sz w:val="20"/>
      <w:szCs w:val="20"/>
      <w:lang w:eastAsia="it-IT"/>
    </w:rPr>
  </w:style>
  <w:style w:type="character" w:customStyle="1" w:styleId="Corpodeltesto2Carattere">
    <w:name w:val="Corpo del testo 2 Carattere"/>
    <w:basedOn w:val="Carpredefinitoparagrafo"/>
    <w:link w:val="Corpodeltesto2"/>
    <w:rsid w:val="00E871B4"/>
    <w:rPr>
      <w:rFonts w:ascii="Verdana" w:eastAsia="Verdana" w:hAnsi="Verdana" w:cs="Verdana"/>
      <w:lang w:eastAsia="it-IT"/>
    </w:rPr>
  </w:style>
  <w:style w:type="paragraph" w:styleId="Rientrocorpodeltesto3">
    <w:name w:val="Body Text Indent 3"/>
    <w:basedOn w:val="Normale"/>
    <w:link w:val="Rientrocorpodeltesto3Carattere"/>
    <w:unhideWhenUsed/>
    <w:rsid w:val="00E871B4"/>
    <w:pPr>
      <w:spacing w:after="120"/>
      <w:ind w:left="283"/>
    </w:pPr>
    <w:rPr>
      <w:rFonts w:ascii="Verdana" w:eastAsia="Verdana" w:hAnsi="Verdana" w:cs="Verdana"/>
      <w:sz w:val="16"/>
      <w:szCs w:val="16"/>
      <w:lang w:eastAsia="it-IT"/>
    </w:rPr>
  </w:style>
  <w:style w:type="character" w:customStyle="1" w:styleId="Rientrocorpodeltesto3Carattere">
    <w:name w:val="Rientro corpo del testo 3 Carattere"/>
    <w:basedOn w:val="Carpredefinitoparagrafo"/>
    <w:link w:val="Rientrocorpodeltesto3"/>
    <w:rsid w:val="00E871B4"/>
    <w:rPr>
      <w:rFonts w:ascii="Verdana" w:eastAsia="Verdana" w:hAnsi="Verdana" w:cs="Verdana"/>
      <w:sz w:val="16"/>
      <w:szCs w:val="16"/>
      <w:lang w:eastAsia="it-IT"/>
    </w:rPr>
  </w:style>
  <w:style w:type="numbering" w:customStyle="1" w:styleId="Nessunelenco11">
    <w:name w:val="Nessun elenco11"/>
    <w:next w:val="Nessunelenco"/>
    <w:uiPriority w:val="99"/>
    <w:semiHidden/>
    <w:unhideWhenUsed/>
    <w:rsid w:val="00E871B4"/>
  </w:style>
  <w:style w:type="paragraph" w:customStyle="1" w:styleId="NormaleCentrato">
    <w:name w:val="Normale + Centrato"/>
    <w:basedOn w:val="Normale"/>
    <w:rsid w:val="00E871B4"/>
    <w:pPr>
      <w:jc w:val="center"/>
    </w:pPr>
    <w:rPr>
      <w:rFonts w:ascii="Times New Roman" w:eastAsia="Times New Roman" w:hAnsi="Times New Roman" w:cs="Times New Roman"/>
      <w:szCs w:val="20"/>
      <w:lang w:eastAsia="it-IT"/>
    </w:rPr>
  </w:style>
  <w:style w:type="paragraph" w:customStyle="1" w:styleId="normale1">
    <w:name w:val="normale1"/>
    <w:basedOn w:val="Normale"/>
    <w:rsid w:val="00E871B4"/>
    <w:pPr>
      <w:spacing w:after="40" w:line="360" w:lineRule="auto"/>
      <w:jc w:val="both"/>
    </w:pPr>
    <w:rPr>
      <w:rFonts w:ascii="Palatino" w:eastAsia="Times New Roman" w:hAnsi="Palatino" w:cs="Times New Roman"/>
      <w:szCs w:val="20"/>
      <w:lang w:eastAsia="it-IT"/>
    </w:rPr>
  </w:style>
  <w:style w:type="paragraph" w:customStyle="1" w:styleId="Allegato">
    <w:name w:val="Allegato"/>
    <w:basedOn w:val="Normale"/>
    <w:next w:val="Normale"/>
    <w:rsid w:val="00E871B4"/>
    <w:pPr>
      <w:keepNext/>
      <w:keepLines/>
      <w:spacing w:before="120" w:after="120" w:line="240" w:lineRule="atLeast"/>
      <w:ind w:firstLine="709"/>
      <w:jc w:val="both"/>
    </w:pPr>
    <w:rPr>
      <w:rFonts w:ascii="Calisto MT" w:eastAsia="Times New Roman" w:hAnsi="Calisto MT" w:cs="Times New Roman"/>
      <w:kern w:val="18"/>
      <w:szCs w:val="20"/>
      <w:lang w:eastAsia="it-IT"/>
    </w:rPr>
  </w:style>
  <w:style w:type="paragraph" w:styleId="Firma">
    <w:name w:val="Signature"/>
    <w:basedOn w:val="Normale"/>
    <w:next w:val="Normale"/>
    <w:link w:val="FirmaCarattere"/>
    <w:rsid w:val="00E871B4"/>
    <w:pPr>
      <w:keepNext/>
      <w:spacing w:before="880" w:line="220" w:lineRule="atLeast"/>
      <w:jc w:val="center"/>
    </w:pPr>
    <w:rPr>
      <w:rFonts w:ascii="Calisto MT" w:eastAsia="Times New Roman" w:hAnsi="Calisto MT" w:cs="Times New Roman"/>
      <w:kern w:val="18"/>
      <w:szCs w:val="20"/>
      <w:lang w:eastAsia="it-IT"/>
    </w:rPr>
  </w:style>
  <w:style w:type="character" w:customStyle="1" w:styleId="FirmaCarattere">
    <w:name w:val="Firma Carattere"/>
    <w:basedOn w:val="Carpredefinitoparagrafo"/>
    <w:link w:val="Firma"/>
    <w:rsid w:val="00E871B4"/>
    <w:rPr>
      <w:rFonts w:ascii="Calisto MT" w:eastAsia="Times New Roman" w:hAnsi="Calisto MT" w:cs="Times New Roman"/>
      <w:kern w:val="18"/>
      <w:sz w:val="24"/>
      <w:lang w:eastAsia="it-IT"/>
    </w:rPr>
  </w:style>
  <w:style w:type="paragraph" w:styleId="Corpodeltesto3">
    <w:name w:val="Body Text 3"/>
    <w:basedOn w:val="Normale"/>
    <w:link w:val="Corpodeltesto3Carattere"/>
    <w:rsid w:val="00E871B4"/>
    <w:rPr>
      <w:rFonts w:ascii="Times New Roman" w:eastAsia="Times New Roman" w:hAnsi="Times New Roman" w:cs="Times New Roman"/>
      <w:szCs w:val="20"/>
      <w:lang w:eastAsia="it-IT"/>
    </w:rPr>
  </w:style>
  <w:style w:type="character" w:customStyle="1" w:styleId="Corpodeltesto3Carattere">
    <w:name w:val="Corpo del testo 3 Carattere"/>
    <w:basedOn w:val="Carpredefinitoparagrafo"/>
    <w:link w:val="Corpodeltesto3"/>
    <w:rsid w:val="00E871B4"/>
    <w:rPr>
      <w:rFonts w:ascii="Times New Roman" w:eastAsia="Times New Roman" w:hAnsi="Times New Roman" w:cs="Times New Roman"/>
      <w:sz w:val="24"/>
      <w:lang w:eastAsia="it-IT"/>
    </w:rPr>
  </w:style>
  <w:style w:type="paragraph" w:styleId="Sottotitolo">
    <w:name w:val="Subtitle"/>
    <w:basedOn w:val="Normale"/>
    <w:link w:val="SottotitoloCarattere"/>
    <w:qFormat/>
    <w:rsid w:val="00E871B4"/>
    <w:pPr>
      <w:ind w:right="849" w:hanging="851"/>
      <w:jc w:val="both"/>
    </w:pPr>
    <w:rPr>
      <w:rFonts w:ascii="Times New Roman" w:eastAsia="Times New Roman" w:hAnsi="Times New Roman" w:cs="Times New Roman"/>
      <w:sz w:val="28"/>
      <w:szCs w:val="20"/>
      <w:lang w:eastAsia="it-IT"/>
    </w:rPr>
  </w:style>
  <w:style w:type="character" w:customStyle="1" w:styleId="SottotitoloCarattere">
    <w:name w:val="Sottotitolo Carattere"/>
    <w:basedOn w:val="Carpredefinitoparagrafo"/>
    <w:link w:val="Sottotitolo"/>
    <w:rsid w:val="00E871B4"/>
    <w:rPr>
      <w:rFonts w:ascii="Times New Roman" w:eastAsia="Times New Roman" w:hAnsi="Times New Roman" w:cs="Times New Roman"/>
      <w:sz w:val="28"/>
      <w:lang w:eastAsia="it-IT"/>
    </w:rPr>
  </w:style>
  <w:style w:type="paragraph" w:styleId="Testonotadichiusura">
    <w:name w:val="endnote text"/>
    <w:basedOn w:val="Normale"/>
    <w:link w:val="TestonotadichiusuraCarattere"/>
    <w:semiHidden/>
    <w:rsid w:val="00E871B4"/>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semiHidden/>
    <w:rsid w:val="00E871B4"/>
    <w:rPr>
      <w:rFonts w:ascii="Times New Roman" w:eastAsia="Times New Roman" w:hAnsi="Times New Roman" w:cs="Times New Roman"/>
      <w:lang w:eastAsia="it-IT"/>
    </w:rPr>
  </w:style>
  <w:style w:type="character" w:styleId="Rimandonotadichiusura">
    <w:name w:val="endnote reference"/>
    <w:basedOn w:val="Carpredefinitoparagrafo"/>
    <w:semiHidden/>
    <w:rsid w:val="00E871B4"/>
    <w:rPr>
      <w:vertAlign w:val="superscript"/>
    </w:rPr>
  </w:style>
  <w:style w:type="paragraph" w:styleId="Testonormale">
    <w:name w:val="Plain Text"/>
    <w:basedOn w:val="Normale"/>
    <w:link w:val="TestonormaleCarattere"/>
    <w:rsid w:val="00E871B4"/>
    <w:rPr>
      <w:rFonts w:ascii="Courier New" w:eastAsia="Times New Roman" w:hAnsi="Courier New" w:cs="Courier New"/>
      <w:sz w:val="20"/>
      <w:szCs w:val="20"/>
      <w:lang w:eastAsia="it-IT"/>
    </w:rPr>
  </w:style>
  <w:style w:type="character" w:customStyle="1" w:styleId="TestonormaleCarattere">
    <w:name w:val="Testo normale Carattere"/>
    <w:basedOn w:val="Carpredefinitoparagrafo"/>
    <w:link w:val="Testonormale"/>
    <w:rsid w:val="00E871B4"/>
    <w:rPr>
      <w:rFonts w:ascii="Courier New" w:eastAsia="Times New Roman" w:hAnsi="Courier New" w:cs="Courier New"/>
      <w:lang w:eastAsia="it-IT"/>
    </w:rPr>
  </w:style>
  <w:style w:type="paragraph" w:customStyle="1" w:styleId="xl51">
    <w:name w:val="xl51"/>
    <w:basedOn w:val="Normale"/>
    <w:rsid w:val="00E871B4"/>
    <w:pPr>
      <w:spacing w:before="100" w:beforeAutospacing="1" w:after="100" w:afterAutospacing="1"/>
      <w:jc w:val="center"/>
    </w:pPr>
    <w:rPr>
      <w:rFonts w:ascii="Arial" w:eastAsia="Times New Roman" w:hAnsi="Arial" w:cs="Arial"/>
      <w:i/>
      <w:iCs/>
      <w:u w:val="single"/>
      <w:lang w:eastAsia="it-IT"/>
    </w:rPr>
  </w:style>
  <w:style w:type="paragraph" w:styleId="Titolo">
    <w:name w:val="Title"/>
    <w:basedOn w:val="Normale"/>
    <w:link w:val="TitoloCarattere"/>
    <w:qFormat/>
    <w:rsid w:val="00E871B4"/>
    <w:pPr>
      <w:jc w:val="center"/>
    </w:pPr>
    <w:rPr>
      <w:rFonts w:ascii="Times New Roman" w:eastAsia="Times New Roman" w:hAnsi="Times New Roman" w:cs="Times New Roman"/>
      <w:b/>
      <w:szCs w:val="20"/>
      <w:u w:val="single"/>
      <w:lang w:eastAsia="it-IT"/>
    </w:rPr>
  </w:style>
  <w:style w:type="character" w:customStyle="1" w:styleId="TitoloCarattere">
    <w:name w:val="Titolo Carattere"/>
    <w:basedOn w:val="Carpredefinitoparagrafo"/>
    <w:link w:val="Titolo"/>
    <w:rsid w:val="00E871B4"/>
    <w:rPr>
      <w:rFonts w:ascii="Times New Roman" w:eastAsia="Times New Roman" w:hAnsi="Times New Roman" w:cs="Times New Roman"/>
      <w:b/>
      <w:sz w:val="24"/>
      <w:u w:val="single"/>
      <w:lang w:eastAsia="it-IT"/>
    </w:rPr>
  </w:style>
  <w:style w:type="paragraph" w:styleId="Testodelblocco">
    <w:name w:val="Block Text"/>
    <w:basedOn w:val="Normale"/>
    <w:rsid w:val="00E871B4"/>
    <w:pPr>
      <w:ind w:left="709" w:right="452"/>
      <w:jc w:val="both"/>
    </w:pPr>
    <w:rPr>
      <w:rFonts w:ascii="Times New Roman" w:eastAsia="Times New Roman" w:hAnsi="Times New Roman" w:cs="Times New Roman"/>
      <w:szCs w:val="20"/>
      <w:lang w:eastAsia="it-IT"/>
    </w:rPr>
  </w:style>
  <w:style w:type="paragraph" w:customStyle="1" w:styleId="Corpodeltesto31">
    <w:name w:val="Corpo del testo 31"/>
    <w:basedOn w:val="Normale"/>
    <w:rsid w:val="00E871B4"/>
    <w:pPr>
      <w:jc w:val="both"/>
    </w:pPr>
    <w:rPr>
      <w:rFonts w:ascii="Times New Roman" w:eastAsia="Times New Roman" w:hAnsi="Times New Roman" w:cs="Times New Roman"/>
      <w:szCs w:val="20"/>
      <w:lang w:eastAsia="it-IT"/>
    </w:rPr>
  </w:style>
  <w:style w:type="paragraph" w:customStyle="1" w:styleId="xl24">
    <w:name w:val="xl24"/>
    <w:basedOn w:val="Normale"/>
    <w:rsid w:val="00E871B4"/>
    <w:pPr>
      <w:spacing w:before="100" w:beforeAutospacing="1" w:after="100" w:afterAutospacing="1"/>
      <w:jc w:val="center"/>
    </w:pPr>
    <w:rPr>
      <w:rFonts w:ascii="Times New Roman" w:eastAsia="Arial Unicode MS" w:hAnsi="Times New Roman" w:cs="Times New Roman"/>
      <w:b/>
      <w:bCs/>
      <w:lang w:eastAsia="it-IT"/>
    </w:rPr>
  </w:style>
  <w:style w:type="paragraph" w:customStyle="1" w:styleId="xl25">
    <w:name w:val="xl25"/>
    <w:basedOn w:val="Normale"/>
    <w:rsid w:val="00E871B4"/>
    <w:pPr>
      <w:spacing w:before="100" w:beforeAutospacing="1" w:after="100" w:afterAutospacing="1"/>
    </w:pPr>
    <w:rPr>
      <w:rFonts w:ascii="Times New Roman" w:eastAsia="Arial Unicode MS" w:hAnsi="Times New Roman" w:cs="Times New Roman"/>
      <w:lang w:eastAsia="it-IT"/>
    </w:rPr>
  </w:style>
  <w:style w:type="paragraph" w:customStyle="1" w:styleId="nORMALE0">
    <w:name w:val="nORMALE"/>
    <w:basedOn w:val="Normale"/>
    <w:rsid w:val="00E871B4"/>
    <w:pPr>
      <w:ind w:firstLine="709"/>
      <w:jc w:val="both"/>
    </w:pPr>
    <w:rPr>
      <w:rFonts w:ascii="Times New Roman" w:eastAsia="Times New Roman" w:hAnsi="Times New Roman" w:cs="Times New Roman"/>
      <w:szCs w:val="20"/>
      <w:lang w:eastAsia="it-IT"/>
    </w:rPr>
  </w:style>
  <w:style w:type="character" w:customStyle="1" w:styleId="atti141">
    <w:name w:val="atti141"/>
    <w:basedOn w:val="Carpredefinitoparagrafo"/>
    <w:rsid w:val="00E871B4"/>
    <w:rPr>
      <w:rFonts w:ascii="Times New Roman" w:hAnsi="Times New Roman" w:cs="Times New Roman" w:hint="default"/>
      <w:b w:val="0"/>
      <w:bCs w:val="0"/>
      <w:strike w:val="0"/>
      <w:dstrike w:val="0"/>
      <w:color w:val="000000"/>
      <w:sz w:val="23"/>
      <w:szCs w:val="23"/>
      <w:u w:val="none"/>
      <w:effect w:val="none"/>
      <w:shd w:val="clear" w:color="auto" w:fill="FFFFFF"/>
    </w:rPr>
  </w:style>
  <w:style w:type="paragraph" w:customStyle="1" w:styleId="xl42">
    <w:name w:val="xl42"/>
    <w:basedOn w:val="Normale"/>
    <w:rsid w:val="00E871B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Unicode MS"/>
      <w:color w:val="000000"/>
      <w:sz w:val="16"/>
      <w:szCs w:val="16"/>
      <w:lang w:eastAsia="it-IT"/>
    </w:rPr>
  </w:style>
  <w:style w:type="paragraph" w:customStyle="1" w:styleId="Corpodeltesto21">
    <w:name w:val="Corpo del testo 21"/>
    <w:basedOn w:val="Normale"/>
    <w:rsid w:val="00E871B4"/>
    <w:pPr>
      <w:spacing w:before="60" w:after="60"/>
      <w:jc w:val="both"/>
    </w:pPr>
    <w:rPr>
      <w:rFonts w:ascii="Times New Roman" w:eastAsia="Times New Roman" w:hAnsi="Times New Roman" w:cs="Times New Roman"/>
      <w:szCs w:val="20"/>
      <w:lang w:eastAsia="it-IT"/>
    </w:rPr>
  </w:style>
  <w:style w:type="paragraph" w:styleId="NormaleWeb">
    <w:name w:val="Normal (Web)"/>
    <w:basedOn w:val="Normale"/>
    <w:rsid w:val="00E871B4"/>
    <w:pPr>
      <w:spacing w:before="100" w:beforeAutospacing="1" w:after="100" w:afterAutospacing="1"/>
    </w:pPr>
    <w:rPr>
      <w:rFonts w:ascii="Arial Unicode MS" w:eastAsia="Arial Unicode MS" w:hAnsi="Arial Unicode MS" w:cs="Arial Unicode MS"/>
      <w:lang w:eastAsia="it-IT"/>
    </w:rPr>
  </w:style>
  <w:style w:type="paragraph" w:styleId="Didascalia">
    <w:name w:val="caption"/>
    <w:basedOn w:val="Normale"/>
    <w:next w:val="Normale"/>
    <w:qFormat/>
    <w:rsid w:val="00E871B4"/>
    <w:pPr>
      <w:jc w:val="center"/>
    </w:pPr>
    <w:rPr>
      <w:rFonts w:ascii="Times New Roman" w:eastAsia="Times New Roman" w:hAnsi="Times New Roman" w:cs="Times New Roman"/>
      <w:b/>
      <w:sz w:val="20"/>
      <w:szCs w:val="20"/>
      <w:lang w:eastAsia="it-IT"/>
    </w:rPr>
  </w:style>
  <w:style w:type="paragraph" w:customStyle="1" w:styleId="rientro3">
    <w:name w:val="rientro 3"/>
    <w:basedOn w:val="Normale"/>
    <w:rsid w:val="00E871B4"/>
    <w:pPr>
      <w:tabs>
        <w:tab w:val="num" w:pos="360"/>
        <w:tab w:val="left" w:pos="924"/>
      </w:tabs>
      <w:spacing w:before="120"/>
      <w:ind w:left="360" w:hanging="360"/>
      <w:jc w:val="both"/>
    </w:pPr>
    <w:rPr>
      <w:rFonts w:ascii="Arial" w:eastAsia="Times New Roman" w:hAnsi="Arial" w:cs="Times New Roman"/>
      <w:sz w:val="22"/>
      <w:szCs w:val="20"/>
      <w:lang w:eastAsia="it-IT"/>
    </w:rPr>
  </w:style>
  <w:style w:type="paragraph" w:customStyle="1" w:styleId="tabella1">
    <w:name w:val="tabella1"/>
    <w:basedOn w:val="tabella"/>
    <w:rsid w:val="00E871B4"/>
    <w:pPr>
      <w:tabs>
        <w:tab w:val="left" w:pos="567"/>
      </w:tabs>
      <w:spacing w:before="120" w:after="120"/>
      <w:ind w:left="1134" w:hanging="567"/>
      <w:jc w:val="both"/>
    </w:pPr>
    <w:rPr>
      <w:b/>
      <w:sz w:val="24"/>
    </w:rPr>
  </w:style>
  <w:style w:type="paragraph" w:customStyle="1" w:styleId="tabella">
    <w:name w:val="tabella"/>
    <w:basedOn w:val="Normale"/>
    <w:rsid w:val="00E871B4"/>
    <w:rPr>
      <w:rFonts w:ascii="Arial" w:eastAsia="Times New Roman" w:hAnsi="Arial" w:cs="Times New Roman"/>
      <w:sz w:val="20"/>
      <w:szCs w:val="20"/>
      <w:lang w:eastAsia="it-IT"/>
    </w:rPr>
  </w:style>
  <w:style w:type="paragraph" w:customStyle="1" w:styleId="xl22">
    <w:name w:val="xl22"/>
    <w:basedOn w:val="Normale"/>
    <w:rsid w:val="00E871B4"/>
    <w:pPr>
      <w:spacing w:before="100" w:beforeAutospacing="1" w:after="100" w:afterAutospacing="1"/>
      <w:jc w:val="center"/>
    </w:pPr>
    <w:rPr>
      <w:rFonts w:ascii="Arial Unicode MS" w:eastAsia="Arial Unicode MS" w:hAnsi="Arial Unicode MS" w:cs="Arial Unicode MS"/>
      <w:lang w:eastAsia="it-IT"/>
    </w:rPr>
  </w:style>
  <w:style w:type="paragraph" w:customStyle="1" w:styleId="corpo">
    <w:name w:val="corpo"/>
    <w:basedOn w:val="Normale"/>
    <w:rsid w:val="00E871B4"/>
    <w:pPr>
      <w:tabs>
        <w:tab w:val="left" w:pos="426"/>
        <w:tab w:val="left" w:pos="7088"/>
        <w:tab w:val="right" w:pos="7938"/>
        <w:tab w:val="right" w:pos="9072"/>
      </w:tabs>
      <w:jc w:val="both"/>
    </w:pPr>
    <w:rPr>
      <w:rFonts w:ascii="Arial" w:eastAsia="Times New Roman" w:hAnsi="Arial" w:cs="Arial"/>
      <w:sz w:val="20"/>
      <w:szCs w:val="20"/>
      <w:lang w:eastAsia="it-IT"/>
    </w:rPr>
  </w:style>
  <w:style w:type="paragraph" w:customStyle="1" w:styleId="testo">
    <w:name w:val="testo"/>
    <w:basedOn w:val="Normale"/>
    <w:rsid w:val="00E871B4"/>
    <w:pPr>
      <w:spacing w:after="120"/>
      <w:jc w:val="both"/>
    </w:pPr>
    <w:rPr>
      <w:rFonts w:ascii="Arial" w:eastAsia="Times New Roman" w:hAnsi="Arial" w:cs="Times New Roman"/>
      <w:sz w:val="22"/>
      <w:szCs w:val="20"/>
      <w:lang w:eastAsia="it-IT"/>
    </w:rPr>
  </w:style>
  <w:style w:type="paragraph" w:customStyle="1" w:styleId="articolo">
    <w:name w:val="articolo"/>
    <w:basedOn w:val="testo"/>
    <w:rsid w:val="00E871B4"/>
    <w:pPr>
      <w:jc w:val="center"/>
    </w:pPr>
    <w:rPr>
      <w:b/>
      <w:sz w:val="24"/>
    </w:rPr>
  </w:style>
  <w:style w:type="character" w:styleId="Collegamentoipertestuale">
    <w:name w:val="Hyperlink"/>
    <w:basedOn w:val="Carpredefinitoparagrafo"/>
    <w:rsid w:val="00E871B4"/>
    <w:rPr>
      <w:color w:val="0000FF"/>
      <w:u w:val="single"/>
    </w:rPr>
  </w:style>
  <w:style w:type="paragraph" w:customStyle="1" w:styleId="OmniPage8">
    <w:name w:val="OmniPage #8"/>
    <w:basedOn w:val="Normale"/>
    <w:rsid w:val="00E871B4"/>
    <w:pPr>
      <w:spacing w:line="240" w:lineRule="exact"/>
    </w:pPr>
    <w:rPr>
      <w:rFonts w:ascii="Times New Roman" w:eastAsia="Times New Roman" w:hAnsi="Times New Roman" w:cs="Times New Roman"/>
      <w:sz w:val="20"/>
      <w:szCs w:val="20"/>
      <w:lang w:val="en-US" w:eastAsia="it-IT"/>
    </w:rPr>
  </w:style>
  <w:style w:type="paragraph" w:customStyle="1" w:styleId="OmniPage9">
    <w:name w:val="OmniPage #9"/>
    <w:basedOn w:val="Normale"/>
    <w:rsid w:val="00E871B4"/>
    <w:pPr>
      <w:spacing w:line="260" w:lineRule="exact"/>
    </w:pPr>
    <w:rPr>
      <w:rFonts w:ascii="Times New Roman" w:eastAsia="Times New Roman" w:hAnsi="Times New Roman" w:cs="Times New Roman"/>
      <w:sz w:val="20"/>
      <w:szCs w:val="20"/>
      <w:lang w:val="en-US" w:eastAsia="it-IT"/>
    </w:rPr>
  </w:style>
  <w:style w:type="paragraph" w:customStyle="1" w:styleId="OmniPage12">
    <w:name w:val="OmniPage #12"/>
    <w:basedOn w:val="Normale"/>
    <w:rsid w:val="00E871B4"/>
    <w:pPr>
      <w:spacing w:line="260" w:lineRule="exact"/>
    </w:pPr>
    <w:rPr>
      <w:rFonts w:ascii="Times New Roman" w:eastAsia="Times New Roman" w:hAnsi="Times New Roman" w:cs="Times New Roman"/>
      <w:sz w:val="20"/>
      <w:szCs w:val="20"/>
      <w:lang w:val="en-US" w:eastAsia="it-IT"/>
    </w:rPr>
  </w:style>
  <w:style w:type="paragraph" w:customStyle="1" w:styleId="OmniPage18">
    <w:name w:val="OmniPage #18"/>
    <w:basedOn w:val="Normale"/>
    <w:rsid w:val="00E871B4"/>
    <w:pPr>
      <w:spacing w:line="240" w:lineRule="exact"/>
    </w:pPr>
    <w:rPr>
      <w:rFonts w:ascii="Times New Roman" w:eastAsia="Times New Roman" w:hAnsi="Times New Roman" w:cs="Times New Roman"/>
      <w:sz w:val="20"/>
      <w:szCs w:val="20"/>
      <w:lang w:val="en-US" w:eastAsia="it-IT"/>
    </w:rPr>
  </w:style>
  <w:style w:type="paragraph" w:customStyle="1" w:styleId="OmniPage19">
    <w:name w:val="OmniPage #19"/>
    <w:basedOn w:val="Normale"/>
    <w:rsid w:val="00E871B4"/>
    <w:pPr>
      <w:spacing w:line="240" w:lineRule="exact"/>
    </w:pPr>
    <w:rPr>
      <w:rFonts w:ascii="Times New Roman" w:eastAsia="Times New Roman" w:hAnsi="Times New Roman" w:cs="Times New Roman"/>
      <w:sz w:val="20"/>
      <w:szCs w:val="20"/>
      <w:lang w:val="en-US" w:eastAsia="it-IT"/>
    </w:rPr>
  </w:style>
  <w:style w:type="paragraph" w:customStyle="1" w:styleId="OmniPage21">
    <w:name w:val="OmniPage #21"/>
    <w:basedOn w:val="Normale"/>
    <w:rsid w:val="00E871B4"/>
    <w:pPr>
      <w:spacing w:line="260" w:lineRule="exact"/>
    </w:pPr>
    <w:rPr>
      <w:rFonts w:ascii="Times New Roman" w:eastAsia="Times New Roman" w:hAnsi="Times New Roman" w:cs="Times New Roman"/>
      <w:sz w:val="20"/>
      <w:szCs w:val="20"/>
      <w:lang w:val="en-US" w:eastAsia="it-IT"/>
    </w:rPr>
  </w:style>
  <w:style w:type="paragraph" w:customStyle="1" w:styleId="OmniPage22">
    <w:name w:val="OmniPage #22"/>
    <w:basedOn w:val="Normale"/>
    <w:rsid w:val="00E871B4"/>
    <w:pPr>
      <w:spacing w:line="240" w:lineRule="exact"/>
    </w:pPr>
    <w:rPr>
      <w:rFonts w:ascii="Times New Roman" w:eastAsia="Times New Roman" w:hAnsi="Times New Roman" w:cs="Times New Roman"/>
      <w:sz w:val="20"/>
      <w:szCs w:val="20"/>
      <w:lang w:val="en-US" w:eastAsia="it-IT"/>
    </w:rPr>
  </w:style>
  <w:style w:type="paragraph" w:customStyle="1" w:styleId="OmniPage23">
    <w:name w:val="OmniPage #23"/>
    <w:basedOn w:val="Normale"/>
    <w:rsid w:val="00E871B4"/>
    <w:pPr>
      <w:spacing w:line="260" w:lineRule="exact"/>
    </w:pPr>
    <w:rPr>
      <w:rFonts w:ascii="Times New Roman" w:eastAsia="Times New Roman" w:hAnsi="Times New Roman" w:cs="Times New Roman"/>
      <w:sz w:val="20"/>
      <w:szCs w:val="20"/>
      <w:lang w:val="en-US" w:eastAsia="it-IT"/>
    </w:rPr>
  </w:style>
  <w:style w:type="paragraph" w:styleId="Testocommento">
    <w:name w:val="annotation text"/>
    <w:basedOn w:val="Normale"/>
    <w:link w:val="TestocommentoCarattere"/>
    <w:rsid w:val="00E871B4"/>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rsid w:val="00E871B4"/>
    <w:rPr>
      <w:rFonts w:ascii="Times New Roman" w:eastAsia="Times New Roman" w:hAnsi="Times New Roman" w:cs="Times New Roman"/>
      <w:lang w:eastAsia="it-IT"/>
    </w:rPr>
  </w:style>
  <w:style w:type="paragraph" w:styleId="Mappadocumento">
    <w:name w:val="Document Map"/>
    <w:basedOn w:val="Normale"/>
    <w:link w:val="MappadocumentoCarattere"/>
    <w:semiHidden/>
    <w:rsid w:val="00E871B4"/>
    <w:pPr>
      <w:shd w:val="clear" w:color="auto" w:fill="000080"/>
    </w:pPr>
    <w:rPr>
      <w:rFonts w:ascii="Tahoma" w:eastAsia="Times New Roman" w:hAnsi="Tahoma" w:cs="Tahoma"/>
      <w:szCs w:val="20"/>
      <w:lang w:eastAsia="it-IT"/>
    </w:rPr>
  </w:style>
  <w:style w:type="character" w:customStyle="1" w:styleId="MappadocumentoCarattere">
    <w:name w:val="Mappa documento Carattere"/>
    <w:basedOn w:val="Carpredefinitoparagrafo"/>
    <w:link w:val="Mappadocumento"/>
    <w:semiHidden/>
    <w:rsid w:val="00E871B4"/>
    <w:rPr>
      <w:rFonts w:ascii="Tahoma" w:eastAsia="Times New Roman" w:hAnsi="Tahoma" w:cs="Tahoma"/>
      <w:sz w:val="24"/>
      <w:shd w:val="clear" w:color="auto" w:fill="000080"/>
      <w:lang w:eastAsia="it-IT"/>
    </w:rPr>
  </w:style>
  <w:style w:type="paragraph" w:customStyle="1" w:styleId="Blockquote">
    <w:name w:val="Blockquote"/>
    <w:basedOn w:val="Normale"/>
    <w:rsid w:val="00E871B4"/>
    <w:pPr>
      <w:widowControl w:val="0"/>
      <w:autoSpaceDE w:val="0"/>
      <w:autoSpaceDN w:val="0"/>
      <w:spacing w:before="100" w:after="100"/>
      <w:ind w:left="360" w:right="360"/>
    </w:pPr>
    <w:rPr>
      <w:rFonts w:ascii="Times New Roman" w:eastAsia="Times New Roman" w:hAnsi="Times New Roman" w:cs="Times New Roman"/>
      <w:lang w:eastAsia="it-IT"/>
    </w:rPr>
  </w:style>
  <w:style w:type="character" w:customStyle="1" w:styleId="HTMLMarkup">
    <w:name w:val="HTML Markup"/>
    <w:rsid w:val="00E871B4"/>
    <w:rPr>
      <w:vanish/>
      <w:color w:val="FF0000"/>
    </w:rPr>
  </w:style>
  <w:style w:type="paragraph" w:customStyle="1" w:styleId="xl26">
    <w:name w:val="xl26"/>
    <w:basedOn w:val="Normale"/>
    <w:rsid w:val="00E871B4"/>
    <w:pPr>
      <w:spacing w:before="100" w:beforeAutospacing="1" w:after="100" w:afterAutospacing="1"/>
    </w:pPr>
    <w:rPr>
      <w:rFonts w:ascii="Arial" w:eastAsia="Arial Unicode MS" w:hAnsi="Arial" w:cs="Arial"/>
      <w:b/>
      <w:bCs/>
      <w:lang w:eastAsia="it-IT"/>
    </w:rPr>
  </w:style>
  <w:style w:type="paragraph" w:customStyle="1" w:styleId="xl28">
    <w:name w:val="xl28"/>
    <w:basedOn w:val="Normale"/>
    <w:rsid w:val="00E871B4"/>
    <w:pPr>
      <w:spacing w:before="100" w:beforeAutospacing="1" w:after="100" w:afterAutospacing="1"/>
    </w:pPr>
    <w:rPr>
      <w:rFonts w:ascii="Arial" w:eastAsia="Arial Unicode MS" w:hAnsi="Arial" w:cs="Arial"/>
      <w:b/>
      <w:bCs/>
      <w:i/>
      <w:iCs/>
      <w:u w:val="single"/>
      <w:lang w:eastAsia="it-IT"/>
    </w:rPr>
  </w:style>
  <w:style w:type="paragraph" w:customStyle="1" w:styleId="xl31">
    <w:name w:val="xl31"/>
    <w:basedOn w:val="Normale"/>
    <w:rsid w:val="00E871B4"/>
    <w:pPr>
      <w:spacing w:before="100" w:beforeAutospacing="1" w:after="100" w:afterAutospacing="1"/>
    </w:pPr>
    <w:rPr>
      <w:rFonts w:ascii="Arial" w:eastAsia="Arial Unicode MS" w:hAnsi="Arial" w:cs="Arial"/>
      <w:b/>
      <w:bCs/>
      <w:u w:val="single"/>
      <w:lang w:eastAsia="it-IT"/>
    </w:rPr>
  </w:style>
  <w:style w:type="paragraph" w:customStyle="1" w:styleId="xl32">
    <w:name w:val="xl32"/>
    <w:basedOn w:val="Normale"/>
    <w:rsid w:val="00E871B4"/>
    <w:pPr>
      <w:pBdr>
        <w:left w:val="single" w:sz="4" w:space="0" w:color="auto"/>
      </w:pBdr>
      <w:spacing w:before="100" w:beforeAutospacing="1" w:after="100" w:afterAutospacing="1"/>
    </w:pPr>
    <w:rPr>
      <w:rFonts w:ascii="Arial" w:eastAsia="Arial Unicode MS" w:hAnsi="Arial" w:cs="Arial"/>
      <w:b/>
      <w:bCs/>
      <w:lang w:eastAsia="it-IT"/>
    </w:rPr>
  </w:style>
  <w:style w:type="paragraph" w:customStyle="1" w:styleId="xl33">
    <w:name w:val="xl33"/>
    <w:basedOn w:val="Normale"/>
    <w:rsid w:val="00E871B4"/>
    <w:pPr>
      <w:pBdr>
        <w:right w:val="single" w:sz="4" w:space="0" w:color="auto"/>
      </w:pBdr>
      <w:spacing w:before="100" w:beforeAutospacing="1" w:after="100" w:afterAutospacing="1"/>
    </w:pPr>
    <w:rPr>
      <w:rFonts w:ascii="Arial Unicode MS" w:eastAsia="Arial Unicode MS" w:hAnsi="Arial Unicode MS" w:cs="Arial Unicode MS"/>
      <w:lang w:eastAsia="it-IT"/>
    </w:rPr>
  </w:style>
  <w:style w:type="paragraph" w:customStyle="1" w:styleId="xl34">
    <w:name w:val="xl34"/>
    <w:basedOn w:val="Normale"/>
    <w:rsid w:val="00E871B4"/>
    <w:pPr>
      <w:pBdr>
        <w:left w:val="single" w:sz="4" w:space="0" w:color="auto"/>
      </w:pBdr>
      <w:spacing w:before="100" w:beforeAutospacing="1" w:after="100" w:afterAutospacing="1"/>
    </w:pPr>
    <w:rPr>
      <w:rFonts w:ascii="Arial Unicode MS" w:eastAsia="Arial Unicode MS" w:hAnsi="Arial Unicode MS" w:cs="Arial Unicode MS"/>
      <w:lang w:eastAsia="it-IT"/>
    </w:rPr>
  </w:style>
  <w:style w:type="paragraph" w:customStyle="1" w:styleId="xl35">
    <w:name w:val="xl35"/>
    <w:basedOn w:val="Normale"/>
    <w:rsid w:val="00E871B4"/>
    <w:pPr>
      <w:pBdr>
        <w:right w:val="single" w:sz="4" w:space="0" w:color="auto"/>
      </w:pBdr>
      <w:spacing w:before="100" w:beforeAutospacing="1" w:after="100" w:afterAutospacing="1"/>
    </w:pPr>
    <w:rPr>
      <w:rFonts w:ascii="Arial" w:eastAsia="Arial Unicode MS" w:hAnsi="Arial" w:cs="Arial"/>
      <w:b/>
      <w:bCs/>
      <w:i/>
      <w:iCs/>
      <w:u w:val="single"/>
      <w:lang w:eastAsia="it-IT"/>
    </w:rPr>
  </w:style>
  <w:style w:type="paragraph" w:customStyle="1" w:styleId="xl36">
    <w:name w:val="xl36"/>
    <w:basedOn w:val="Normale"/>
    <w:rsid w:val="00E871B4"/>
    <w:pPr>
      <w:pBdr>
        <w:right w:val="single" w:sz="4" w:space="0" w:color="auto"/>
      </w:pBdr>
      <w:spacing w:before="100" w:beforeAutospacing="1" w:after="100" w:afterAutospacing="1"/>
    </w:pPr>
    <w:rPr>
      <w:rFonts w:ascii="Arial" w:eastAsia="Arial Unicode MS" w:hAnsi="Arial" w:cs="Arial"/>
      <w:b/>
      <w:bCs/>
      <w:i/>
      <w:iCs/>
      <w:u w:val="single"/>
      <w:lang w:eastAsia="it-IT"/>
    </w:rPr>
  </w:style>
  <w:style w:type="paragraph" w:customStyle="1" w:styleId="xl37">
    <w:name w:val="xl37"/>
    <w:basedOn w:val="Normale"/>
    <w:rsid w:val="00E871B4"/>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lang w:eastAsia="it-IT"/>
    </w:rPr>
  </w:style>
  <w:style w:type="paragraph" w:customStyle="1" w:styleId="xl38">
    <w:name w:val="xl38"/>
    <w:basedOn w:val="Normale"/>
    <w:rsid w:val="00E871B4"/>
    <w:pPr>
      <w:pBdr>
        <w:bottom w:val="single" w:sz="4" w:space="0" w:color="auto"/>
      </w:pBdr>
      <w:spacing w:before="100" w:beforeAutospacing="1" w:after="100" w:afterAutospacing="1"/>
    </w:pPr>
    <w:rPr>
      <w:rFonts w:ascii="Arial Unicode MS" w:eastAsia="Arial Unicode MS" w:hAnsi="Arial Unicode MS" w:cs="Arial Unicode MS"/>
      <w:lang w:eastAsia="it-IT"/>
    </w:rPr>
  </w:style>
  <w:style w:type="paragraph" w:customStyle="1" w:styleId="xl39">
    <w:name w:val="xl39"/>
    <w:basedOn w:val="Normale"/>
    <w:rsid w:val="00E871B4"/>
    <w:pPr>
      <w:pBdr>
        <w:bottom w:val="single" w:sz="4" w:space="0" w:color="auto"/>
      </w:pBdr>
      <w:shd w:val="clear" w:color="auto" w:fill="C0C0C0"/>
      <w:spacing w:before="100" w:beforeAutospacing="1" w:after="100" w:afterAutospacing="1"/>
    </w:pPr>
    <w:rPr>
      <w:rFonts w:ascii="Arial Unicode MS" w:eastAsia="Arial Unicode MS" w:hAnsi="Arial Unicode MS" w:cs="Arial Unicode MS"/>
      <w:lang w:eastAsia="it-IT"/>
    </w:rPr>
  </w:style>
  <w:style w:type="paragraph" w:customStyle="1" w:styleId="xl40">
    <w:name w:val="xl40"/>
    <w:basedOn w:val="Normale"/>
    <w:rsid w:val="00E871B4"/>
    <w:pPr>
      <w:pBdr>
        <w:left w:val="single" w:sz="4" w:space="0" w:color="auto"/>
      </w:pBdr>
      <w:spacing w:before="100" w:beforeAutospacing="1" w:after="100" w:afterAutospacing="1"/>
    </w:pPr>
    <w:rPr>
      <w:rFonts w:ascii="Arial Unicode MS" w:eastAsia="Arial Unicode MS" w:hAnsi="Arial Unicode MS" w:cs="Arial Unicode MS"/>
      <w:lang w:eastAsia="it-IT"/>
    </w:rPr>
  </w:style>
  <w:style w:type="paragraph" w:customStyle="1" w:styleId="xl41">
    <w:name w:val="xl41"/>
    <w:basedOn w:val="Normale"/>
    <w:rsid w:val="00E871B4"/>
    <w:pPr>
      <w:spacing w:before="100" w:beforeAutospacing="1" w:after="100" w:afterAutospacing="1"/>
    </w:pPr>
    <w:rPr>
      <w:rFonts w:ascii="Arial Unicode MS" w:eastAsia="Arial Unicode MS" w:hAnsi="Arial Unicode MS" w:cs="Arial Unicode MS"/>
      <w:lang w:eastAsia="it-IT"/>
    </w:rPr>
  </w:style>
  <w:style w:type="paragraph" w:customStyle="1" w:styleId="xl43">
    <w:name w:val="xl43"/>
    <w:basedOn w:val="Normale"/>
    <w:rsid w:val="00E871B4"/>
    <w:pPr>
      <w:spacing w:before="100" w:beforeAutospacing="1" w:after="100" w:afterAutospacing="1"/>
    </w:pPr>
    <w:rPr>
      <w:rFonts w:ascii="Arial" w:eastAsia="Arial Unicode MS" w:hAnsi="Arial" w:cs="Arial"/>
      <w:color w:val="FF0000"/>
      <w:lang w:eastAsia="it-IT"/>
    </w:rPr>
  </w:style>
  <w:style w:type="paragraph" w:customStyle="1" w:styleId="xl44">
    <w:name w:val="xl44"/>
    <w:basedOn w:val="Normale"/>
    <w:rsid w:val="00E871B4"/>
    <w:pPr>
      <w:pBdr>
        <w:right w:val="single" w:sz="4" w:space="0" w:color="auto"/>
      </w:pBdr>
      <w:spacing w:before="100" w:beforeAutospacing="1" w:after="100" w:afterAutospacing="1"/>
    </w:pPr>
    <w:rPr>
      <w:rFonts w:ascii="Arial" w:eastAsia="Arial Unicode MS" w:hAnsi="Arial" w:cs="Arial"/>
      <w:lang w:eastAsia="it-IT"/>
    </w:rPr>
  </w:style>
  <w:style w:type="paragraph" w:customStyle="1" w:styleId="xl45">
    <w:name w:val="xl45"/>
    <w:basedOn w:val="Normale"/>
    <w:rsid w:val="00E871B4"/>
    <w:pPr>
      <w:pBdr>
        <w:right w:val="single" w:sz="4" w:space="0" w:color="auto"/>
      </w:pBdr>
      <w:spacing w:before="100" w:beforeAutospacing="1" w:after="100" w:afterAutospacing="1"/>
    </w:pPr>
    <w:rPr>
      <w:rFonts w:ascii="Arial" w:eastAsia="Arial Unicode MS" w:hAnsi="Arial" w:cs="Arial"/>
      <w:lang w:eastAsia="it-IT"/>
    </w:rPr>
  </w:style>
  <w:style w:type="paragraph" w:customStyle="1" w:styleId="xl46">
    <w:name w:val="xl46"/>
    <w:basedOn w:val="Normale"/>
    <w:rsid w:val="00E871B4"/>
    <w:pPr>
      <w:pBdr>
        <w:bottom w:val="single" w:sz="4" w:space="0" w:color="auto"/>
        <w:right w:val="single" w:sz="4" w:space="0" w:color="auto"/>
      </w:pBdr>
      <w:spacing w:before="100" w:beforeAutospacing="1" w:after="100" w:afterAutospacing="1"/>
    </w:pPr>
    <w:rPr>
      <w:rFonts w:ascii="Arial" w:eastAsia="Arial Unicode MS" w:hAnsi="Arial" w:cs="Arial"/>
      <w:b/>
      <w:bCs/>
      <w:i/>
      <w:iCs/>
      <w:u w:val="single"/>
      <w:lang w:eastAsia="it-IT"/>
    </w:rPr>
  </w:style>
  <w:style w:type="paragraph" w:customStyle="1" w:styleId="xl47">
    <w:name w:val="xl47"/>
    <w:basedOn w:val="Normale"/>
    <w:rsid w:val="00E871B4"/>
    <w:pPr>
      <w:pBdr>
        <w:bottom w:val="single" w:sz="4" w:space="0" w:color="auto"/>
      </w:pBdr>
      <w:spacing w:before="100" w:beforeAutospacing="1" w:after="100" w:afterAutospacing="1"/>
    </w:pPr>
    <w:rPr>
      <w:rFonts w:ascii="Arial" w:eastAsia="Arial Unicode MS" w:hAnsi="Arial" w:cs="Arial"/>
      <w:b/>
      <w:bCs/>
      <w:i/>
      <w:iCs/>
      <w:u w:val="single"/>
      <w:lang w:eastAsia="it-IT"/>
    </w:rPr>
  </w:style>
  <w:style w:type="character" w:styleId="Enfasicorsivo">
    <w:name w:val="Emphasis"/>
    <w:basedOn w:val="Carpredefinitoparagrafo"/>
    <w:uiPriority w:val="20"/>
    <w:qFormat/>
    <w:rsid w:val="00E871B4"/>
    <w:rPr>
      <w:i/>
      <w:iCs/>
    </w:rPr>
  </w:style>
  <w:style w:type="character" w:styleId="Collegamentovisitato">
    <w:name w:val="FollowedHyperlink"/>
    <w:basedOn w:val="Carpredefinitoparagrafo"/>
    <w:rsid w:val="00E871B4"/>
    <w:rPr>
      <w:color w:val="800080"/>
      <w:u w:val="single"/>
    </w:rPr>
  </w:style>
  <w:style w:type="character" w:customStyle="1" w:styleId="rosso">
    <w:name w:val="rosso"/>
    <w:basedOn w:val="Carpredefinitoparagrafo"/>
    <w:rsid w:val="00E871B4"/>
  </w:style>
  <w:style w:type="paragraph" w:customStyle="1" w:styleId="Bollo">
    <w:name w:val="Bollo"/>
    <w:basedOn w:val="Normale"/>
    <w:rsid w:val="00E871B4"/>
    <w:pPr>
      <w:widowControl w:val="0"/>
      <w:spacing w:line="567" w:lineRule="auto"/>
      <w:jc w:val="both"/>
    </w:pPr>
    <w:rPr>
      <w:rFonts w:ascii="Swiss" w:eastAsia="Times New Roman" w:hAnsi="Swiss" w:cs="Times New Roman"/>
      <w:sz w:val="20"/>
      <w:szCs w:val="20"/>
      <w:lang w:eastAsia="it-IT"/>
    </w:rPr>
  </w:style>
  <w:style w:type="character" w:customStyle="1" w:styleId="rosso1">
    <w:name w:val="rosso1"/>
    <w:basedOn w:val="Carpredefinitoparagrafo"/>
    <w:rsid w:val="00E871B4"/>
    <w:rPr>
      <w:rFonts w:ascii="Verdana" w:hAnsi="Verdana" w:hint="default"/>
      <w:strike w:val="0"/>
      <w:dstrike w:val="0"/>
      <w:color w:val="CC3300"/>
      <w:sz w:val="13"/>
      <w:szCs w:val="13"/>
      <w:u w:val="none"/>
      <w:effect w:val="none"/>
    </w:rPr>
  </w:style>
  <w:style w:type="paragraph" w:customStyle="1" w:styleId="OmniPage1">
    <w:name w:val="OmniPage #1"/>
    <w:basedOn w:val="Normale"/>
    <w:rsid w:val="00E871B4"/>
    <w:pPr>
      <w:overflowPunct w:val="0"/>
      <w:autoSpaceDE w:val="0"/>
      <w:autoSpaceDN w:val="0"/>
      <w:adjustRightInd w:val="0"/>
      <w:spacing w:line="320" w:lineRule="exact"/>
      <w:textAlignment w:val="baseline"/>
    </w:pPr>
    <w:rPr>
      <w:rFonts w:ascii="Times New Roman" w:eastAsia="Times New Roman" w:hAnsi="Times New Roman" w:cs="Times New Roman"/>
      <w:noProof/>
      <w:sz w:val="20"/>
      <w:szCs w:val="20"/>
      <w:lang w:eastAsia="it-IT"/>
    </w:rPr>
  </w:style>
  <w:style w:type="paragraph" w:customStyle="1" w:styleId="OmniPage2">
    <w:name w:val="OmniPage #2"/>
    <w:basedOn w:val="Normale"/>
    <w:rsid w:val="00E871B4"/>
    <w:pPr>
      <w:overflowPunct w:val="0"/>
      <w:autoSpaceDE w:val="0"/>
      <w:autoSpaceDN w:val="0"/>
      <w:adjustRightInd w:val="0"/>
      <w:spacing w:line="640" w:lineRule="exact"/>
      <w:textAlignment w:val="baseline"/>
    </w:pPr>
    <w:rPr>
      <w:rFonts w:ascii="Times New Roman" w:eastAsia="Times New Roman" w:hAnsi="Times New Roman" w:cs="Times New Roman"/>
      <w:noProof/>
      <w:sz w:val="20"/>
      <w:szCs w:val="20"/>
      <w:lang w:eastAsia="it-IT"/>
    </w:rPr>
  </w:style>
  <w:style w:type="paragraph" w:customStyle="1" w:styleId="OmniPage3">
    <w:name w:val="OmniPage #3"/>
    <w:basedOn w:val="Normale"/>
    <w:rsid w:val="00E871B4"/>
    <w:pPr>
      <w:overflowPunct w:val="0"/>
      <w:autoSpaceDE w:val="0"/>
      <w:autoSpaceDN w:val="0"/>
      <w:adjustRightInd w:val="0"/>
      <w:spacing w:line="280" w:lineRule="exact"/>
      <w:textAlignment w:val="baseline"/>
    </w:pPr>
    <w:rPr>
      <w:rFonts w:ascii="Times New Roman" w:eastAsia="Times New Roman" w:hAnsi="Times New Roman" w:cs="Times New Roman"/>
      <w:noProof/>
      <w:sz w:val="20"/>
      <w:szCs w:val="20"/>
      <w:lang w:eastAsia="it-IT"/>
    </w:rPr>
  </w:style>
  <w:style w:type="paragraph" w:customStyle="1" w:styleId="OmniPage4">
    <w:name w:val="OmniPage #4"/>
    <w:basedOn w:val="Normale"/>
    <w:rsid w:val="00E871B4"/>
    <w:pPr>
      <w:overflowPunct w:val="0"/>
      <w:autoSpaceDE w:val="0"/>
      <w:autoSpaceDN w:val="0"/>
      <w:adjustRightInd w:val="0"/>
      <w:spacing w:line="320" w:lineRule="exact"/>
      <w:textAlignment w:val="baseline"/>
    </w:pPr>
    <w:rPr>
      <w:rFonts w:ascii="Times New Roman" w:eastAsia="Times New Roman" w:hAnsi="Times New Roman" w:cs="Times New Roman"/>
      <w:noProof/>
      <w:sz w:val="20"/>
      <w:szCs w:val="20"/>
      <w:lang w:eastAsia="it-IT"/>
    </w:rPr>
  </w:style>
  <w:style w:type="character" w:styleId="Enfasigrassetto">
    <w:name w:val="Strong"/>
    <w:basedOn w:val="Carpredefinitoparagrafo"/>
    <w:uiPriority w:val="22"/>
    <w:qFormat/>
    <w:rsid w:val="00E871B4"/>
    <w:rPr>
      <w:b/>
      <w:bCs/>
    </w:rPr>
  </w:style>
  <w:style w:type="paragraph" w:customStyle="1" w:styleId="xl52">
    <w:name w:val="xl52"/>
    <w:basedOn w:val="Normale"/>
    <w:rsid w:val="00E871B4"/>
    <w:pPr>
      <w:pBdr>
        <w:bottom w:val="double" w:sz="6" w:space="0" w:color="auto"/>
        <w:right w:val="single" w:sz="4" w:space="0" w:color="auto"/>
      </w:pBdr>
      <w:spacing w:before="100" w:beforeAutospacing="1" w:after="100" w:afterAutospacing="1"/>
      <w:jc w:val="right"/>
      <w:textAlignment w:val="center"/>
    </w:pPr>
    <w:rPr>
      <w:rFonts w:ascii="Albertus Medium" w:eastAsia="Arial Unicode MS" w:hAnsi="Albertus Medium" w:cs="Arial Unicode MS"/>
      <w:lang w:eastAsia="it-IT"/>
    </w:rPr>
  </w:style>
  <w:style w:type="paragraph" w:customStyle="1" w:styleId="TestoLettera">
    <w:name w:val="TestoLettera"/>
    <w:basedOn w:val="Normale"/>
    <w:rsid w:val="00E871B4"/>
    <w:pPr>
      <w:spacing w:line="320" w:lineRule="exact"/>
      <w:jc w:val="both"/>
    </w:pPr>
    <w:rPr>
      <w:rFonts w:ascii="Arial" w:eastAsia="Times New Roman" w:hAnsi="Arial" w:cs="Times New Roman"/>
      <w:noProof/>
      <w:sz w:val="20"/>
      <w:szCs w:val="20"/>
      <w:lang w:eastAsia="it-IT"/>
    </w:rPr>
  </w:style>
  <w:style w:type="paragraph" w:customStyle="1" w:styleId="Articolo0">
    <w:name w:val="Articolo"/>
    <w:basedOn w:val="Normale"/>
    <w:rsid w:val="00E871B4"/>
    <w:pPr>
      <w:spacing w:line="440" w:lineRule="exact"/>
      <w:jc w:val="both"/>
    </w:pPr>
    <w:rPr>
      <w:rFonts w:ascii="Verdana" w:eastAsia="Times New Roman" w:hAnsi="Verdana" w:cs="Times New Roman"/>
      <w:sz w:val="20"/>
      <w:lang w:eastAsia="it-IT"/>
    </w:rPr>
  </w:style>
  <w:style w:type="paragraph" w:customStyle="1" w:styleId="WW-Testonormale">
    <w:name w:val="WW-Testo normale"/>
    <w:basedOn w:val="Normale"/>
    <w:rsid w:val="00E871B4"/>
    <w:pPr>
      <w:widowControl w:val="0"/>
      <w:tabs>
        <w:tab w:val="left" w:pos="284"/>
        <w:tab w:val="left" w:pos="567"/>
      </w:tabs>
      <w:suppressAutoHyphens/>
    </w:pPr>
    <w:rPr>
      <w:rFonts w:ascii="Courier New" w:eastAsia="Lucida Sans Unicode" w:hAnsi="Courier New" w:cs="Courier New"/>
      <w:color w:val="000000"/>
      <w:lang w:eastAsia="it-IT"/>
    </w:rPr>
  </w:style>
  <w:style w:type="paragraph" w:customStyle="1" w:styleId="WW-Rientrocorpodeltesto3">
    <w:name w:val="WW-Rientro corpo del testo 3"/>
    <w:basedOn w:val="Normale"/>
    <w:rsid w:val="00E871B4"/>
    <w:pPr>
      <w:widowControl w:val="0"/>
      <w:tabs>
        <w:tab w:val="left" w:pos="567"/>
      </w:tabs>
      <w:suppressAutoHyphens/>
      <w:autoSpaceDE w:val="0"/>
      <w:spacing w:before="19"/>
      <w:ind w:right="98" w:firstLine="360"/>
    </w:pPr>
    <w:rPr>
      <w:rFonts w:ascii="Times New Roman" w:eastAsia="Lucida Sans Unicode" w:hAnsi="Times New Roman" w:cs="Tahoma"/>
      <w:color w:val="000000"/>
      <w:szCs w:val="22"/>
      <w:lang w:eastAsia="it-IT"/>
    </w:rPr>
  </w:style>
  <w:style w:type="paragraph" w:styleId="Indice1">
    <w:name w:val="index 1"/>
    <w:basedOn w:val="Normale"/>
    <w:next w:val="Normale"/>
    <w:autoRedefine/>
    <w:semiHidden/>
    <w:rsid w:val="00E871B4"/>
    <w:pPr>
      <w:ind w:left="200" w:hanging="200"/>
    </w:pPr>
    <w:rPr>
      <w:rFonts w:ascii="Times New Roman" w:eastAsia="Times New Roman" w:hAnsi="Times New Roman" w:cs="Times New Roman"/>
      <w:sz w:val="20"/>
      <w:szCs w:val="20"/>
      <w:lang w:eastAsia="it-IT"/>
    </w:rPr>
  </w:style>
  <w:style w:type="table" w:styleId="Grigliatabella">
    <w:name w:val="Table Grid"/>
    <w:basedOn w:val="Tabellanormale"/>
    <w:rsid w:val="00E871B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ola">
    <w:name w:val="paola"/>
    <w:basedOn w:val="Enfasigrassetto"/>
    <w:rsid w:val="00E871B4"/>
    <w:rPr>
      <w:b/>
      <w:bCs/>
    </w:rPr>
  </w:style>
  <w:style w:type="character" w:customStyle="1" w:styleId="mara">
    <w:name w:val="mara"/>
    <w:basedOn w:val="Carpredefinitoparagrafo"/>
    <w:rsid w:val="00E871B4"/>
    <w:rPr>
      <w:b/>
      <w:sz w:val="22"/>
    </w:rPr>
  </w:style>
  <w:style w:type="character" w:customStyle="1" w:styleId="text1">
    <w:name w:val="text1"/>
    <w:basedOn w:val="Carpredefinitoparagrafo"/>
    <w:rsid w:val="00E871B4"/>
    <w:rPr>
      <w:rFonts w:ascii="Verdana" w:hAnsi="Verdana" w:hint="default"/>
      <w:strike w:val="0"/>
      <w:dstrike w:val="0"/>
      <w:color w:val="000000"/>
      <w:spacing w:val="210"/>
      <w:sz w:val="17"/>
      <w:szCs w:val="17"/>
      <w:u w:val="none"/>
      <w:effect w:val="none"/>
    </w:rPr>
  </w:style>
  <w:style w:type="paragraph" w:styleId="Elenco">
    <w:name w:val="List"/>
    <w:basedOn w:val="Normale"/>
    <w:rsid w:val="00E871B4"/>
    <w:pPr>
      <w:widowControl w:val="0"/>
      <w:overflowPunct w:val="0"/>
      <w:autoSpaceDE w:val="0"/>
      <w:autoSpaceDN w:val="0"/>
      <w:adjustRightInd w:val="0"/>
      <w:spacing w:line="340" w:lineRule="atLeast"/>
      <w:ind w:left="567" w:hanging="567"/>
      <w:jc w:val="both"/>
    </w:pPr>
    <w:rPr>
      <w:rFonts w:ascii="Times" w:eastAsia="Times New Roman" w:hAnsi="Times" w:cs="Times New Roman"/>
      <w:szCs w:val="20"/>
      <w:lang w:eastAsia="it-IT"/>
    </w:rPr>
  </w:style>
  <w:style w:type="paragraph" w:styleId="Elenco2">
    <w:name w:val="List 2"/>
    <w:basedOn w:val="Normale"/>
    <w:rsid w:val="00E871B4"/>
    <w:pPr>
      <w:tabs>
        <w:tab w:val="right" w:leader="dot" w:pos="10348"/>
      </w:tabs>
      <w:overflowPunct w:val="0"/>
      <w:autoSpaceDE w:val="0"/>
      <w:autoSpaceDN w:val="0"/>
      <w:adjustRightInd w:val="0"/>
      <w:spacing w:line="340" w:lineRule="atLeast"/>
      <w:ind w:left="1559" w:right="1389" w:hanging="992"/>
      <w:jc w:val="both"/>
    </w:pPr>
    <w:rPr>
      <w:rFonts w:ascii="Times" w:eastAsia="Times New Roman" w:hAnsi="Times" w:cs="Times New Roman"/>
      <w:szCs w:val="20"/>
      <w:lang w:eastAsia="it-IT"/>
    </w:rPr>
  </w:style>
  <w:style w:type="character" w:styleId="Rimandocommento">
    <w:name w:val="annotation reference"/>
    <w:basedOn w:val="Carpredefinitoparagrafo"/>
    <w:rsid w:val="00E871B4"/>
    <w:rPr>
      <w:sz w:val="16"/>
      <w:szCs w:val="16"/>
    </w:rPr>
  </w:style>
  <w:style w:type="paragraph" w:customStyle="1" w:styleId="StileStileTitolo4TrebuchetMSAllineatoasinistraGiustifi">
    <w:name w:val="Stile Stile Titolo 4 + Trebuchet MS Allineato a sinistra + Giustifi..."/>
    <w:basedOn w:val="Normale"/>
    <w:rsid w:val="00E871B4"/>
    <w:pPr>
      <w:tabs>
        <w:tab w:val="num" w:pos="-351"/>
        <w:tab w:val="num" w:pos="720"/>
      </w:tabs>
      <w:ind w:left="-351" w:hanging="360"/>
    </w:pPr>
    <w:rPr>
      <w:rFonts w:ascii="Times New Roman" w:eastAsia="Times New Roman" w:hAnsi="Times New Roman" w:cs="Times New Roman"/>
      <w:lang w:eastAsia="it-IT"/>
    </w:rPr>
  </w:style>
  <w:style w:type="paragraph" w:customStyle="1" w:styleId="a">
    <w:name w:val="."/>
    <w:basedOn w:val="Normale"/>
    <w:rsid w:val="00E871B4"/>
    <w:pPr>
      <w:ind w:right="566"/>
      <w:jc w:val="both"/>
    </w:pPr>
    <w:rPr>
      <w:rFonts w:ascii="Arial" w:eastAsia="Times New Roman" w:hAnsi="Arial" w:cs="Times New Roman"/>
      <w:sz w:val="20"/>
      <w:szCs w:val="20"/>
      <w:lang w:eastAsia="it-IT"/>
    </w:rPr>
  </w:style>
  <w:style w:type="paragraph" w:customStyle="1" w:styleId="Corpodeltesto1">
    <w:name w:val="Corpo del testo1"/>
    <w:basedOn w:val="Normale"/>
    <w:rsid w:val="00E871B4"/>
    <w:pPr>
      <w:spacing w:line="234" w:lineRule="exact"/>
      <w:ind w:firstLine="227"/>
      <w:jc w:val="both"/>
    </w:pPr>
    <w:rPr>
      <w:rFonts w:ascii="Times New Roman" w:eastAsia="Times New Roman" w:hAnsi="Times New Roman" w:cs="Times New Roman"/>
      <w:kern w:val="19"/>
      <w:sz w:val="21"/>
      <w:szCs w:val="20"/>
      <w:lang w:eastAsia="it-IT"/>
    </w:rPr>
  </w:style>
  <w:style w:type="paragraph" w:customStyle="1" w:styleId="testoxRiferimento">
    <w:name w:val="testo (x Riferimento)"/>
    <w:basedOn w:val="Normale"/>
    <w:rsid w:val="00E871B4"/>
    <w:pPr>
      <w:widowControl w:val="0"/>
      <w:tabs>
        <w:tab w:val="left" w:pos="567"/>
        <w:tab w:val="left" w:pos="2268"/>
        <w:tab w:val="left" w:pos="2552"/>
        <w:tab w:val="left" w:pos="2835"/>
        <w:tab w:val="left" w:pos="3119"/>
        <w:tab w:val="left" w:pos="3402"/>
        <w:tab w:val="left" w:pos="3969"/>
        <w:tab w:val="left" w:pos="4536"/>
        <w:tab w:val="left" w:pos="5103"/>
        <w:tab w:val="left" w:pos="5670"/>
      </w:tabs>
      <w:spacing w:line="440" w:lineRule="exact"/>
      <w:jc w:val="both"/>
    </w:pPr>
    <w:rPr>
      <w:rFonts w:ascii="Times New Roman" w:eastAsia="Times New Roman" w:hAnsi="Times New Roman" w:cs="Times New Roman"/>
      <w:szCs w:val="20"/>
      <w:lang w:eastAsia="it-IT"/>
    </w:rPr>
  </w:style>
  <w:style w:type="paragraph" w:customStyle="1" w:styleId="Rientrocorpodeltesto21">
    <w:name w:val="Rientro corpo del testo 21"/>
    <w:basedOn w:val="Normale"/>
    <w:rsid w:val="00E871B4"/>
    <w:pPr>
      <w:spacing w:line="360" w:lineRule="atLeast"/>
      <w:ind w:left="426"/>
      <w:jc w:val="both"/>
    </w:pPr>
    <w:rPr>
      <w:rFonts w:ascii="Times New Roman" w:eastAsia="Times New Roman" w:hAnsi="Times New Roman" w:cs="Times New Roman"/>
      <w:szCs w:val="20"/>
      <w:lang w:eastAsia="it-IT"/>
    </w:rPr>
  </w:style>
  <w:style w:type="paragraph" w:customStyle="1" w:styleId="Rientrocorpodeltesto31">
    <w:name w:val="Rientro corpo del testo 31"/>
    <w:basedOn w:val="Normale"/>
    <w:rsid w:val="00E871B4"/>
    <w:pPr>
      <w:spacing w:line="360" w:lineRule="atLeast"/>
      <w:ind w:left="284"/>
      <w:jc w:val="both"/>
    </w:pPr>
    <w:rPr>
      <w:rFonts w:ascii="Times New Roman" w:eastAsia="Times New Roman" w:hAnsi="Times New Roman" w:cs="Times New Roman"/>
      <w:szCs w:val="20"/>
      <w:lang w:eastAsia="it-IT"/>
    </w:rPr>
  </w:style>
  <w:style w:type="paragraph" w:customStyle="1" w:styleId="C1">
    <w:name w:val="C1"/>
    <w:basedOn w:val="Normale"/>
    <w:rsid w:val="00E871B4"/>
    <w:pPr>
      <w:widowControl w:val="0"/>
      <w:pBdr>
        <w:bottom w:val="single" w:sz="6" w:space="1" w:color="auto"/>
      </w:pBdr>
      <w:autoSpaceDE w:val="0"/>
      <w:autoSpaceDN w:val="0"/>
      <w:spacing w:before="180"/>
      <w:ind w:left="567" w:hanging="567"/>
      <w:jc w:val="both"/>
    </w:pPr>
    <w:rPr>
      <w:rFonts w:ascii="Courier New" w:eastAsia="Times New Roman" w:hAnsi="Courier New" w:cs="Times New Roman"/>
      <w:b/>
      <w:szCs w:val="20"/>
      <w:lang w:val="en-GB" w:eastAsia="it-IT"/>
    </w:rPr>
  </w:style>
  <w:style w:type="paragraph" w:customStyle="1" w:styleId="style1">
    <w:name w:val="style1"/>
    <w:basedOn w:val="Normale"/>
    <w:rsid w:val="00E871B4"/>
    <w:pPr>
      <w:spacing w:before="100" w:beforeAutospacing="1" w:after="100" w:afterAutospacing="1"/>
    </w:pPr>
    <w:rPr>
      <w:rFonts w:ascii="Times New Roman" w:eastAsia="Times New Roman" w:hAnsi="Times New Roman" w:cs="Times New Roman"/>
      <w:lang w:eastAsia="it-IT"/>
    </w:rPr>
  </w:style>
  <w:style w:type="paragraph" w:customStyle="1" w:styleId="xl27">
    <w:name w:val="xl27"/>
    <w:basedOn w:val="Normale"/>
    <w:rsid w:val="00E871B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lang w:eastAsia="it-IT"/>
    </w:rPr>
  </w:style>
  <w:style w:type="paragraph" w:customStyle="1" w:styleId="xl29">
    <w:name w:val="xl29"/>
    <w:basedOn w:val="Normale"/>
    <w:rsid w:val="00E87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eastAsia="it-IT"/>
    </w:rPr>
  </w:style>
  <w:style w:type="paragraph" w:customStyle="1" w:styleId="xl30">
    <w:name w:val="xl30"/>
    <w:basedOn w:val="Normale"/>
    <w:rsid w:val="00E87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eastAsia="it-IT"/>
    </w:rPr>
  </w:style>
  <w:style w:type="paragraph" w:customStyle="1" w:styleId="xl48">
    <w:name w:val="xl48"/>
    <w:basedOn w:val="Normale"/>
    <w:rsid w:val="00E871B4"/>
    <w:pPr>
      <w:pBdr>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eastAsia="Times New Roman" w:hAnsi="Times New Roman" w:cs="Times New Roman"/>
      <w:lang w:eastAsia="it-IT"/>
    </w:rPr>
  </w:style>
  <w:style w:type="paragraph" w:customStyle="1" w:styleId="xl49">
    <w:name w:val="xl49"/>
    <w:basedOn w:val="Normale"/>
    <w:rsid w:val="00E871B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eastAsia="Times New Roman" w:hAnsi="Times New Roman" w:cs="Times New Roman"/>
      <w:lang w:eastAsia="it-IT"/>
    </w:rPr>
  </w:style>
  <w:style w:type="paragraph" w:customStyle="1" w:styleId="xl50">
    <w:name w:val="xl50"/>
    <w:basedOn w:val="Normale"/>
    <w:rsid w:val="00E87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i/>
      <w:iCs/>
      <w:u w:val="single"/>
      <w:lang w:eastAsia="it-IT"/>
    </w:rPr>
  </w:style>
  <w:style w:type="paragraph" w:customStyle="1" w:styleId="xl53">
    <w:name w:val="xl53"/>
    <w:basedOn w:val="Normale"/>
    <w:rsid w:val="00E871B4"/>
    <w:pPr>
      <w:pBdr>
        <w:top w:val="single" w:sz="4" w:space="0" w:color="auto"/>
        <w:bottom w:val="single" w:sz="4" w:space="0" w:color="auto"/>
      </w:pBdr>
      <w:shd w:val="clear" w:color="auto" w:fill="FFFF00"/>
      <w:spacing w:before="100" w:beforeAutospacing="1" w:after="100" w:afterAutospacing="1"/>
    </w:pPr>
    <w:rPr>
      <w:rFonts w:ascii="Arial" w:eastAsia="Times New Roman" w:hAnsi="Arial" w:cs="Arial"/>
      <w:b/>
      <w:bCs/>
      <w:lang w:eastAsia="it-IT"/>
    </w:rPr>
  </w:style>
  <w:style w:type="paragraph" w:customStyle="1" w:styleId="xl54">
    <w:name w:val="xl54"/>
    <w:basedOn w:val="Normale"/>
    <w:rsid w:val="00E871B4"/>
    <w:pPr>
      <w:pBdr>
        <w:top w:val="single" w:sz="4" w:space="0" w:color="auto"/>
        <w:bottom w:val="single" w:sz="4" w:space="0" w:color="auto"/>
      </w:pBdr>
      <w:shd w:val="clear" w:color="auto" w:fill="FFFF00"/>
      <w:spacing w:before="100" w:beforeAutospacing="1" w:after="100" w:afterAutospacing="1"/>
    </w:pPr>
    <w:rPr>
      <w:rFonts w:ascii="Arial" w:eastAsia="Times New Roman" w:hAnsi="Arial" w:cs="Arial"/>
      <w:b/>
      <w:bCs/>
      <w:lang w:eastAsia="it-IT"/>
    </w:rPr>
  </w:style>
  <w:style w:type="paragraph" w:customStyle="1" w:styleId="xl55">
    <w:name w:val="xl55"/>
    <w:basedOn w:val="Normale"/>
    <w:rsid w:val="00E871B4"/>
    <w:pPr>
      <w:pBdr>
        <w:top w:val="single" w:sz="4" w:space="0" w:color="auto"/>
        <w:bottom w:val="single" w:sz="4" w:space="0" w:color="auto"/>
      </w:pBdr>
      <w:shd w:val="clear" w:color="auto" w:fill="FFFF00"/>
      <w:spacing w:before="100" w:beforeAutospacing="1" w:after="100" w:afterAutospacing="1"/>
    </w:pPr>
    <w:rPr>
      <w:rFonts w:ascii="Arial" w:eastAsia="Times New Roman" w:hAnsi="Arial" w:cs="Arial"/>
      <w:b/>
      <w:bCs/>
      <w:i/>
      <w:iCs/>
      <w:u w:val="single"/>
      <w:lang w:eastAsia="it-IT"/>
    </w:rPr>
  </w:style>
  <w:style w:type="paragraph" w:customStyle="1" w:styleId="xl56">
    <w:name w:val="xl56"/>
    <w:basedOn w:val="Normale"/>
    <w:rsid w:val="00E871B4"/>
    <w:pPr>
      <w:pBdr>
        <w:top w:val="single" w:sz="4" w:space="0" w:color="auto"/>
        <w:bottom w:val="single" w:sz="4" w:space="0" w:color="auto"/>
      </w:pBdr>
      <w:shd w:val="clear" w:color="auto" w:fill="FFFF00"/>
      <w:spacing w:before="100" w:beforeAutospacing="1" w:after="100" w:afterAutospacing="1"/>
      <w:jc w:val="center"/>
    </w:pPr>
    <w:rPr>
      <w:rFonts w:ascii="Arial" w:eastAsia="Times New Roman" w:hAnsi="Arial" w:cs="Arial"/>
      <w:b/>
      <w:bCs/>
      <w:lang w:eastAsia="it-IT"/>
    </w:rPr>
  </w:style>
  <w:style w:type="paragraph" w:customStyle="1" w:styleId="xl57">
    <w:name w:val="xl57"/>
    <w:basedOn w:val="Normale"/>
    <w:rsid w:val="00E871B4"/>
    <w:pPr>
      <w:pBdr>
        <w:top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eastAsia="Times New Roman" w:hAnsi="Arial" w:cs="Arial"/>
      <w:b/>
      <w:bCs/>
      <w:lang w:eastAsia="it-IT"/>
    </w:rPr>
  </w:style>
  <w:style w:type="paragraph" w:customStyle="1" w:styleId="xl58">
    <w:name w:val="xl58"/>
    <w:basedOn w:val="Normale"/>
    <w:rsid w:val="00E871B4"/>
    <w:pPr>
      <w:pBdr>
        <w:top w:val="single" w:sz="4" w:space="0" w:color="auto"/>
        <w:bottom w:val="single" w:sz="4" w:space="0" w:color="auto"/>
      </w:pBdr>
      <w:shd w:val="clear" w:color="auto" w:fill="FFFF00"/>
      <w:spacing w:before="100" w:beforeAutospacing="1" w:after="100" w:afterAutospacing="1"/>
      <w:jc w:val="center"/>
    </w:pPr>
    <w:rPr>
      <w:rFonts w:ascii="Arial" w:eastAsia="Times New Roman" w:hAnsi="Arial" w:cs="Arial"/>
      <w:b/>
      <w:bCs/>
      <w:lang w:eastAsia="it-IT"/>
    </w:rPr>
  </w:style>
  <w:style w:type="paragraph" w:customStyle="1" w:styleId="xl59">
    <w:name w:val="xl59"/>
    <w:basedOn w:val="Normale"/>
    <w:rsid w:val="00E87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u w:val="single"/>
      <w:lang w:eastAsia="it-IT"/>
    </w:rPr>
  </w:style>
  <w:style w:type="paragraph" w:customStyle="1" w:styleId="xl60">
    <w:name w:val="xl60"/>
    <w:basedOn w:val="Normale"/>
    <w:rsid w:val="00E87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u w:val="single"/>
      <w:lang w:eastAsia="it-IT"/>
    </w:rPr>
  </w:style>
  <w:style w:type="paragraph" w:customStyle="1" w:styleId="xl61">
    <w:name w:val="xl61"/>
    <w:basedOn w:val="Normale"/>
    <w:rsid w:val="00E87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u w:val="single"/>
      <w:lang w:eastAsia="it-IT"/>
    </w:rPr>
  </w:style>
  <w:style w:type="paragraph" w:customStyle="1" w:styleId="xl62">
    <w:name w:val="xl62"/>
    <w:basedOn w:val="Normale"/>
    <w:rsid w:val="00E871B4"/>
    <w:pPr>
      <w:pBdr>
        <w:top w:val="single" w:sz="4" w:space="0" w:color="auto"/>
        <w:left w:val="single" w:sz="4" w:space="0" w:color="auto"/>
        <w:bottom w:val="single" w:sz="4" w:space="0" w:color="auto"/>
      </w:pBdr>
      <w:shd w:val="clear" w:color="auto" w:fill="FFFF00"/>
      <w:spacing w:before="100" w:beforeAutospacing="1" w:after="100" w:afterAutospacing="1"/>
      <w:jc w:val="center"/>
    </w:pPr>
    <w:rPr>
      <w:rFonts w:ascii="Arial" w:eastAsia="Times New Roman" w:hAnsi="Arial" w:cs="Arial"/>
      <w:b/>
      <w:bCs/>
      <w:lang w:eastAsia="it-IT"/>
    </w:rPr>
  </w:style>
  <w:style w:type="paragraph" w:customStyle="1" w:styleId="xl63">
    <w:name w:val="xl63"/>
    <w:basedOn w:val="Normale"/>
    <w:rsid w:val="00E871B4"/>
    <w:pPr>
      <w:pBdr>
        <w:top w:val="single" w:sz="4" w:space="0" w:color="auto"/>
        <w:bottom w:val="single" w:sz="4" w:space="0" w:color="auto"/>
      </w:pBdr>
      <w:shd w:val="clear" w:color="auto" w:fill="FFFF00"/>
      <w:spacing w:before="100" w:beforeAutospacing="1" w:after="100" w:afterAutospacing="1"/>
      <w:jc w:val="center"/>
    </w:pPr>
    <w:rPr>
      <w:rFonts w:ascii="Arial" w:eastAsia="Times New Roman" w:hAnsi="Arial" w:cs="Arial"/>
      <w:b/>
      <w:bCs/>
      <w:lang w:eastAsia="it-IT"/>
    </w:rPr>
  </w:style>
  <w:style w:type="paragraph" w:customStyle="1" w:styleId="xl64">
    <w:name w:val="xl64"/>
    <w:basedOn w:val="Normale"/>
    <w:rsid w:val="00E871B4"/>
    <w:pPr>
      <w:pBdr>
        <w:top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eastAsia="Times New Roman" w:hAnsi="Arial" w:cs="Arial"/>
      <w:b/>
      <w:bCs/>
      <w:lang w:eastAsia="it-IT"/>
    </w:rPr>
  </w:style>
  <w:style w:type="character" w:customStyle="1" w:styleId="infodoc1">
    <w:name w:val="infodoc1"/>
    <w:basedOn w:val="Carpredefinitoparagrafo"/>
    <w:rsid w:val="00E871B4"/>
    <w:rPr>
      <w:rFonts w:ascii="Arial" w:hAnsi="Arial" w:cs="Arial" w:hint="default"/>
      <w:b/>
      <w:bCs/>
      <w:strike w:val="0"/>
      <w:dstrike w:val="0"/>
      <w:color w:val="000000"/>
      <w:sz w:val="22"/>
      <w:szCs w:val="22"/>
      <w:u w:val="none"/>
      <w:effect w:val="none"/>
    </w:rPr>
  </w:style>
  <w:style w:type="character" w:customStyle="1" w:styleId="numeroprot1">
    <w:name w:val="numeroprot1"/>
    <w:basedOn w:val="Carpredefinitoparagrafo"/>
    <w:rsid w:val="00E871B4"/>
    <w:rPr>
      <w:rFonts w:ascii="Arial" w:hAnsi="Arial" w:cs="Arial" w:hint="default"/>
      <w:b/>
      <w:bCs/>
      <w:strike w:val="0"/>
      <w:dstrike w:val="0"/>
      <w:color w:val="000000"/>
      <w:sz w:val="24"/>
      <w:szCs w:val="24"/>
      <w:u w:val="none"/>
      <w:effect w:val="none"/>
    </w:rPr>
  </w:style>
  <w:style w:type="paragraph" w:customStyle="1" w:styleId="Default">
    <w:name w:val="Default"/>
    <w:rsid w:val="00E871B4"/>
    <w:pPr>
      <w:autoSpaceDE w:val="0"/>
      <w:autoSpaceDN w:val="0"/>
      <w:adjustRightInd w:val="0"/>
    </w:pPr>
    <w:rPr>
      <w:rFonts w:ascii="Times New Roman" w:eastAsia="Times New Roman" w:hAnsi="Times New Roman" w:cs="Times New Roman"/>
      <w:color w:val="000000"/>
      <w:sz w:val="24"/>
      <w:szCs w:val="24"/>
      <w:lang w:eastAsia="it-IT"/>
    </w:rPr>
  </w:style>
  <w:style w:type="numbering" w:customStyle="1" w:styleId="Nessunelenco2">
    <w:name w:val="Nessun elenco2"/>
    <w:next w:val="Nessunelenco"/>
    <w:semiHidden/>
    <w:rsid w:val="00E871B4"/>
  </w:style>
  <w:style w:type="character" w:customStyle="1" w:styleId="apple-converted-space">
    <w:name w:val="apple-converted-space"/>
    <w:rsid w:val="00E871B4"/>
  </w:style>
  <w:style w:type="paragraph" w:styleId="PreformattatoHTML">
    <w:name w:val="HTML Preformatted"/>
    <w:basedOn w:val="Normale"/>
    <w:link w:val="PreformattatoHTMLCarattere"/>
    <w:uiPriority w:val="99"/>
    <w:unhideWhenUsed/>
    <w:rsid w:val="00E87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E871B4"/>
    <w:rPr>
      <w:rFonts w:ascii="Courier New" w:eastAsia="Times New Roman" w:hAnsi="Courier New" w:cs="Courier New"/>
      <w:lang w:eastAsia="it-IT"/>
    </w:rPr>
  </w:style>
  <w:style w:type="numbering" w:customStyle="1" w:styleId="Nessunelenco3">
    <w:name w:val="Nessun elenco3"/>
    <w:next w:val="Nessunelenco"/>
    <w:uiPriority w:val="99"/>
    <w:semiHidden/>
    <w:unhideWhenUsed/>
    <w:rsid w:val="00E871B4"/>
  </w:style>
  <w:style w:type="paragraph" w:customStyle="1" w:styleId="Sommario21">
    <w:name w:val="Sommario 21"/>
    <w:basedOn w:val="Normale"/>
    <w:next w:val="Normale"/>
    <w:uiPriority w:val="99"/>
    <w:semiHidden/>
    <w:rsid w:val="00E871B4"/>
    <w:pPr>
      <w:suppressAutoHyphens/>
      <w:spacing w:before="60"/>
    </w:pPr>
    <w:rPr>
      <w:rFonts w:eastAsia="MS Mincho" w:cs="Times New Roman"/>
      <w:b/>
      <w:sz w:val="20"/>
      <w:szCs w:val="20"/>
      <w:lang w:eastAsia="ar-SA"/>
    </w:rPr>
  </w:style>
  <w:style w:type="paragraph" w:customStyle="1" w:styleId="Sommario31">
    <w:name w:val="Sommario 31"/>
    <w:basedOn w:val="Normale"/>
    <w:next w:val="Normale"/>
    <w:uiPriority w:val="99"/>
    <w:semiHidden/>
    <w:rsid w:val="00E871B4"/>
    <w:pPr>
      <w:suppressAutoHyphens/>
      <w:ind w:left="238"/>
    </w:pPr>
    <w:rPr>
      <w:rFonts w:eastAsia="MS Mincho" w:cs="Times New Roman"/>
      <w:sz w:val="20"/>
      <w:szCs w:val="20"/>
      <w:lang w:eastAsia="ar-SA"/>
    </w:rPr>
  </w:style>
  <w:style w:type="numbering" w:customStyle="1" w:styleId="Nessunelenco111">
    <w:name w:val="Nessun elenco111"/>
    <w:next w:val="Nessunelenco"/>
    <w:uiPriority w:val="99"/>
    <w:semiHidden/>
    <w:unhideWhenUsed/>
    <w:rsid w:val="00E871B4"/>
  </w:style>
  <w:style w:type="table" w:customStyle="1" w:styleId="Grigliatabella1">
    <w:name w:val="Griglia tabella1"/>
    <w:basedOn w:val="Tabellanormale"/>
    <w:next w:val="Grigliatabella"/>
    <w:rsid w:val="00E871B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
    <w:name w:val="Nessun elenco4"/>
    <w:next w:val="Nessunelenco"/>
    <w:uiPriority w:val="99"/>
    <w:semiHidden/>
    <w:unhideWhenUsed/>
    <w:rsid w:val="00E871B4"/>
  </w:style>
  <w:style w:type="paragraph" w:customStyle="1" w:styleId="Sommario22">
    <w:name w:val="Sommario 22"/>
    <w:basedOn w:val="Normale"/>
    <w:next w:val="Normale"/>
    <w:uiPriority w:val="99"/>
    <w:semiHidden/>
    <w:rsid w:val="00E871B4"/>
    <w:pPr>
      <w:suppressAutoHyphens/>
      <w:spacing w:before="60"/>
    </w:pPr>
    <w:rPr>
      <w:rFonts w:eastAsia="MS Mincho" w:cs="Times New Roman"/>
      <w:b/>
      <w:sz w:val="20"/>
      <w:szCs w:val="20"/>
      <w:lang w:eastAsia="ar-SA"/>
    </w:rPr>
  </w:style>
  <w:style w:type="paragraph" w:customStyle="1" w:styleId="Sommario32">
    <w:name w:val="Sommario 32"/>
    <w:basedOn w:val="Normale"/>
    <w:next w:val="Normale"/>
    <w:uiPriority w:val="99"/>
    <w:semiHidden/>
    <w:rsid w:val="00E871B4"/>
    <w:pPr>
      <w:suppressAutoHyphens/>
      <w:ind w:left="238"/>
    </w:pPr>
    <w:rPr>
      <w:rFonts w:eastAsia="MS Mincho" w:cs="Times New Roman"/>
      <w:sz w:val="20"/>
      <w:szCs w:val="20"/>
      <w:lang w:eastAsia="ar-SA"/>
    </w:rPr>
  </w:style>
  <w:style w:type="numbering" w:customStyle="1" w:styleId="Nessunelenco12">
    <w:name w:val="Nessun elenco12"/>
    <w:next w:val="Nessunelenco"/>
    <w:uiPriority w:val="99"/>
    <w:semiHidden/>
    <w:unhideWhenUsed/>
    <w:rsid w:val="00E871B4"/>
  </w:style>
  <w:style w:type="numbering" w:customStyle="1" w:styleId="Nessunelenco5">
    <w:name w:val="Nessun elenco5"/>
    <w:next w:val="Nessunelenco"/>
    <w:uiPriority w:val="99"/>
    <w:semiHidden/>
    <w:unhideWhenUsed/>
    <w:rsid w:val="000E7F55"/>
  </w:style>
  <w:style w:type="numbering" w:customStyle="1" w:styleId="Nessunelenco13">
    <w:name w:val="Nessun elenco13"/>
    <w:next w:val="Nessunelenco"/>
    <w:uiPriority w:val="99"/>
    <w:semiHidden/>
    <w:unhideWhenUsed/>
    <w:rsid w:val="000E7F55"/>
  </w:style>
  <w:style w:type="table" w:customStyle="1" w:styleId="Grigliatabella2">
    <w:name w:val="Griglia tabella2"/>
    <w:basedOn w:val="Tabellanormale"/>
    <w:next w:val="Grigliatabella"/>
    <w:rsid w:val="000E7F5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
    <w:name w:val="Nessun elenco21"/>
    <w:next w:val="Nessunelenco"/>
    <w:semiHidden/>
    <w:rsid w:val="000E7F55"/>
  </w:style>
  <w:style w:type="numbering" w:customStyle="1" w:styleId="Nessunelenco31">
    <w:name w:val="Nessun elenco31"/>
    <w:next w:val="Nessunelenco"/>
    <w:uiPriority w:val="99"/>
    <w:semiHidden/>
    <w:unhideWhenUsed/>
    <w:rsid w:val="000E7F55"/>
  </w:style>
  <w:style w:type="numbering" w:customStyle="1" w:styleId="Nessunelenco112">
    <w:name w:val="Nessun elenco112"/>
    <w:next w:val="Nessunelenco"/>
    <w:uiPriority w:val="99"/>
    <w:semiHidden/>
    <w:unhideWhenUsed/>
    <w:rsid w:val="000E7F55"/>
  </w:style>
  <w:style w:type="table" w:customStyle="1" w:styleId="Grigliatabella11">
    <w:name w:val="Griglia tabella11"/>
    <w:basedOn w:val="Tabellanormale"/>
    <w:next w:val="Grigliatabella"/>
    <w:rsid w:val="000E7F5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1">
    <w:name w:val="Nessun elenco41"/>
    <w:next w:val="Nessunelenco"/>
    <w:uiPriority w:val="99"/>
    <w:semiHidden/>
    <w:unhideWhenUsed/>
    <w:rsid w:val="000E7F55"/>
  </w:style>
  <w:style w:type="numbering" w:customStyle="1" w:styleId="Nessunelenco121">
    <w:name w:val="Nessun elenco121"/>
    <w:next w:val="Nessunelenco"/>
    <w:uiPriority w:val="99"/>
    <w:semiHidden/>
    <w:unhideWhenUsed/>
    <w:rsid w:val="000E7F55"/>
  </w:style>
  <w:style w:type="numbering" w:customStyle="1" w:styleId="Nessunelenco51">
    <w:name w:val="Nessun elenco51"/>
    <w:next w:val="Nessunelenco"/>
    <w:uiPriority w:val="99"/>
    <w:semiHidden/>
    <w:unhideWhenUsed/>
    <w:rsid w:val="000E7F55"/>
  </w:style>
  <w:style w:type="paragraph" w:customStyle="1" w:styleId="Sommario23">
    <w:name w:val="Sommario 23"/>
    <w:basedOn w:val="Normale"/>
    <w:next w:val="Normale"/>
    <w:uiPriority w:val="99"/>
    <w:semiHidden/>
    <w:rsid w:val="000E7F55"/>
    <w:pPr>
      <w:suppressAutoHyphens/>
      <w:spacing w:before="60"/>
    </w:pPr>
    <w:rPr>
      <w:rFonts w:eastAsia="MS Mincho" w:cs="Times New Roman"/>
      <w:b/>
      <w:sz w:val="20"/>
      <w:szCs w:val="20"/>
      <w:lang w:eastAsia="ar-SA"/>
    </w:rPr>
  </w:style>
  <w:style w:type="paragraph" w:customStyle="1" w:styleId="Sommario33">
    <w:name w:val="Sommario 33"/>
    <w:basedOn w:val="Normale"/>
    <w:next w:val="Normale"/>
    <w:uiPriority w:val="99"/>
    <w:semiHidden/>
    <w:rsid w:val="000E7F55"/>
    <w:pPr>
      <w:suppressAutoHyphens/>
      <w:ind w:left="238"/>
    </w:pPr>
    <w:rPr>
      <w:rFonts w:eastAsia="MS Mincho" w:cs="Times New Roman"/>
      <w:sz w:val="20"/>
      <w:szCs w:val="20"/>
      <w:lang w:eastAsia="ar-SA"/>
    </w:rPr>
  </w:style>
  <w:style w:type="numbering" w:customStyle="1" w:styleId="Nessunelenco131">
    <w:name w:val="Nessun elenco131"/>
    <w:next w:val="Nessunelenco"/>
    <w:uiPriority w:val="99"/>
    <w:semiHidden/>
    <w:unhideWhenUsed/>
    <w:rsid w:val="000E7F55"/>
  </w:style>
  <w:style w:type="character" w:customStyle="1" w:styleId="Titolo1Carattere1">
    <w:name w:val="Titolo 1 Carattere1"/>
    <w:aliases w:val="H1 Carattere1,Capitolo Carattere1,t1 Carattere1"/>
    <w:basedOn w:val="Carpredefinitoparagrafo"/>
    <w:rsid w:val="000E7F55"/>
    <w:rPr>
      <w:rFonts w:ascii="Calibri" w:eastAsia="MS Gothic" w:hAnsi="Calibri" w:cs="Times New Roman"/>
      <w:b/>
      <w:bCs/>
      <w:color w:val="365F91"/>
      <w:sz w:val="28"/>
      <w:szCs w:val="28"/>
    </w:rPr>
  </w:style>
  <w:style w:type="character" w:customStyle="1" w:styleId="Titolo5Carattere1">
    <w:name w:val="Titolo 5 Carattere1"/>
    <w:aliases w:val="H5 Carattere1,Ref Heading 2 Carattere1,rh2 Carattere1,ITT t5 Carattere1,PA Pico Section Carattere1,Livello 5 Carattere1"/>
    <w:basedOn w:val="Carpredefinitoparagrafo"/>
    <w:semiHidden/>
    <w:rsid w:val="000E7F55"/>
    <w:rPr>
      <w:rFonts w:ascii="Calibri" w:eastAsia="MS Gothic" w:hAnsi="Calibri" w:cs="Times New Roman"/>
      <w:color w:val="243F60"/>
      <w:sz w:val="24"/>
      <w:szCs w:val="24"/>
    </w:rPr>
  </w:style>
  <w:style w:type="numbering" w:customStyle="1" w:styleId="Nessunelenco6">
    <w:name w:val="Nessun elenco6"/>
    <w:next w:val="Nessunelenco"/>
    <w:uiPriority w:val="99"/>
    <w:semiHidden/>
    <w:unhideWhenUsed/>
    <w:rsid w:val="000E7F55"/>
  </w:style>
  <w:style w:type="numbering" w:customStyle="1" w:styleId="Nessunelenco14">
    <w:name w:val="Nessun elenco14"/>
    <w:next w:val="Nessunelenco"/>
    <w:uiPriority w:val="99"/>
    <w:semiHidden/>
    <w:unhideWhenUsed/>
    <w:rsid w:val="000E7F55"/>
  </w:style>
  <w:style w:type="table" w:customStyle="1" w:styleId="Grigliatabella3">
    <w:name w:val="Griglia tabella3"/>
    <w:basedOn w:val="Tabellanormale"/>
    <w:next w:val="Grigliatabella"/>
    <w:rsid w:val="000E7F55"/>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
    <w:name w:val="Griglia tabella4"/>
    <w:basedOn w:val="Tabellanormale"/>
    <w:next w:val="Grigliatabella"/>
    <w:rsid w:val="000E7F55"/>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
    <w:name w:val="Nessun elenco7"/>
    <w:next w:val="Nessunelenco"/>
    <w:uiPriority w:val="99"/>
    <w:semiHidden/>
    <w:unhideWhenUsed/>
    <w:rsid w:val="000E7F55"/>
  </w:style>
  <w:style w:type="numbering" w:customStyle="1" w:styleId="Nessunelenco15">
    <w:name w:val="Nessun elenco15"/>
    <w:next w:val="Nessunelenco"/>
    <w:uiPriority w:val="99"/>
    <w:semiHidden/>
    <w:unhideWhenUsed/>
    <w:rsid w:val="000E7F55"/>
  </w:style>
  <w:style w:type="table" w:customStyle="1" w:styleId="Grigliatabella5">
    <w:name w:val="Griglia tabella5"/>
    <w:basedOn w:val="Tabellanormale"/>
    <w:next w:val="Grigliatabella"/>
    <w:rsid w:val="000E7F5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8">
    <w:name w:val="Nessun elenco8"/>
    <w:next w:val="Nessunelenco"/>
    <w:uiPriority w:val="99"/>
    <w:semiHidden/>
    <w:unhideWhenUsed/>
    <w:rsid w:val="000E7F55"/>
  </w:style>
  <w:style w:type="numbering" w:customStyle="1" w:styleId="Nessunelenco16">
    <w:name w:val="Nessun elenco16"/>
    <w:next w:val="Nessunelenco"/>
    <w:uiPriority w:val="99"/>
    <w:semiHidden/>
    <w:unhideWhenUsed/>
    <w:rsid w:val="000E7F55"/>
  </w:style>
  <w:style w:type="table" w:customStyle="1" w:styleId="Grigliatabella6">
    <w:name w:val="Griglia tabella6"/>
    <w:basedOn w:val="Tabellanormale"/>
    <w:next w:val="Grigliatabella"/>
    <w:rsid w:val="000E7F5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
    <w:name w:val="Nessun elenco9"/>
    <w:next w:val="Nessunelenco"/>
    <w:uiPriority w:val="99"/>
    <w:semiHidden/>
    <w:unhideWhenUsed/>
    <w:rsid w:val="000E7F55"/>
  </w:style>
  <w:style w:type="numbering" w:customStyle="1" w:styleId="Nessunelenco17">
    <w:name w:val="Nessun elenco17"/>
    <w:next w:val="Nessunelenco"/>
    <w:uiPriority w:val="99"/>
    <w:semiHidden/>
    <w:unhideWhenUsed/>
    <w:rsid w:val="000E7F55"/>
  </w:style>
  <w:style w:type="table" w:customStyle="1" w:styleId="Grigliatabella7">
    <w:name w:val="Griglia tabella7"/>
    <w:basedOn w:val="Tabellanormale"/>
    <w:next w:val="Grigliatabella"/>
    <w:rsid w:val="000E7F5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
    <w:name w:val="Nessun elenco10"/>
    <w:next w:val="Nessunelenco"/>
    <w:uiPriority w:val="99"/>
    <w:semiHidden/>
    <w:unhideWhenUsed/>
    <w:rsid w:val="000E7F55"/>
  </w:style>
  <w:style w:type="numbering" w:customStyle="1" w:styleId="Nessunelenco18">
    <w:name w:val="Nessun elenco18"/>
    <w:next w:val="Nessunelenco"/>
    <w:uiPriority w:val="99"/>
    <w:semiHidden/>
    <w:unhideWhenUsed/>
    <w:rsid w:val="000E7F55"/>
  </w:style>
  <w:style w:type="character" w:customStyle="1" w:styleId="class2214342">
    <w:name w:val="class2_214342"/>
    <w:basedOn w:val="Carpredefinitoparagrafo"/>
    <w:rsid w:val="000E7F55"/>
    <w:rPr>
      <w:rFonts w:ascii="Cambria" w:hAnsi="Cambria" w:hint="default"/>
      <w:b/>
      <w:bCs/>
      <w:sz w:val="38"/>
      <w:szCs w:val="38"/>
    </w:rPr>
  </w:style>
  <w:style w:type="numbering" w:customStyle="1" w:styleId="Nessunelenco19">
    <w:name w:val="Nessun elenco19"/>
    <w:next w:val="Nessunelenco"/>
    <w:uiPriority w:val="99"/>
    <w:semiHidden/>
    <w:unhideWhenUsed/>
    <w:rsid w:val="000E7F55"/>
  </w:style>
  <w:style w:type="numbering" w:customStyle="1" w:styleId="Nessunelenco110">
    <w:name w:val="Nessun elenco110"/>
    <w:next w:val="Nessunelenco"/>
    <w:uiPriority w:val="99"/>
    <w:semiHidden/>
    <w:unhideWhenUsed/>
    <w:rsid w:val="000E7F55"/>
  </w:style>
  <w:style w:type="paragraph" w:customStyle="1" w:styleId="xl119">
    <w:name w:val="xl119"/>
    <w:basedOn w:val="Normale"/>
    <w:uiPriority w:val="99"/>
    <w:rsid w:val="000E7F55"/>
    <w:pPr>
      <w:pBdr>
        <w:top w:val="single" w:sz="4" w:space="0" w:color="auto"/>
        <w:left w:val="single" w:sz="4" w:space="0" w:color="auto"/>
        <w:bottom w:val="single" w:sz="4" w:space="0" w:color="auto"/>
        <w:right w:val="single" w:sz="4" w:space="0" w:color="auto"/>
      </w:pBdr>
      <w:shd w:val="clear" w:color="DCE6F1" w:fill="DCE6F1"/>
      <w:spacing w:before="100" w:beforeAutospacing="1" w:after="100" w:afterAutospacing="1"/>
      <w:jc w:val="center"/>
      <w:textAlignment w:val="center"/>
    </w:pPr>
    <w:rPr>
      <w:rFonts w:ascii="Times New Roman" w:eastAsia="Times New Roman" w:hAnsi="Times New Roman" w:cs="Times New Roman"/>
      <w:b/>
      <w:bCs/>
      <w:sz w:val="18"/>
      <w:szCs w:val="18"/>
      <w:lang w:eastAsia="it-IT"/>
    </w:rPr>
  </w:style>
  <w:style w:type="paragraph" w:customStyle="1" w:styleId="xl120">
    <w:name w:val="xl120"/>
    <w:basedOn w:val="Normale"/>
    <w:uiPriority w:val="99"/>
    <w:rsid w:val="000E7F55"/>
    <w:pPr>
      <w:spacing w:before="100" w:beforeAutospacing="1" w:after="100" w:afterAutospacing="1"/>
    </w:pPr>
    <w:rPr>
      <w:rFonts w:ascii="Times New Roman" w:eastAsia="Times New Roman" w:hAnsi="Times New Roman" w:cs="Times New Roman"/>
      <w:b/>
      <w:bCs/>
      <w:sz w:val="20"/>
      <w:szCs w:val="20"/>
      <w:lang w:eastAsia="it-IT"/>
    </w:rPr>
  </w:style>
  <w:style w:type="paragraph" w:customStyle="1" w:styleId="xl121">
    <w:name w:val="xl121"/>
    <w:basedOn w:val="Normale"/>
    <w:uiPriority w:val="99"/>
    <w:rsid w:val="000E7F55"/>
    <w:pPr>
      <w:pBdr>
        <w:top w:val="single" w:sz="4" w:space="0" w:color="auto"/>
        <w:left w:val="single" w:sz="4" w:space="0" w:color="auto"/>
        <w:bottom w:val="single" w:sz="4" w:space="0" w:color="auto"/>
        <w:right w:val="single" w:sz="4" w:space="0" w:color="auto"/>
      </w:pBdr>
      <w:shd w:val="clear" w:color="DCE6F1" w:fill="DCE6F1"/>
      <w:spacing w:before="100" w:beforeAutospacing="1" w:after="100" w:afterAutospacing="1"/>
      <w:jc w:val="right"/>
    </w:pPr>
    <w:rPr>
      <w:rFonts w:ascii="Times New Roman" w:eastAsia="Times New Roman" w:hAnsi="Times New Roman" w:cs="Times New Roman"/>
      <w:b/>
      <w:bCs/>
      <w:sz w:val="18"/>
      <w:szCs w:val="18"/>
      <w:lang w:eastAsia="it-IT"/>
    </w:rPr>
  </w:style>
  <w:style w:type="paragraph" w:customStyle="1" w:styleId="xl122">
    <w:name w:val="xl122"/>
    <w:basedOn w:val="Normale"/>
    <w:uiPriority w:val="99"/>
    <w:rsid w:val="000E7F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8"/>
      <w:szCs w:val="18"/>
      <w:lang w:eastAsia="it-IT"/>
    </w:rPr>
  </w:style>
  <w:style w:type="paragraph" w:customStyle="1" w:styleId="xl123">
    <w:name w:val="xl123"/>
    <w:basedOn w:val="Normale"/>
    <w:uiPriority w:val="99"/>
    <w:rsid w:val="000E7F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8"/>
      <w:szCs w:val="18"/>
      <w:lang w:eastAsia="it-IT"/>
    </w:rPr>
  </w:style>
  <w:style w:type="paragraph" w:customStyle="1" w:styleId="xl124">
    <w:name w:val="xl124"/>
    <w:basedOn w:val="Normale"/>
    <w:uiPriority w:val="99"/>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it-IT"/>
    </w:rPr>
  </w:style>
  <w:style w:type="paragraph" w:customStyle="1" w:styleId="xl125">
    <w:name w:val="xl125"/>
    <w:basedOn w:val="Normale"/>
    <w:uiPriority w:val="99"/>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8"/>
      <w:szCs w:val="18"/>
      <w:lang w:eastAsia="it-IT"/>
    </w:rPr>
  </w:style>
  <w:style w:type="paragraph" w:customStyle="1" w:styleId="xl126">
    <w:name w:val="xl126"/>
    <w:basedOn w:val="Normale"/>
    <w:uiPriority w:val="99"/>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it-IT"/>
    </w:rPr>
  </w:style>
  <w:style w:type="paragraph" w:customStyle="1" w:styleId="xl127">
    <w:name w:val="xl127"/>
    <w:basedOn w:val="Normale"/>
    <w:uiPriority w:val="99"/>
    <w:rsid w:val="000E7F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b/>
      <w:bCs/>
      <w:sz w:val="18"/>
      <w:szCs w:val="18"/>
      <w:lang w:eastAsia="it-IT"/>
    </w:rPr>
  </w:style>
  <w:style w:type="paragraph" w:customStyle="1" w:styleId="xl128">
    <w:name w:val="xl128"/>
    <w:basedOn w:val="Normale"/>
    <w:uiPriority w:val="99"/>
    <w:rsid w:val="000E7F55"/>
    <w:pPr>
      <w:spacing w:before="100" w:beforeAutospacing="1" w:after="100" w:afterAutospacing="1"/>
    </w:pPr>
    <w:rPr>
      <w:rFonts w:ascii="Times New Roman" w:eastAsia="Times New Roman" w:hAnsi="Times New Roman" w:cs="Times New Roman"/>
      <w:sz w:val="18"/>
      <w:szCs w:val="18"/>
      <w:lang w:eastAsia="it-IT"/>
    </w:rPr>
  </w:style>
  <w:style w:type="paragraph" w:customStyle="1" w:styleId="xl129">
    <w:name w:val="xl129"/>
    <w:basedOn w:val="Normale"/>
    <w:uiPriority w:val="99"/>
    <w:rsid w:val="000E7F55"/>
    <w:pPr>
      <w:pBdr>
        <w:top w:val="single" w:sz="4" w:space="0" w:color="auto"/>
        <w:left w:val="single" w:sz="4" w:space="0" w:color="auto"/>
        <w:bottom w:val="single" w:sz="4" w:space="0" w:color="auto"/>
        <w:right w:val="single" w:sz="4" w:space="0" w:color="auto"/>
      </w:pBdr>
      <w:shd w:val="clear" w:color="DCE6F1" w:fill="DCE6F1"/>
      <w:spacing w:before="100" w:beforeAutospacing="1" w:after="100" w:afterAutospacing="1"/>
      <w:jc w:val="center"/>
    </w:pPr>
    <w:rPr>
      <w:rFonts w:ascii="Times New Roman" w:eastAsia="Times New Roman" w:hAnsi="Times New Roman" w:cs="Times New Roman"/>
      <w:b/>
      <w:bCs/>
      <w:sz w:val="18"/>
      <w:szCs w:val="18"/>
      <w:lang w:eastAsia="it-IT"/>
    </w:rPr>
  </w:style>
  <w:style w:type="paragraph" w:customStyle="1" w:styleId="xl130">
    <w:name w:val="xl130"/>
    <w:basedOn w:val="Normale"/>
    <w:uiPriority w:val="99"/>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lang w:eastAsia="it-IT"/>
    </w:rPr>
  </w:style>
  <w:style w:type="paragraph" w:customStyle="1" w:styleId="xl131">
    <w:name w:val="xl131"/>
    <w:basedOn w:val="Normale"/>
    <w:uiPriority w:val="99"/>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lang w:eastAsia="it-IT"/>
    </w:rPr>
  </w:style>
  <w:style w:type="character" w:customStyle="1" w:styleId="object-hover2">
    <w:name w:val="object-hover2"/>
    <w:basedOn w:val="Carpredefinitoparagrafo"/>
    <w:uiPriority w:val="99"/>
    <w:rsid w:val="000E7F55"/>
    <w:rPr>
      <w:color w:val="00008B"/>
      <w:u w:val="single"/>
    </w:rPr>
  </w:style>
  <w:style w:type="numbering" w:customStyle="1" w:styleId="Nessunelenco20">
    <w:name w:val="Nessun elenco20"/>
    <w:next w:val="Nessunelenco"/>
    <w:uiPriority w:val="99"/>
    <w:semiHidden/>
    <w:unhideWhenUsed/>
    <w:rsid w:val="000E7F55"/>
  </w:style>
  <w:style w:type="numbering" w:customStyle="1" w:styleId="Nessunelenco1111">
    <w:name w:val="Nessun elenco1111"/>
    <w:next w:val="Nessunelenco"/>
    <w:uiPriority w:val="99"/>
    <w:semiHidden/>
    <w:unhideWhenUsed/>
    <w:rsid w:val="000E7F55"/>
  </w:style>
  <w:style w:type="paragraph" w:customStyle="1" w:styleId="xl66">
    <w:name w:val="xl66"/>
    <w:basedOn w:val="Normale"/>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it-IT"/>
    </w:rPr>
  </w:style>
  <w:style w:type="paragraph" w:customStyle="1" w:styleId="xl67">
    <w:name w:val="xl67"/>
    <w:basedOn w:val="Normale"/>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8"/>
      <w:szCs w:val="18"/>
      <w:lang w:eastAsia="it-IT"/>
    </w:rPr>
  </w:style>
  <w:style w:type="paragraph" w:customStyle="1" w:styleId="xl68">
    <w:name w:val="xl68"/>
    <w:basedOn w:val="Normale"/>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18"/>
      <w:szCs w:val="18"/>
      <w:lang w:eastAsia="it-IT"/>
    </w:rPr>
  </w:style>
  <w:style w:type="paragraph" w:customStyle="1" w:styleId="xl69">
    <w:name w:val="xl69"/>
    <w:basedOn w:val="Normale"/>
    <w:rsid w:val="000E7F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8"/>
      <w:szCs w:val="18"/>
      <w:lang w:eastAsia="it-IT"/>
    </w:rPr>
  </w:style>
  <w:style w:type="paragraph" w:customStyle="1" w:styleId="xl70">
    <w:name w:val="xl70"/>
    <w:basedOn w:val="Normale"/>
    <w:rsid w:val="000E7F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b/>
      <w:bCs/>
      <w:sz w:val="18"/>
      <w:szCs w:val="18"/>
      <w:lang w:eastAsia="it-IT"/>
    </w:rPr>
  </w:style>
  <w:style w:type="paragraph" w:customStyle="1" w:styleId="xl71">
    <w:name w:val="xl71"/>
    <w:basedOn w:val="Normale"/>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eastAsia="it-IT"/>
    </w:rPr>
  </w:style>
  <w:style w:type="paragraph" w:customStyle="1" w:styleId="xl72">
    <w:name w:val="xl72"/>
    <w:basedOn w:val="Normale"/>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lang w:eastAsia="it-IT"/>
    </w:rPr>
  </w:style>
  <w:style w:type="paragraph" w:customStyle="1" w:styleId="xl73">
    <w:name w:val="xl73"/>
    <w:basedOn w:val="Normale"/>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lang w:eastAsia="it-IT"/>
    </w:rPr>
  </w:style>
  <w:style w:type="paragraph" w:customStyle="1" w:styleId="xl74">
    <w:name w:val="xl74"/>
    <w:basedOn w:val="Normale"/>
    <w:rsid w:val="000E7F55"/>
    <w:pPr>
      <w:spacing w:before="100" w:beforeAutospacing="1" w:after="100" w:afterAutospacing="1"/>
    </w:pPr>
    <w:rPr>
      <w:rFonts w:ascii="Times New Roman" w:eastAsia="Times New Roman" w:hAnsi="Times New Roman" w:cs="Times New Roman"/>
      <w:b/>
      <w:bCs/>
      <w:sz w:val="20"/>
      <w:szCs w:val="20"/>
      <w:lang w:eastAsia="it-IT"/>
    </w:rPr>
  </w:style>
  <w:style w:type="paragraph" w:customStyle="1" w:styleId="xl75">
    <w:name w:val="xl75"/>
    <w:basedOn w:val="Normale"/>
    <w:rsid w:val="000E7F55"/>
    <w:pPr>
      <w:pBdr>
        <w:top w:val="single" w:sz="4" w:space="0" w:color="auto"/>
        <w:left w:val="single" w:sz="4" w:space="0" w:color="auto"/>
        <w:bottom w:val="single" w:sz="4" w:space="0" w:color="auto"/>
        <w:right w:val="single" w:sz="4" w:space="0" w:color="auto"/>
      </w:pBdr>
      <w:shd w:val="clear" w:color="DCE6F1" w:fill="DCE6F1"/>
      <w:spacing w:before="100" w:beforeAutospacing="1" w:after="100" w:afterAutospacing="1"/>
    </w:pPr>
    <w:rPr>
      <w:rFonts w:ascii="Times New Roman" w:eastAsia="Times New Roman" w:hAnsi="Times New Roman" w:cs="Times New Roman"/>
      <w:b/>
      <w:bCs/>
      <w:sz w:val="18"/>
      <w:szCs w:val="18"/>
      <w:lang w:eastAsia="it-IT"/>
    </w:rPr>
  </w:style>
  <w:style w:type="paragraph" w:customStyle="1" w:styleId="xl76">
    <w:name w:val="xl76"/>
    <w:basedOn w:val="Normale"/>
    <w:rsid w:val="000E7F55"/>
    <w:pPr>
      <w:pBdr>
        <w:top w:val="single" w:sz="4" w:space="0" w:color="auto"/>
        <w:left w:val="single" w:sz="4" w:space="0" w:color="auto"/>
        <w:bottom w:val="single" w:sz="4" w:space="0" w:color="auto"/>
        <w:right w:val="single" w:sz="4" w:space="0" w:color="auto"/>
      </w:pBdr>
      <w:shd w:val="clear" w:color="DCE6F1" w:fill="DCE6F1"/>
      <w:spacing w:before="100" w:beforeAutospacing="1" w:after="100" w:afterAutospacing="1"/>
      <w:jc w:val="right"/>
    </w:pPr>
    <w:rPr>
      <w:rFonts w:ascii="Times New Roman" w:eastAsia="Times New Roman" w:hAnsi="Times New Roman" w:cs="Times New Roman"/>
      <w:b/>
      <w:bCs/>
      <w:sz w:val="18"/>
      <w:szCs w:val="18"/>
      <w:lang w:eastAsia="it-IT"/>
    </w:rPr>
  </w:style>
  <w:style w:type="paragraph" w:customStyle="1" w:styleId="xl77">
    <w:name w:val="xl77"/>
    <w:basedOn w:val="Normale"/>
    <w:rsid w:val="000E7F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sz w:val="18"/>
      <w:szCs w:val="18"/>
      <w:lang w:eastAsia="it-IT"/>
    </w:rPr>
  </w:style>
  <w:style w:type="paragraph" w:customStyle="1" w:styleId="xl78">
    <w:name w:val="xl78"/>
    <w:basedOn w:val="Normale"/>
    <w:rsid w:val="000E7F55"/>
    <w:pPr>
      <w:pBdr>
        <w:top w:val="single" w:sz="4" w:space="0" w:color="auto"/>
        <w:left w:val="single" w:sz="4" w:space="0" w:color="auto"/>
        <w:bottom w:val="single" w:sz="4" w:space="0" w:color="auto"/>
        <w:right w:val="single" w:sz="4" w:space="0" w:color="auto"/>
      </w:pBdr>
      <w:shd w:val="clear" w:color="DCE6F1" w:fill="DCE6F1"/>
      <w:spacing w:before="100" w:beforeAutospacing="1" w:after="100" w:afterAutospacing="1"/>
      <w:jc w:val="center"/>
      <w:textAlignment w:val="center"/>
    </w:pPr>
    <w:rPr>
      <w:rFonts w:ascii="Times New Roman" w:eastAsia="Times New Roman" w:hAnsi="Times New Roman" w:cs="Times New Roman"/>
      <w:b/>
      <w:bCs/>
      <w:sz w:val="18"/>
      <w:szCs w:val="18"/>
      <w:lang w:eastAsia="it-IT"/>
    </w:rPr>
  </w:style>
  <w:style w:type="paragraph" w:customStyle="1" w:styleId="Titolosommario1">
    <w:name w:val="Titolo sommario1"/>
    <w:basedOn w:val="Titolo1"/>
    <w:next w:val="Normale"/>
    <w:uiPriority w:val="39"/>
    <w:semiHidden/>
    <w:unhideWhenUsed/>
    <w:qFormat/>
    <w:rsid w:val="000E7F55"/>
    <w:pPr>
      <w:keepLines/>
      <w:spacing w:before="480" w:line="240" w:lineRule="auto"/>
      <w:ind w:firstLine="0"/>
      <w:jc w:val="left"/>
      <w:outlineLvl w:val="9"/>
    </w:pPr>
    <w:rPr>
      <w:rFonts w:ascii="Cambria" w:hAnsi="Cambria"/>
      <w:b/>
      <w:bCs/>
      <w:color w:val="365F91"/>
      <w:sz w:val="28"/>
      <w:szCs w:val="28"/>
    </w:rPr>
  </w:style>
  <w:style w:type="table" w:customStyle="1" w:styleId="Grigliatabella8">
    <w:name w:val="Griglia tabella8"/>
    <w:basedOn w:val="Tabellanormale"/>
    <w:next w:val="Grigliatabella"/>
    <w:uiPriority w:val="59"/>
    <w:rsid w:val="000E7F55"/>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1">
    <w:name w:val="Nessun elenco211"/>
    <w:next w:val="Nessunelenco"/>
    <w:uiPriority w:val="99"/>
    <w:semiHidden/>
    <w:unhideWhenUsed/>
    <w:rsid w:val="000E7F55"/>
  </w:style>
  <w:style w:type="paragraph" w:styleId="Nessunaspaziatura">
    <w:name w:val="No Spacing"/>
    <w:uiPriority w:val="1"/>
    <w:qFormat/>
    <w:rsid w:val="000E7F55"/>
    <w:rPr>
      <w:rFonts w:ascii="Arial MT Lt" w:eastAsia="MS Mincho" w:hAnsi="Arial MT Lt"/>
      <w:sz w:val="24"/>
      <w:szCs w:val="24"/>
    </w:rPr>
  </w:style>
  <w:style w:type="table" w:customStyle="1" w:styleId="Grigliatabella9">
    <w:name w:val="Griglia tabella9"/>
    <w:basedOn w:val="Tabellanormale"/>
    <w:next w:val="Grigliatabella"/>
    <w:uiPriority w:val="59"/>
    <w:rsid w:val="000E7F5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
    <w:name w:val="Nessun elenco22"/>
    <w:next w:val="Nessunelenco"/>
    <w:uiPriority w:val="99"/>
    <w:semiHidden/>
    <w:unhideWhenUsed/>
    <w:rsid w:val="000E7F55"/>
  </w:style>
  <w:style w:type="numbering" w:customStyle="1" w:styleId="Nessunelenco23">
    <w:name w:val="Nessun elenco23"/>
    <w:next w:val="Nessunelenco"/>
    <w:uiPriority w:val="99"/>
    <w:semiHidden/>
    <w:unhideWhenUsed/>
    <w:rsid w:val="002D0120"/>
  </w:style>
  <w:style w:type="numbering" w:customStyle="1" w:styleId="Nessunelenco113">
    <w:name w:val="Nessun elenco113"/>
    <w:next w:val="Nessunelenco"/>
    <w:uiPriority w:val="99"/>
    <w:semiHidden/>
    <w:unhideWhenUsed/>
    <w:rsid w:val="002D0120"/>
  </w:style>
  <w:style w:type="table" w:customStyle="1" w:styleId="Grigliatabella10">
    <w:name w:val="Griglia tabella10"/>
    <w:basedOn w:val="Tabellanormale"/>
    <w:next w:val="Grigliatabella"/>
    <w:rsid w:val="002D012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4">
    <w:name w:val="Nessun elenco24"/>
    <w:next w:val="Nessunelenco"/>
    <w:semiHidden/>
    <w:rsid w:val="002D0120"/>
  </w:style>
  <w:style w:type="numbering" w:customStyle="1" w:styleId="Nessunelenco32">
    <w:name w:val="Nessun elenco32"/>
    <w:next w:val="Nessunelenco"/>
    <w:uiPriority w:val="99"/>
    <w:semiHidden/>
    <w:unhideWhenUsed/>
    <w:rsid w:val="002D0120"/>
  </w:style>
  <w:style w:type="numbering" w:customStyle="1" w:styleId="Nessunelenco114">
    <w:name w:val="Nessun elenco114"/>
    <w:next w:val="Nessunelenco"/>
    <w:uiPriority w:val="99"/>
    <w:semiHidden/>
    <w:unhideWhenUsed/>
    <w:rsid w:val="002D0120"/>
  </w:style>
  <w:style w:type="table" w:customStyle="1" w:styleId="Grigliatabella12">
    <w:name w:val="Griglia tabella12"/>
    <w:basedOn w:val="Tabellanormale"/>
    <w:next w:val="Grigliatabella"/>
    <w:rsid w:val="002D012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2">
    <w:name w:val="Nessun elenco42"/>
    <w:next w:val="Nessunelenco"/>
    <w:uiPriority w:val="99"/>
    <w:semiHidden/>
    <w:unhideWhenUsed/>
    <w:rsid w:val="002D0120"/>
  </w:style>
  <w:style w:type="numbering" w:customStyle="1" w:styleId="Nessunelenco122">
    <w:name w:val="Nessun elenco122"/>
    <w:next w:val="Nessunelenco"/>
    <w:uiPriority w:val="99"/>
    <w:semiHidden/>
    <w:unhideWhenUsed/>
    <w:rsid w:val="002D0120"/>
  </w:style>
  <w:style w:type="numbering" w:customStyle="1" w:styleId="Nessunelenco52">
    <w:name w:val="Nessun elenco52"/>
    <w:next w:val="Nessunelenco"/>
    <w:uiPriority w:val="99"/>
    <w:semiHidden/>
    <w:unhideWhenUsed/>
    <w:rsid w:val="002D0120"/>
  </w:style>
  <w:style w:type="numbering" w:customStyle="1" w:styleId="Nessunelenco132">
    <w:name w:val="Nessun elenco132"/>
    <w:next w:val="Nessunelenco"/>
    <w:uiPriority w:val="99"/>
    <w:semiHidden/>
    <w:unhideWhenUsed/>
    <w:rsid w:val="002D0120"/>
  </w:style>
  <w:style w:type="table" w:customStyle="1" w:styleId="Grigliatabella21">
    <w:name w:val="Griglia tabella21"/>
    <w:basedOn w:val="Tabellanormale"/>
    <w:next w:val="Grigliatabella"/>
    <w:rsid w:val="002D012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1">
    <w:name w:val="Nessun elenco61"/>
    <w:next w:val="Nessunelenco"/>
    <w:uiPriority w:val="99"/>
    <w:semiHidden/>
    <w:unhideWhenUsed/>
    <w:rsid w:val="002D0120"/>
  </w:style>
  <w:style w:type="numbering" w:customStyle="1" w:styleId="Nessunelenco141">
    <w:name w:val="Nessun elenco141"/>
    <w:next w:val="Nessunelenco"/>
    <w:uiPriority w:val="99"/>
    <w:semiHidden/>
    <w:unhideWhenUsed/>
    <w:rsid w:val="002D0120"/>
  </w:style>
  <w:style w:type="table" w:customStyle="1" w:styleId="Grigliatabella31">
    <w:name w:val="Griglia tabella31"/>
    <w:basedOn w:val="Tabellanormale"/>
    <w:next w:val="Grigliatabella"/>
    <w:rsid w:val="002D0120"/>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1">
    <w:name w:val="Griglia tabella41"/>
    <w:basedOn w:val="Tabellanormale"/>
    <w:next w:val="Grigliatabella"/>
    <w:rsid w:val="002D0120"/>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1">
    <w:name w:val="Nessun elenco71"/>
    <w:next w:val="Nessunelenco"/>
    <w:uiPriority w:val="99"/>
    <w:semiHidden/>
    <w:unhideWhenUsed/>
    <w:rsid w:val="002D0120"/>
  </w:style>
  <w:style w:type="numbering" w:customStyle="1" w:styleId="Nessunelenco151">
    <w:name w:val="Nessun elenco151"/>
    <w:next w:val="Nessunelenco"/>
    <w:uiPriority w:val="99"/>
    <w:semiHidden/>
    <w:unhideWhenUsed/>
    <w:rsid w:val="002D0120"/>
  </w:style>
  <w:style w:type="table" w:customStyle="1" w:styleId="Grigliatabella51">
    <w:name w:val="Griglia tabella51"/>
    <w:basedOn w:val="Tabellanormale"/>
    <w:next w:val="Grigliatabella"/>
    <w:rsid w:val="002D012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81">
    <w:name w:val="Nessun elenco81"/>
    <w:next w:val="Nessunelenco"/>
    <w:uiPriority w:val="99"/>
    <w:semiHidden/>
    <w:unhideWhenUsed/>
    <w:rsid w:val="002D0120"/>
  </w:style>
  <w:style w:type="numbering" w:customStyle="1" w:styleId="Nessunelenco161">
    <w:name w:val="Nessun elenco161"/>
    <w:next w:val="Nessunelenco"/>
    <w:uiPriority w:val="99"/>
    <w:semiHidden/>
    <w:unhideWhenUsed/>
    <w:rsid w:val="002D0120"/>
  </w:style>
  <w:style w:type="table" w:customStyle="1" w:styleId="Grigliatabella61">
    <w:name w:val="Griglia tabella61"/>
    <w:basedOn w:val="Tabellanormale"/>
    <w:next w:val="Grigliatabella"/>
    <w:rsid w:val="002D012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1">
    <w:name w:val="Nessun elenco91"/>
    <w:next w:val="Nessunelenco"/>
    <w:uiPriority w:val="99"/>
    <w:semiHidden/>
    <w:unhideWhenUsed/>
    <w:rsid w:val="002D0120"/>
  </w:style>
  <w:style w:type="numbering" w:customStyle="1" w:styleId="Nessunelenco171">
    <w:name w:val="Nessun elenco171"/>
    <w:next w:val="Nessunelenco"/>
    <w:uiPriority w:val="99"/>
    <w:semiHidden/>
    <w:unhideWhenUsed/>
    <w:rsid w:val="002D0120"/>
  </w:style>
  <w:style w:type="table" w:customStyle="1" w:styleId="Grigliatabella71">
    <w:name w:val="Griglia tabella71"/>
    <w:basedOn w:val="Tabellanormale"/>
    <w:next w:val="Grigliatabella"/>
    <w:rsid w:val="002D012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1">
    <w:name w:val="Nessun elenco101"/>
    <w:next w:val="Nessunelenco"/>
    <w:uiPriority w:val="99"/>
    <w:semiHidden/>
    <w:unhideWhenUsed/>
    <w:rsid w:val="002D0120"/>
  </w:style>
  <w:style w:type="numbering" w:customStyle="1" w:styleId="Nessunelenco181">
    <w:name w:val="Nessun elenco181"/>
    <w:next w:val="Nessunelenco"/>
    <w:uiPriority w:val="99"/>
    <w:semiHidden/>
    <w:unhideWhenUsed/>
    <w:rsid w:val="002D0120"/>
  </w:style>
  <w:style w:type="numbering" w:customStyle="1" w:styleId="Nessunelenco191">
    <w:name w:val="Nessun elenco191"/>
    <w:next w:val="Nessunelenco"/>
    <w:uiPriority w:val="99"/>
    <w:semiHidden/>
    <w:unhideWhenUsed/>
    <w:rsid w:val="002D0120"/>
  </w:style>
  <w:style w:type="numbering" w:customStyle="1" w:styleId="Nessunelenco1101">
    <w:name w:val="Nessun elenco1101"/>
    <w:next w:val="Nessunelenco"/>
    <w:uiPriority w:val="99"/>
    <w:semiHidden/>
    <w:unhideWhenUsed/>
    <w:rsid w:val="002D0120"/>
  </w:style>
  <w:style w:type="numbering" w:customStyle="1" w:styleId="Nessunelenco201">
    <w:name w:val="Nessun elenco201"/>
    <w:next w:val="Nessunelenco"/>
    <w:uiPriority w:val="99"/>
    <w:semiHidden/>
    <w:unhideWhenUsed/>
    <w:rsid w:val="002D0120"/>
  </w:style>
  <w:style w:type="numbering" w:customStyle="1" w:styleId="Nessunelenco1112">
    <w:name w:val="Nessun elenco1112"/>
    <w:next w:val="Nessunelenco"/>
    <w:uiPriority w:val="99"/>
    <w:semiHidden/>
    <w:unhideWhenUsed/>
    <w:rsid w:val="002D0120"/>
  </w:style>
  <w:style w:type="paragraph" w:customStyle="1" w:styleId="Titolosommario2">
    <w:name w:val="Titolo sommario2"/>
    <w:basedOn w:val="Titolo1"/>
    <w:next w:val="Normale"/>
    <w:uiPriority w:val="39"/>
    <w:semiHidden/>
    <w:unhideWhenUsed/>
    <w:qFormat/>
    <w:rsid w:val="002D0120"/>
    <w:pPr>
      <w:keepLines/>
      <w:spacing w:before="480" w:line="240" w:lineRule="auto"/>
      <w:ind w:firstLine="0"/>
      <w:jc w:val="left"/>
      <w:outlineLvl w:val="9"/>
    </w:pPr>
    <w:rPr>
      <w:rFonts w:ascii="Cambria" w:hAnsi="Cambria"/>
      <w:b/>
      <w:bCs/>
      <w:color w:val="365F91"/>
      <w:sz w:val="28"/>
      <w:szCs w:val="28"/>
    </w:rPr>
  </w:style>
  <w:style w:type="table" w:customStyle="1" w:styleId="Grigliatabella81">
    <w:name w:val="Griglia tabella81"/>
    <w:basedOn w:val="Tabellanormale"/>
    <w:next w:val="Grigliatabella"/>
    <w:uiPriority w:val="59"/>
    <w:rsid w:val="002D0120"/>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2">
    <w:name w:val="Nessun elenco212"/>
    <w:next w:val="Nessunelenco"/>
    <w:uiPriority w:val="99"/>
    <w:semiHidden/>
    <w:unhideWhenUsed/>
    <w:rsid w:val="002D0120"/>
  </w:style>
  <w:style w:type="table" w:customStyle="1" w:styleId="Grigliatabella91">
    <w:name w:val="Griglia tabella91"/>
    <w:basedOn w:val="Tabellanormale"/>
    <w:next w:val="Grigliatabella"/>
    <w:uiPriority w:val="59"/>
    <w:rsid w:val="002D0120"/>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1">
    <w:name w:val="Nessun elenco221"/>
    <w:next w:val="Nessunelenco"/>
    <w:uiPriority w:val="99"/>
    <w:semiHidden/>
    <w:unhideWhenUsed/>
    <w:rsid w:val="002D0120"/>
  </w:style>
  <w:style w:type="table" w:customStyle="1" w:styleId="Grigliatabella82">
    <w:name w:val="Griglia tabella82"/>
    <w:basedOn w:val="Tabellanormale"/>
    <w:next w:val="Grigliatabella"/>
    <w:uiPriority w:val="59"/>
    <w:rsid w:val="003F0163"/>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1">
    <w:name w:val="Griglia tabella121"/>
    <w:basedOn w:val="Tabellanormale"/>
    <w:next w:val="Grigliatabella"/>
    <w:uiPriority w:val="59"/>
    <w:rsid w:val="00503B0F"/>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
    <w:name w:val="Nessun elenco25"/>
    <w:next w:val="Nessunelenco"/>
    <w:uiPriority w:val="99"/>
    <w:semiHidden/>
    <w:unhideWhenUsed/>
    <w:rsid w:val="005C011A"/>
  </w:style>
  <w:style w:type="numbering" w:customStyle="1" w:styleId="Nessunelenco115">
    <w:name w:val="Nessun elenco115"/>
    <w:next w:val="Nessunelenco"/>
    <w:uiPriority w:val="99"/>
    <w:semiHidden/>
    <w:unhideWhenUsed/>
    <w:rsid w:val="005C011A"/>
  </w:style>
  <w:style w:type="table" w:customStyle="1" w:styleId="Grigliatabella13">
    <w:name w:val="Griglia tabella13"/>
    <w:basedOn w:val="Tabellanormale"/>
    <w:next w:val="Grigliatabella"/>
    <w:rsid w:val="005C011A"/>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6">
    <w:name w:val="Nessun elenco26"/>
    <w:next w:val="Nessunelenco"/>
    <w:semiHidden/>
    <w:rsid w:val="005C011A"/>
  </w:style>
  <w:style w:type="numbering" w:customStyle="1" w:styleId="Nessunelenco33">
    <w:name w:val="Nessun elenco33"/>
    <w:next w:val="Nessunelenco"/>
    <w:uiPriority w:val="99"/>
    <w:semiHidden/>
    <w:unhideWhenUsed/>
    <w:rsid w:val="005C011A"/>
  </w:style>
  <w:style w:type="numbering" w:customStyle="1" w:styleId="Nessunelenco116">
    <w:name w:val="Nessun elenco116"/>
    <w:next w:val="Nessunelenco"/>
    <w:uiPriority w:val="99"/>
    <w:semiHidden/>
    <w:unhideWhenUsed/>
    <w:rsid w:val="005C011A"/>
  </w:style>
  <w:style w:type="table" w:customStyle="1" w:styleId="Grigliatabella14">
    <w:name w:val="Griglia tabella14"/>
    <w:basedOn w:val="Tabellanormale"/>
    <w:next w:val="Grigliatabella"/>
    <w:rsid w:val="005C011A"/>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3">
    <w:name w:val="Nessun elenco43"/>
    <w:next w:val="Nessunelenco"/>
    <w:uiPriority w:val="99"/>
    <w:semiHidden/>
    <w:unhideWhenUsed/>
    <w:rsid w:val="005C011A"/>
  </w:style>
  <w:style w:type="numbering" w:customStyle="1" w:styleId="Nessunelenco123">
    <w:name w:val="Nessun elenco123"/>
    <w:next w:val="Nessunelenco"/>
    <w:uiPriority w:val="99"/>
    <w:semiHidden/>
    <w:unhideWhenUsed/>
    <w:rsid w:val="005C011A"/>
  </w:style>
  <w:style w:type="numbering" w:customStyle="1" w:styleId="Nessunelenco53">
    <w:name w:val="Nessun elenco53"/>
    <w:next w:val="Nessunelenco"/>
    <w:uiPriority w:val="99"/>
    <w:semiHidden/>
    <w:unhideWhenUsed/>
    <w:rsid w:val="005C011A"/>
  </w:style>
  <w:style w:type="numbering" w:customStyle="1" w:styleId="Nessunelenco133">
    <w:name w:val="Nessun elenco133"/>
    <w:next w:val="Nessunelenco"/>
    <w:uiPriority w:val="99"/>
    <w:semiHidden/>
    <w:unhideWhenUsed/>
    <w:rsid w:val="005C011A"/>
  </w:style>
  <w:style w:type="table" w:customStyle="1" w:styleId="Grigliatabella22">
    <w:name w:val="Griglia tabella22"/>
    <w:basedOn w:val="Tabellanormale"/>
    <w:next w:val="Grigliatabella"/>
    <w:rsid w:val="005C011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2">
    <w:name w:val="Nessun elenco62"/>
    <w:next w:val="Nessunelenco"/>
    <w:uiPriority w:val="99"/>
    <w:semiHidden/>
    <w:unhideWhenUsed/>
    <w:rsid w:val="005C011A"/>
  </w:style>
  <w:style w:type="numbering" w:customStyle="1" w:styleId="Nessunelenco142">
    <w:name w:val="Nessun elenco142"/>
    <w:next w:val="Nessunelenco"/>
    <w:uiPriority w:val="99"/>
    <w:semiHidden/>
    <w:unhideWhenUsed/>
    <w:rsid w:val="005C011A"/>
  </w:style>
  <w:style w:type="table" w:customStyle="1" w:styleId="Grigliatabella32">
    <w:name w:val="Griglia tabella32"/>
    <w:basedOn w:val="Tabellanormale"/>
    <w:next w:val="Grigliatabella"/>
    <w:rsid w:val="005C011A"/>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2">
    <w:name w:val="Griglia tabella42"/>
    <w:basedOn w:val="Tabellanormale"/>
    <w:next w:val="Grigliatabella"/>
    <w:rsid w:val="005C011A"/>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2">
    <w:name w:val="Nessun elenco72"/>
    <w:next w:val="Nessunelenco"/>
    <w:uiPriority w:val="99"/>
    <w:semiHidden/>
    <w:unhideWhenUsed/>
    <w:rsid w:val="005C011A"/>
  </w:style>
  <w:style w:type="numbering" w:customStyle="1" w:styleId="Nessunelenco152">
    <w:name w:val="Nessun elenco152"/>
    <w:next w:val="Nessunelenco"/>
    <w:uiPriority w:val="99"/>
    <w:semiHidden/>
    <w:unhideWhenUsed/>
    <w:rsid w:val="005C011A"/>
  </w:style>
  <w:style w:type="table" w:customStyle="1" w:styleId="Grigliatabella52">
    <w:name w:val="Griglia tabella52"/>
    <w:basedOn w:val="Tabellanormale"/>
    <w:next w:val="Grigliatabella"/>
    <w:rsid w:val="005C011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82">
    <w:name w:val="Nessun elenco82"/>
    <w:next w:val="Nessunelenco"/>
    <w:uiPriority w:val="99"/>
    <w:semiHidden/>
    <w:unhideWhenUsed/>
    <w:rsid w:val="005C011A"/>
  </w:style>
  <w:style w:type="numbering" w:customStyle="1" w:styleId="Nessunelenco162">
    <w:name w:val="Nessun elenco162"/>
    <w:next w:val="Nessunelenco"/>
    <w:uiPriority w:val="99"/>
    <w:semiHidden/>
    <w:unhideWhenUsed/>
    <w:rsid w:val="005C011A"/>
  </w:style>
  <w:style w:type="table" w:customStyle="1" w:styleId="Grigliatabella62">
    <w:name w:val="Griglia tabella62"/>
    <w:basedOn w:val="Tabellanormale"/>
    <w:next w:val="Grigliatabella"/>
    <w:rsid w:val="005C011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2">
    <w:name w:val="Nessun elenco92"/>
    <w:next w:val="Nessunelenco"/>
    <w:uiPriority w:val="99"/>
    <w:semiHidden/>
    <w:unhideWhenUsed/>
    <w:rsid w:val="005C011A"/>
  </w:style>
  <w:style w:type="numbering" w:customStyle="1" w:styleId="Nessunelenco172">
    <w:name w:val="Nessun elenco172"/>
    <w:next w:val="Nessunelenco"/>
    <w:uiPriority w:val="99"/>
    <w:semiHidden/>
    <w:unhideWhenUsed/>
    <w:rsid w:val="005C011A"/>
  </w:style>
  <w:style w:type="table" w:customStyle="1" w:styleId="Grigliatabella72">
    <w:name w:val="Griglia tabella72"/>
    <w:basedOn w:val="Tabellanormale"/>
    <w:next w:val="Grigliatabella"/>
    <w:rsid w:val="005C011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2">
    <w:name w:val="Nessun elenco102"/>
    <w:next w:val="Nessunelenco"/>
    <w:uiPriority w:val="99"/>
    <w:semiHidden/>
    <w:unhideWhenUsed/>
    <w:rsid w:val="005C011A"/>
  </w:style>
  <w:style w:type="numbering" w:customStyle="1" w:styleId="Nessunelenco182">
    <w:name w:val="Nessun elenco182"/>
    <w:next w:val="Nessunelenco"/>
    <w:uiPriority w:val="99"/>
    <w:semiHidden/>
    <w:unhideWhenUsed/>
    <w:rsid w:val="005C011A"/>
  </w:style>
  <w:style w:type="numbering" w:customStyle="1" w:styleId="Nessunelenco192">
    <w:name w:val="Nessun elenco192"/>
    <w:next w:val="Nessunelenco"/>
    <w:uiPriority w:val="99"/>
    <w:semiHidden/>
    <w:unhideWhenUsed/>
    <w:rsid w:val="005C011A"/>
  </w:style>
  <w:style w:type="numbering" w:customStyle="1" w:styleId="Nessunelenco1102">
    <w:name w:val="Nessun elenco1102"/>
    <w:next w:val="Nessunelenco"/>
    <w:uiPriority w:val="99"/>
    <w:semiHidden/>
    <w:unhideWhenUsed/>
    <w:rsid w:val="005C011A"/>
  </w:style>
  <w:style w:type="numbering" w:customStyle="1" w:styleId="Nessunelenco202">
    <w:name w:val="Nessun elenco202"/>
    <w:next w:val="Nessunelenco"/>
    <w:uiPriority w:val="99"/>
    <w:semiHidden/>
    <w:unhideWhenUsed/>
    <w:rsid w:val="005C011A"/>
  </w:style>
  <w:style w:type="numbering" w:customStyle="1" w:styleId="Nessunelenco1113">
    <w:name w:val="Nessun elenco1113"/>
    <w:next w:val="Nessunelenco"/>
    <w:uiPriority w:val="99"/>
    <w:semiHidden/>
    <w:unhideWhenUsed/>
    <w:rsid w:val="005C011A"/>
  </w:style>
  <w:style w:type="paragraph" w:customStyle="1" w:styleId="Titolosommario3">
    <w:name w:val="Titolo sommario3"/>
    <w:basedOn w:val="Titolo1"/>
    <w:next w:val="Normale"/>
    <w:uiPriority w:val="39"/>
    <w:semiHidden/>
    <w:unhideWhenUsed/>
    <w:qFormat/>
    <w:rsid w:val="005C011A"/>
    <w:pPr>
      <w:keepLines/>
      <w:spacing w:before="480" w:line="240" w:lineRule="auto"/>
      <w:ind w:firstLine="0"/>
      <w:jc w:val="left"/>
      <w:outlineLvl w:val="9"/>
    </w:pPr>
    <w:rPr>
      <w:rFonts w:ascii="Cambria" w:hAnsi="Cambria"/>
      <w:b/>
      <w:bCs/>
      <w:color w:val="365F91"/>
      <w:sz w:val="28"/>
      <w:szCs w:val="28"/>
    </w:rPr>
  </w:style>
  <w:style w:type="table" w:customStyle="1" w:styleId="Grigliatabella83">
    <w:name w:val="Griglia tabella83"/>
    <w:basedOn w:val="Tabellanormale"/>
    <w:next w:val="Grigliatabella"/>
    <w:uiPriority w:val="59"/>
    <w:rsid w:val="005C011A"/>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3">
    <w:name w:val="Nessun elenco213"/>
    <w:next w:val="Nessunelenco"/>
    <w:uiPriority w:val="99"/>
    <w:semiHidden/>
    <w:unhideWhenUsed/>
    <w:rsid w:val="005C011A"/>
  </w:style>
  <w:style w:type="table" w:customStyle="1" w:styleId="Grigliatabella92">
    <w:name w:val="Griglia tabella92"/>
    <w:basedOn w:val="Tabellanormale"/>
    <w:next w:val="Grigliatabella"/>
    <w:uiPriority w:val="59"/>
    <w:rsid w:val="005C011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2">
    <w:name w:val="Nessun elenco222"/>
    <w:next w:val="Nessunelenco"/>
    <w:uiPriority w:val="99"/>
    <w:semiHidden/>
    <w:unhideWhenUsed/>
    <w:rsid w:val="005C011A"/>
  </w:style>
  <w:style w:type="numbering" w:customStyle="1" w:styleId="Nessunelenco231">
    <w:name w:val="Nessun elenco231"/>
    <w:next w:val="Nessunelenco"/>
    <w:semiHidden/>
    <w:unhideWhenUsed/>
    <w:rsid w:val="005C011A"/>
  </w:style>
  <w:style w:type="character" w:customStyle="1" w:styleId="WW8Num3z0">
    <w:name w:val="WW8Num3z0"/>
    <w:rsid w:val="005C011A"/>
    <w:rPr>
      <w:rFonts w:ascii="Times New Roman" w:hAnsi="Times New Roman" w:cs="Times New Roman"/>
    </w:rPr>
  </w:style>
  <w:style w:type="character" w:customStyle="1" w:styleId="WW8Num4z0">
    <w:name w:val="WW8Num4z0"/>
    <w:rsid w:val="005C011A"/>
    <w:rPr>
      <w:rFonts w:ascii="Times New Roman" w:hAnsi="Times New Roman" w:cs="Times New Roman"/>
    </w:rPr>
  </w:style>
  <w:style w:type="character" w:customStyle="1" w:styleId="WW8Num5z0">
    <w:name w:val="WW8Num5z0"/>
    <w:rsid w:val="005C011A"/>
    <w:rPr>
      <w:rFonts w:ascii="Symbol" w:hAnsi="Symbol"/>
    </w:rPr>
  </w:style>
  <w:style w:type="character" w:customStyle="1" w:styleId="WW8Num14z0">
    <w:name w:val="WW8Num14z0"/>
    <w:rsid w:val="005C011A"/>
    <w:rPr>
      <w:rFonts w:ascii="Times New Roman" w:hAnsi="Times New Roman" w:cs="Times New Roman"/>
    </w:rPr>
  </w:style>
  <w:style w:type="character" w:customStyle="1" w:styleId="WW8Num18z0">
    <w:name w:val="WW8Num18z0"/>
    <w:rsid w:val="005C011A"/>
    <w:rPr>
      <w:rFonts w:ascii="Times New Roman" w:hAnsi="Times New Roman" w:cs="Times New Roman"/>
    </w:rPr>
  </w:style>
  <w:style w:type="character" w:customStyle="1" w:styleId="WW8Num19z0">
    <w:name w:val="WW8Num19z0"/>
    <w:rsid w:val="005C011A"/>
    <w:rPr>
      <w:rFonts w:ascii="Times New Roman" w:hAnsi="Times New Roman" w:cs="Times New Roman"/>
    </w:rPr>
  </w:style>
  <w:style w:type="character" w:customStyle="1" w:styleId="WW8Num23z0">
    <w:name w:val="WW8Num23z0"/>
    <w:rsid w:val="005C011A"/>
    <w:rPr>
      <w:rFonts w:ascii="Times New Roman" w:hAnsi="Times New Roman" w:cs="Times New Roman"/>
    </w:rPr>
  </w:style>
  <w:style w:type="character" w:customStyle="1" w:styleId="WW8Num24z0">
    <w:name w:val="WW8Num24z0"/>
    <w:rsid w:val="005C011A"/>
    <w:rPr>
      <w:rFonts w:ascii="Times New Roman" w:hAnsi="Times New Roman" w:cs="Times New Roman"/>
    </w:rPr>
  </w:style>
  <w:style w:type="character" w:customStyle="1" w:styleId="WW8Num26z0">
    <w:name w:val="WW8Num26z0"/>
    <w:rsid w:val="005C011A"/>
    <w:rPr>
      <w:rFonts w:ascii="Times New Roman" w:hAnsi="Times New Roman" w:cs="Times New Roman"/>
    </w:rPr>
  </w:style>
  <w:style w:type="character" w:customStyle="1" w:styleId="WW8Num29z0">
    <w:name w:val="WW8Num29z0"/>
    <w:rsid w:val="005C011A"/>
    <w:rPr>
      <w:rFonts w:ascii="Times New Roman" w:hAnsi="Times New Roman" w:cs="Times New Roman"/>
    </w:rPr>
  </w:style>
  <w:style w:type="character" w:customStyle="1" w:styleId="WW8Num30z0">
    <w:name w:val="WW8Num30z0"/>
    <w:rsid w:val="005C011A"/>
    <w:rPr>
      <w:rFonts w:ascii="Times New Roman" w:hAnsi="Times New Roman" w:cs="Times New Roman"/>
    </w:rPr>
  </w:style>
  <w:style w:type="character" w:customStyle="1" w:styleId="WW8Num31z0">
    <w:name w:val="WW8Num31z0"/>
    <w:rsid w:val="005C011A"/>
    <w:rPr>
      <w:rFonts w:ascii="Times New Roman" w:hAnsi="Times New Roman" w:cs="Times New Roman"/>
    </w:rPr>
  </w:style>
  <w:style w:type="character" w:customStyle="1" w:styleId="WW8Num33z0">
    <w:name w:val="WW8Num33z0"/>
    <w:rsid w:val="005C011A"/>
    <w:rPr>
      <w:rFonts w:ascii="Times New Roman" w:hAnsi="Times New Roman" w:cs="Times New Roman"/>
    </w:rPr>
  </w:style>
  <w:style w:type="character" w:customStyle="1" w:styleId="WW8Num38z0">
    <w:name w:val="WW8Num38z0"/>
    <w:rsid w:val="005C011A"/>
    <w:rPr>
      <w:rFonts w:ascii="Times New Roman" w:hAnsi="Times New Roman" w:cs="Times New Roman"/>
    </w:rPr>
  </w:style>
  <w:style w:type="character" w:customStyle="1" w:styleId="WW8Num47z0">
    <w:name w:val="WW8Num47z0"/>
    <w:rsid w:val="005C011A"/>
    <w:rPr>
      <w:rFonts w:ascii="Times New Roman" w:hAnsi="Times New Roman" w:cs="Times New Roman"/>
    </w:rPr>
  </w:style>
  <w:style w:type="character" w:customStyle="1" w:styleId="WW8Num48z0">
    <w:name w:val="WW8Num48z0"/>
    <w:rsid w:val="005C011A"/>
    <w:rPr>
      <w:rFonts w:ascii="Symbol" w:hAnsi="Symbol"/>
    </w:rPr>
  </w:style>
  <w:style w:type="character" w:customStyle="1" w:styleId="WW8Num54z0">
    <w:name w:val="WW8Num54z0"/>
    <w:rsid w:val="005C011A"/>
    <w:rPr>
      <w:rFonts w:ascii="Times New Roman" w:hAnsi="Times New Roman" w:cs="Times New Roman"/>
    </w:rPr>
  </w:style>
  <w:style w:type="character" w:customStyle="1" w:styleId="WW8Num55z0">
    <w:name w:val="WW8Num55z0"/>
    <w:rsid w:val="005C011A"/>
    <w:rPr>
      <w:rFonts w:ascii="Times New Roman" w:hAnsi="Times New Roman" w:cs="Times New Roman"/>
    </w:rPr>
  </w:style>
  <w:style w:type="character" w:customStyle="1" w:styleId="WW8NumSt37z0">
    <w:name w:val="WW8NumSt37z0"/>
    <w:rsid w:val="005C011A"/>
    <w:rPr>
      <w:rFonts w:ascii="Times New Roman" w:hAnsi="Times New Roman" w:cs="Times New Roman"/>
    </w:rPr>
  </w:style>
  <w:style w:type="character" w:customStyle="1" w:styleId="WW8NumSt42z0">
    <w:name w:val="WW8NumSt42z0"/>
    <w:rsid w:val="005C011A"/>
    <w:rPr>
      <w:rFonts w:ascii="Times New Roman" w:hAnsi="Times New Roman" w:cs="Times New Roman"/>
    </w:rPr>
  </w:style>
  <w:style w:type="character" w:customStyle="1" w:styleId="Carpredefinitoparagrafo1">
    <w:name w:val="Car. predefinito paragrafo1"/>
    <w:rsid w:val="005C011A"/>
  </w:style>
  <w:style w:type="character" w:customStyle="1" w:styleId="class316693classspan">
    <w:name w:val="class3_16693 classspan"/>
    <w:basedOn w:val="Carpredefinitoparagrafo1"/>
    <w:rsid w:val="005C011A"/>
  </w:style>
  <w:style w:type="paragraph" w:customStyle="1" w:styleId="Intestazione1">
    <w:name w:val="Intestazione1"/>
    <w:basedOn w:val="Normale"/>
    <w:next w:val="Corpotesto"/>
    <w:rsid w:val="005C011A"/>
    <w:pPr>
      <w:keepNext/>
      <w:suppressAutoHyphens/>
      <w:spacing w:before="240" w:after="120"/>
    </w:pPr>
    <w:rPr>
      <w:rFonts w:ascii="Arial" w:eastAsia="Microsoft YaHei" w:hAnsi="Arial" w:cs="Mangal"/>
      <w:sz w:val="28"/>
      <w:szCs w:val="28"/>
      <w:lang w:eastAsia="ar-SA"/>
    </w:rPr>
  </w:style>
  <w:style w:type="paragraph" w:customStyle="1" w:styleId="Didascalia1">
    <w:name w:val="Didascalia1"/>
    <w:basedOn w:val="Normale"/>
    <w:rsid w:val="005C011A"/>
    <w:pPr>
      <w:suppressLineNumbers/>
      <w:suppressAutoHyphens/>
      <w:spacing w:before="120" w:after="120"/>
    </w:pPr>
    <w:rPr>
      <w:rFonts w:ascii="Times New Roman" w:eastAsia="Times New Roman" w:hAnsi="Times New Roman" w:cs="Mangal"/>
      <w:i/>
      <w:iCs/>
      <w:lang w:eastAsia="ar-SA"/>
    </w:rPr>
  </w:style>
  <w:style w:type="paragraph" w:customStyle="1" w:styleId="Indice">
    <w:name w:val="Indice"/>
    <w:basedOn w:val="Normale"/>
    <w:rsid w:val="005C011A"/>
    <w:pPr>
      <w:suppressLineNumbers/>
      <w:suppressAutoHyphens/>
    </w:pPr>
    <w:rPr>
      <w:rFonts w:ascii="Times New Roman" w:eastAsia="Times New Roman" w:hAnsi="Times New Roman" w:cs="Mangal"/>
      <w:lang w:eastAsia="ar-SA"/>
    </w:rPr>
  </w:style>
  <w:style w:type="paragraph" w:customStyle="1" w:styleId="Contenutotabella">
    <w:name w:val="Contenuto tabella"/>
    <w:basedOn w:val="Normale"/>
    <w:rsid w:val="005C011A"/>
    <w:pPr>
      <w:suppressLineNumbers/>
      <w:suppressAutoHyphens/>
    </w:pPr>
    <w:rPr>
      <w:rFonts w:ascii="Times New Roman" w:eastAsia="Times New Roman" w:hAnsi="Times New Roman" w:cs="Times New Roman"/>
      <w:lang w:eastAsia="ar-SA"/>
    </w:rPr>
  </w:style>
  <w:style w:type="paragraph" w:customStyle="1" w:styleId="Intestazionetabella">
    <w:name w:val="Intestazione tabella"/>
    <w:basedOn w:val="Contenutotabella"/>
    <w:rsid w:val="005C011A"/>
    <w:pPr>
      <w:jc w:val="center"/>
    </w:pPr>
    <w:rPr>
      <w:b/>
      <w:bCs/>
    </w:rPr>
  </w:style>
  <w:style w:type="paragraph" w:customStyle="1" w:styleId="provvambito">
    <w:name w:val="provv_ambito"/>
    <w:basedOn w:val="Normale"/>
    <w:rsid w:val="005C011A"/>
    <w:pPr>
      <w:spacing w:before="100" w:beforeAutospacing="1" w:after="100" w:afterAutospacing="1"/>
      <w:jc w:val="center"/>
    </w:pPr>
    <w:rPr>
      <w:rFonts w:ascii="Times New Roman" w:eastAsia="MS Mincho" w:hAnsi="Times New Roman" w:cs="Times New Roman"/>
      <w:b/>
      <w:bCs/>
    </w:rPr>
  </w:style>
  <w:style w:type="table" w:customStyle="1" w:styleId="Grigliatabella101">
    <w:name w:val="Griglia tabella101"/>
    <w:basedOn w:val="Tabellanormale"/>
    <w:next w:val="Grigliatabella"/>
    <w:uiPriority w:val="59"/>
    <w:rsid w:val="005C011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41">
    <w:name w:val="Nessun elenco241"/>
    <w:next w:val="Nessunelenco"/>
    <w:uiPriority w:val="99"/>
    <w:semiHidden/>
    <w:unhideWhenUsed/>
    <w:rsid w:val="005C011A"/>
  </w:style>
  <w:style w:type="numbering" w:customStyle="1" w:styleId="Nessunelenco1121">
    <w:name w:val="Nessun elenco1121"/>
    <w:next w:val="Nessunelenco"/>
    <w:uiPriority w:val="99"/>
    <w:semiHidden/>
    <w:unhideWhenUsed/>
    <w:rsid w:val="005C011A"/>
  </w:style>
  <w:style w:type="table" w:customStyle="1" w:styleId="Grigliatabella111">
    <w:name w:val="Griglia tabella111"/>
    <w:basedOn w:val="Tabellanormale"/>
    <w:next w:val="Grigliatabella"/>
    <w:rsid w:val="005C011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1">
    <w:name w:val="Nessun elenco251"/>
    <w:next w:val="Nessunelenco"/>
    <w:uiPriority w:val="99"/>
    <w:semiHidden/>
    <w:unhideWhenUsed/>
    <w:rsid w:val="005C011A"/>
  </w:style>
  <w:style w:type="numbering" w:customStyle="1" w:styleId="Nessunelenco1131">
    <w:name w:val="Nessun elenco1131"/>
    <w:next w:val="Nessunelenco"/>
    <w:uiPriority w:val="99"/>
    <w:semiHidden/>
    <w:unhideWhenUsed/>
    <w:rsid w:val="005C011A"/>
  </w:style>
  <w:style w:type="numbering" w:customStyle="1" w:styleId="Nessunelenco261">
    <w:name w:val="Nessun elenco261"/>
    <w:next w:val="Nessunelenco"/>
    <w:uiPriority w:val="99"/>
    <w:semiHidden/>
    <w:unhideWhenUsed/>
    <w:rsid w:val="005C011A"/>
  </w:style>
  <w:style w:type="table" w:customStyle="1" w:styleId="Grigliatabella122">
    <w:name w:val="Griglia tabella122"/>
    <w:basedOn w:val="Tabellanormale"/>
    <w:next w:val="Grigliatabella"/>
    <w:uiPriority w:val="59"/>
    <w:rsid w:val="005C011A"/>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vvestremo">
    <w:name w:val="provv_estremo"/>
    <w:basedOn w:val="Normale"/>
    <w:uiPriority w:val="99"/>
    <w:rsid w:val="005C011A"/>
    <w:pPr>
      <w:spacing w:before="100" w:beforeAutospacing="1" w:after="100" w:afterAutospacing="1"/>
      <w:jc w:val="both"/>
    </w:pPr>
    <w:rPr>
      <w:rFonts w:ascii="Times New Roman" w:eastAsia="Times New Roman" w:hAnsi="Times New Roman" w:cs="Times New Roman"/>
      <w:b/>
      <w:bCs/>
      <w:lang w:eastAsia="it-IT"/>
    </w:rPr>
  </w:style>
  <w:style w:type="character" w:customStyle="1" w:styleId="anchorantimarker">
    <w:name w:val="anchor_anti_marker"/>
    <w:basedOn w:val="Carpredefinitoparagrafo"/>
    <w:uiPriority w:val="99"/>
    <w:rsid w:val="005C011A"/>
    <w:rPr>
      <w:color w:val="000000"/>
    </w:rPr>
  </w:style>
  <w:style w:type="table" w:customStyle="1" w:styleId="Grigliatabella102">
    <w:name w:val="Griglia tabella102"/>
    <w:basedOn w:val="Tabellanormale"/>
    <w:next w:val="Grigliatabella"/>
    <w:uiPriority w:val="59"/>
    <w:rsid w:val="000B29F4"/>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7">
    <w:name w:val="Nessun elenco27"/>
    <w:next w:val="Nessunelenco"/>
    <w:uiPriority w:val="99"/>
    <w:semiHidden/>
    <w:unhideWhenUsed/>
    <w:rsid w:val="00340518"/>
  </w:style>
  <w:style w:type="numbering" w:customStyle="1" w:styleId="Nessunelenco117">
    <w:name w:val="Nessun elenco117"/>
    <w:next w:val="Nessunelenco"/>
    <w:uiPriority w:val="99"/>
    <w:semiHidden/>
    <w:unhideWhenUsed/>
    <w:rsid w:val="00340518"/>
  </w:style>
  <w:style w:type="table" w:customStyle="1" w:styleId="Grigliatabella15">
    <w:name w:val="Griglia tabella15"/>
    <w:basedOn w:val="Tabellanormale"/>
    <w:next w:val="Grigliatabella"/>
    <w:rsid w:val="00340518"/>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8">
    <w:name w:val="Nessun elenco28"/>
    <w:next w:val="Nessunelenco"/>
    <w:semiHidden/>
    <w:rsid w:val="00340518"/>
  </w:style>
  <w:style w:type="numbering" w:customStyle="1" w:styleId="Nessunelenco34">
    <w:name w:val="Nessun elenco34"/>
    <w:next w:val="Nessunelenco"/>
    <w:uiPriority w:val="99"/>
    <w:semiHidden/>
    <w:unhideWhenUsed/>
    <w:rsid w:val="00340518"/>
  </w:style>
  <w:style w:type="numbering" w:customStyle="1" w:styleId="Nessunelenco118">
    <w:name w:val="Nessun elenco118"/>
    <w:next w:val="Nessunelenco"/>
    <w:uiPriority w:val="99"/>
    <w:semiHidden/>
    <w:unhideWhenUsed/>
    <w:rsid w:val="00340518"/>
  </w:style>
  <w:style w:type="table" w:customStyle="1" w:styleId="Grigliatabella16">
    <w:name w:val="Griglia tabella16"/>
    <w:basedOn w:val="Tabellanormale"/>
    <w:next w:val="Grigliatabella"/>
    <w:rsid w:val="00340518"/>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4">
    <w:name w:val="Nessun elenco44"/>
    <w:next w:val="Nessunelenco"/>
    <w:uiPriority w:val="99"/>
    <w:semiHidden/>
    <w:unhideWhenUsed/>
    <w:rsid w:val="00340518"/>
  </w:style>
  <w:style w:type="numbering" w:customStyle="1" w:styleId="Nessunelenco124">
    <w:name w:val="Nessun elenco124"/>
    <w:next w:val="Nessunelenco"/>
    <w:uiPriority w:val="99"/>
    <w:semiHidden/>
    <w:unhideWhenUsed/>
    <w:rsid w:val="00340518"/>
  </w:style>
  <w:style w:type="numbering" w:customStyle="1" w:styleId="Nessunelenco54">
    <w:name w:val="Nessun elenco54"/>
    <w:next w:val="Nessunelenco"/>
    <w:uiPriority w:val="99"/>
    <w:semiHidden/>
    <w:unhideWhenUsed/>
    <w:rsid w:val="00340518"/>
  </w:style>
  <w:style w:type="numbering" w:customStyle="1" w:styleId="Nessunelenco134">
    <w:name w:val="Nessun elenco134"/>
    <w:next w:val="Nessunelenco"/>
    <w:uiPriority w:val="99"/>
    <w:semiHidden/>
    <w:unhideWhenUsed/>
    <w:rsid w:val="00340518"/>
  </w:style>
  <w:style w:type="table" w:customStyle="1" w:styleId="Grigliatabella23">
    <w:name w:val="Griglia tabella23"/>
    <w:basedOn w:val="Tabellanormale"/>
    <w:next w:val="Grigliatabella"/>
    <w:rsid w:val="00340518"/>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3">
    <w:name w:val="Nessun elenco63"/>
    <w:next w:val="Nessunelenco"/>
    <w:uiPriority w:val="99"/>
    <w:semiHidden/>
    <w:unhideWhenUsed/>
    <w:rsid w:val="00340518"/>
  </w:style>
  <w:style w:type="numbering" w:customStyle="1" w:styleId="Nessunelenco143">
    <w:name w:val="Nessun elenco143"/>
    <w:next w:val="Nessunelenco"/>
    <w:uiPriority w:val="99"/>
    <w:semiHidden/>
    <w:unhideWhenUsed/>
    <w:rsid w:val="00340518"/>
  </w:style>
  <w:style w:type="table" w:customStyle="1" w:styleId="Grigliatabella33">
    <w:name w:val="Griglia tabella33"/>
    <w:basedOn w:val="Tabellanormale"/>
    <w:next w:val="Grigliatabella"/>
    <w:rsid w:val="00340518"/>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3">
    <w:name w:val="Griglia tabella43"/>
    <w:basedOn w:val="Tabellanormale"/>
    <w:next w:val="Grigliatabella"/>
    <w:rsid w:val="00340518"/>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3">
    <w:name w:val="Nessun elenco73"/>
    <w:next w:val="Nessunelenco"/>
    <w:uiPriority w:val="99"/>
    <w:semiHidden/>
    <w:unhideWhenUsed/>
    <w:rsid w:val="00340518"/>
  </w:style>
  <w:style w:type="numbering" w:customStyle="1" w:styleId="Nessunelenco153">
    <w:name w:val="Nessun elenco153"/>
    <w:next w:val="Nessunelenco"/>
    <w:uiPriority w:val="99"/>
    <w:semiHidden/>
    <w:unhideWhenUsed/>
    <w:rsid w:val="00340518"/>
  </w:style>
  <w:style w:type="table" w:customStyle="1" w:styleId="Grigliatabella53">
    <w:name w:val="Griglia tabella53"/>
    <w:basedOn w:val="Tabellanormale"/>
    <w:next w:val="Grigliatabella"/>
    <w:rsid w:val="00340518"/>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83">
    <w:name w:val="Nessun elenco83"/>
    <w:next w:val="Nessunelenco"/>
    <w:uiPriority w:val="99"/>
    <w:semiHidden/>
    <w:unhideWhenUsed/>
    <w:rsid w:val="00340518"/>
  </w:style>
  <w:style w:type="numbering" w:customStyle="1" w:styleId="Nessunelenco163">
    <w:name w:val="Nessun elenco163"/>
    <w:next w:val="Nessunelenco"/>
    <w:uiPriority w:val="99"/>
    <w:semiHidden/>
    <w:unhideWhenUsed/>
    <w:rsid w:val="00340518"/>
  </w:style>
  <w:style w:type="table" w:customStyle="1" w:styleId="Grigliatabella63">
    <w:name w:val="Griglia tabella63"/>
    <w:basedOn w:val="Tabellanormale"/>
    <w:next w:val="Grigliatabella"/>
    <w:rsid w:val="00340518"/>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3">
    <w:name w:val="Nessun elenco93"/>
    <w:next w:val="Nessunelenco"/>
    <w:uiPriority w:val="99"/>
    <w:semiHidden/>
    <w:unhideWhenUsed/>
    <w:rsid w:val="00340518"/>
  </w:style>
  <w:style w:type="numbering" w:customStyle="1" w:styleId="Nessunelenco173">
    <w:name w:val="Nessun elenco173"/>
    <w:next w:val="Nessunelenco"/>
    <w:uiPriority w:val="99"/>
    <w:semiHidden/>
    <w:unhideWhenUsed/>
    <w:rsid w:val="00340518"/>
  </w:style>
  <w:style w:type="table" w:customStyle="1" w:styleId="Grigliatabella73">
    <w:name w:val="Griglia tabella73"/>
    <w:basedOn w:val="Tabellanormale"/>
    <w:next w:val="Grigliatabella"/>
    <w:rsid w:val="00340518"/>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3">
    <w:name w:val="Nessun elenco103"/>
    <w:next w:val="Nessunelenco"/>
    <w:uiPriority w:val="99"/>
    <w:semiHidden/>
    <w:unhideWhenUsed/>
    <w:rsid w:val="00340518"/>
  </w:style>
  <w:style w:type="numbering" w:customStyle="1" w:styleId="Nessunelenco183">
    <w:name w:val="Nessun elenco183"/>
    <w:next w:val="Nessunelenco"/>
    <w:uiPriority w:val="99"/>
    <w:semiHidden/>
    <w:unhideWhenUsed/>
    <w:rsid w:val="00340518"/>
  </w:style>
  <w:style w:type="numbering" w:customStyle="1" w:styleId="Nessunelenco193">
    <w:name w:val="Nessun elenco193"/>
    <w:next w:val="Nessunelenco"/>
    <w:uiPriority w:val="99"/>
    <w:semiHidden/>
    <w:unhideWhenUsed/>
    <w:rsid w:val="00340518"/>
  </w:style>
  <w:style w:type="numbering" w:customStyle="1" w:styleId="Nessunelenco1103">
    <w:name w:val="Nessun elenco1103"/>
    <w:next w:val="Nessunelenco"/>
    <w:uiPriority w:val="99"/>
    <w:semiHidden/>
    <w:unhideWhenUsed/>
    <w:rsid w:val="00340518"/>
  </w:style>
  <w:style w:type="numbering" w:customStyle="1" w:styleId="Nessunelenco203">
    <w:name w:val="Nessun elenco203"/>
    <w:next w:val="Nessunelenco"/>
    <w:uiPriority w:val="99"/>
    <w:semiHidden/>
    <w:unhideWhenUsed/>
    <w:rsid w:val="00340518"/>
  </w:style>
  <w:style w:type="numbering" w:customStyle="1" w:styleId="Nessunelenco1114">
    <w:name w:val="Nessun elenco1114"/>
    <w:next w:val="Nessunelenco"/>
    <w:uiPriority w:val="99"/>
    <w:semiHidden/>
    <w:unhideWhenUsed/>
    <w:rsid w:val="00340518"/>
  </w:style>
  <w:style w:type="paragraph" w:customStyle="1" w:styleId="Titolosommario4">
    <w:name w:val="Titolo sommario4"/>
    <w:basedOn w:val="Titolo1"/>
    <w:next w:val="Normale"/>
    <w:uiPriority w:val="39"/>
    <w:semiHidden/>
    <w:unhideWhenUsed/>
    <w:qFormat/>
    <w:rsid w:val="00340518"/>
    <w:pPr>
      <w:keepLines/>
      <w:spacing w:before="480" w:line="240" w:lineRule="auto"/>
      <w:ind w:firstLine="0"/>
      <w:jc w:val="left"/>
      <w:outlineLvl w:val="9"/>
    </w:pPr>
    <w:rPr>
      <w:rFonts w:ascii="Cambria" w:hAnsi="Cambria"/>
      <w:b/>
      <w:bCs/>
      <w:color w:val="365F91"/>
      <w:sz w:val="28"/>
      <w:szCs w:val="28"/>
    </w:rPr>
  </w:style>
  <w:style w:type="table" w:customStyle="1" w:styleId="Grigliatabella84">
    <w:name w:val="Griglia tabella84"/>
    <w:basedOn w:val="Tabellanormale"/>
    <w:next w:val="Grigliatabella"/>
    <w:uiPriority w:val="59"/>
    <w:rsid w:val="00340518"/>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4">
    <w:name w:val="Nessun elenco214"/>
    <w:next w:val="Nessunelenco"/>
    <w:uiPriority w:val="99"/>
    <w:semiHidden/>
    <w:unhideWhenUsed/>
    <w:rsid w:val="00340518"/>
  </w:style>
  <w:style w:type="table" w:customStyle="1" w:styleId="Grigliatabella93">
    <w:name w:val="Griglia tabella93"/>
    <w:basedOn w:val="Tabellanormale"/>
    <w:next w:val="Grigliatabella"/>
    <w:uiPriority w:val="59"/>
    <w:rsid w:val="00340518"/>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3">
    <w:name w:val="Nessun elenco223"/>
    <w:next w:val="Nessunelenco"/>
    <w:uiPriority w:val="99"/>
    <w:semiHidden/>
    <w:unhideWhenUsed/>
    <w:rsid w:val="00340518"/>
  </w:style>
  <w:style w:type="numbering" w:customStyle="1" w:styleId="Nessunelenco232">
    <w:name w:val="Nessun elenco232"/>
    <w:next w:val="Nessunelenco"/>
    <w:semiHidden/>
    <w:unhideWhenUsed/>
    <w:rsid w:val="00340518"/>
  </w:style>
  <w:style w:type="table" w:customStyle="1" w:styleId="Grigliatabella103">
    <w:name w:val="Griglia tabella103"/>
    <w:basedOn w:val="Tabellanormale"/>
    <w:next w:val="Grigliatabella"/>
    <w:uiPriority w:val="59"/>
    <w:rsid w:val="00340518"/>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42">
    <w:name w:val="Nessun elenco242"/>
    <w:next w:val="Nessunelenco"/>
    <w:uiPriority w:val="99"/>
    <w:semiHidden/>
    <w:unhideWhenUsed/>
    <w:rsid w:val="00340518"/>
  </w:style>
  <w:style w:type="numbering" w:customStyle="1" w:styleId="Nessunelenco1122">
    <w:name w:val="Nessun elenco1122"/>
    <w:next w:val="Nessunelenco"/>
    <w:uiPriority w:val="99"/>
    <w:semiHidden/>
    <w:unhideWhenUsed/>
    <w:rsid w:val="00340518"/>
  </w:style>
  <w:style w:type="table" w:customStyle="1" w:styleId="Grigliatabella112">
    <w:name w:val="Griglia tabella112"/>
    <w:basedOn w:val="Tabellanormale"/>
    <w:next w:val="Grigliatabella"/>
    <w:rsid w:val="00340518"/>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2">
    <w:name w:val="Nessun elenco252"/>
    <w:next w:val="Nessunelenco"/>
    <w:uiPriority w:val="99"/>
    <w:semiHidden/>
    <w:unhideWhenUsed/>
    <w:rsid w:val="00340518"/>
  </w:style>
  <w:style w:type="numbering" w:customStyle="1" w:styleId="Nessunelenco1132">
    <w:name w:val="Nessun elenco1132"/>
    <w:next w:val="Nessunelenco"/>
    <w:uiPriority w:val="99"/>
    <w:semiHidden/>
    <w:unhideWhenUsed/>
    <w:rsid w:val="00340518"/>
  </w:style>
  <w:style w:type="numbering" w:customStyle="1" w:styleId="Nessunelenco262">
    <w:name w:val="Nessun elenco262"/>
    <w:next w:val="Nessunelenco"/>
    <w:uiPriority w:val="99"/>
    <w:semiHidden/>
    <w:unhideWhenUsed/>
    <w:rsid w:val="00340518"/>
  </w:style>
  <w:style w:type="table" w:customStyle="1" w:styleId="Grigliatabella123">
    <w:name w:val="Griglia tabella123"/>
    <w:basedOn w:val="Tabellanormale"/>
    <w:next w:val="Grigliatabella"/>
    <w:uiPriority w:val="59"/>
    <w:rsid w:val="00340518"/>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71">
    <w:name w:val="Nessun elenco271"/>
    <w:next w:val="Nessunelenco"/>
    <w:uiPriority w:val="99"/>
    <w:semiHidden/>
    <w:unhideWhenUsed/>
    <w:rsid w:val="00340518"/>
  </w:style>
  <w:style w:type="table" w:customStyle="1" w:styleId="Grigliatabella131">
    <w:name w:val="Griglia tabella131"/>
    <w:basedOn w:val="Tabellanormale"/>
    <w:next w:val="Grigliatabella"/>
    <w:uiPriority w:val="59"/>
    <w:rsid w:val="00340518"/>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81">
    <w:name w:val="Nessun elenco281"/>
    <w:next w:val="Nessunelenco"/>
    <w:uiPriority w:val="99"/>
    <w:semiHidden/>
    <w:unhideWhenUsed/>
    <w:rsid w:val="00340518"/>
  </w:style>
  <w:style w:type="numbering" w:customStyle="1" w:styleId="Nessunelenco1141">
    <w:name w:val="Nessun elenco1141"/>
    <w:next w:val="Nessunelenco"/>
    <w:uiPriority w:val="99"/>
    <w:semiHidden/>
    <w:unhideWhenUsed/>
    <w:rsid w:val="00340518"/>
  </w:style>
  <w:style w:type="table" w:customStyle="1" w:styleId="Grigliatabella141">
    <w:name w:val="Griglia tabella141"/>
    <w:basedOn w:val="Tabellanormale"/>
    <w:next w:val="Grigliatabella"/>
    <w:rsid w:val="00340518"/>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9">
    <w:name w:val="Nessun elenco29"/>
    <w:next w:val="Nessunelenco"/>
    <w:uiPriority w:val="99"/>
    <w:semiHidden/>
    <w:unhideWhenUsed/>
    <w:rsid w:val="00340518"/>
  </w:style>
  <w:style w:type="numbering" w:customStyle="1" w:styleId="Nessunelenco1151">
    <w:name w:val="Nessun elenco1151"/>
    <w:next w:val="Nessunelenco"/>
    <w:uiPriority w:val="99"/>
    <w:semiHidden/>
    <w:unhideWhenUsed/>
    <w:rsid w:val="00340518"/>
  </w:style>
  <w:style w:type="numbering" w:customStyle="1" w:styleId="Nessunelenco30">
    <w:name w:val="Nessun elenco30"/>
    <w:next w:val="Nessunelenco"/>
    <w:uiPriority w:val="99"/>
    <w:semiHidden/>
    <w:unhideWhenUsed/>
    <w:rsid w:val="00340518"/>
  </w:style>
  <w:style w:type="table" w:customStyle="1" w:styleId="Grigliatabella151">
    <w:name w:val="Griglia tabella151"/>
    <w:basedOn w:val="Tabellanormale"/>
    <w:next w:val="Grigliatabella"/>
    <w:uiPriority w:val="59"/>
    <w:rsid w:val="00340518"/>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52">
    <w:name w:val="Griglia tabella152"/>
    <w:basedOn w:val="Tabellanormale"/>
    <w:next w:val="Grigliatabella"/>
    <w:uiPriority w:val="59"/>
    <w:rsid w:val="00CF1F9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5">
    <w:name w:val="Nessun elenco35"/>
    <w:next w:val="Nessunelenco"/>
    <w:uiPriority w:val="99"/>
    <w:semiHidden/>
    <w:unhideWhenUsed/>
    <w:rsid w:val="00BE0375"/>
  </w:style>
  <w:style w:type="numbering" w:customStyle="1" w:styleId="Nessunelenco119">
    <w:name w:val="Nessun elenco119"/>
    <w:next w:val="Nessunelenco"/>
    <w:uiPriority w:val="99"/>
    <w:semiHidden/>
    <w:unhideWhenUsed/>
    <w:rsid w:val="00BE0375"/>
  </w:style>
  <w:style w:type="table" w:customStyle="1" w:styleId="Grigliatabella17">
    <w:name w:val="Griglia tabella17"/>
    <w:basedOn w:val="Tabellanormale"/>
    <w:next w:val="Grigliatabella"/>
    <w:rsid w:val="00BE037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0">
    <w:name w:val="Nessun elenco210"/>
    <w:next w:val="Nessunelenco"/>
    <w:semiHidden/>
    <w:rsid w:val="00BE0375"/>
  </w:style>
  <w:style w:type="numbering" w:customStyle="1" w:styleId="Nessunelenco36">
    <w:name w:val="Nessun elenco36"/>
    <w:next w:val="Nessunelenco"/>
    <w:uiPriority w:val="99"/>
    <w:semiHidden/>
    <w:unhideWhenUsed/>
    <w:rsid w:val="00BE0375"/>
  </w:style>
  <w:style w:type="numbering" w:customStyle="1" w:styleId="Nessunelenco1110">
    <w:name w:val="Nessun elenco1110"/>
    <w:next w:val="Nessunelenco"/>
    <w:uiPriority w:val="99"/>
    <w:semiHidden/>
    <w:unhideWhenUsed/>
    <w:rsid w:val="00BE0375"/>
  </w:style>
  <w:style w:type="table" w:customStyle="1" w:styleId="Grigliatabella18">
    <w:name w:val="Griglia tabella18"/>
    <w:basedOn w:val="Tabellanormale"/>
    <w:next w:val="Grigliatabella"/>
    <w:rsid w:val="00BE037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5">
    <w:name w:val="Nessun elenco45"/>
    <w:next w:val="Nessunelenco"/>
    <w:uiPriority w:val="99"/>
    <w:semiHidden/>
    <w:unhideWhenUsed/>
    <w:rsid w:val="00BE0375"/>
  </w:style>
  <w:style w:type="numbering" w:customStyle="1" w:styleId="Nessunelenco125">
    <w:name w:val="Nessun elenco125"/>
    <w:next w:val="Nessunelenco"/>
    <w:uiPriority w:val="99"/>
    <w:semiHidden/>
    <w:unhideWhenUsed/>
    <w:rsid w:val="00BE0375"/>
  </w:style>
  <w:style w:type="numbering" w:customStyle="1" w:styleId="Nessunelenco55">
    <w:name w:val="Nessun elenco55"/>
    <w:next w:val="Nessunelenco"/>
    <w:uiPriority w:val="99"/>
    <w:semiHidden/>
    <w:unhideWhenUsed/>
    <w:rsid w:val="00BE0375"/>
  </w:style>
  <w:style w:type="numbering" w:customStyle="1" w:styleId="Nessunelenco135">
    <w:name w:val="Nessun elenco135"/>
    <w:next w:val="Nessunelenco"/>
    <w:uiPriority w:val="99"/>
    <w:semiHidden/>
    <w:unhideWhenUsed/>
    <w:rsid w:val="00BE0375"/>
  </w:style>
  <w:style w:type="table" w:customStyle="1" w:styleId="Grigliatabella24">
    <w:name w:val="Griglia tabella24"/>
    <w:basedOn w:val="Tabellanormale"/>
    <w:next w:val="Grigliatabella"/>
    <w:rsid w:val="00BE037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4">
    <w:name w:val="Nessun elenco64"/>
    <w:next w:val="Nessunelenco"/>
    <w:uiPriority w:val="99"/>
    <w:semiHidden/>
    <w:unhideWhenUsed/>
    <w:rsid w:val="00BE0375"/>
  </w:style>
  <w:style w:type="numbering" w:customStyle="1" w:styleId="Nessunelenco144">
    <w:name w:val="Nessun elenco144"/>
    <w:next w:val="Nessunelenco"/>
    <w:uiPriority w:val="99"/>
    <w:semiHidden/>
    <w:unhideWhenUsed/>
    <w:rsid w:val="00BE0375"/>
  </w:style>
  <w:style w:type="table" w:customStyle="1" w:styleId="Grigliatabella34">
    <w:name w:val="Griglia tabella34"/>
    <w:basedOn w:val="Tabellanormale"/>
    <w:next w:val="Grigliatabella"/>
    <w:rsid w:val="00BE0375"/>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4">
    <w:name w:val="Griglia tabella44"/>
    <w:basedOn w:val="Tabellanormale"/>
    <w:next w:val="Grigliatabella"/>
    <w:rsid w:val="00BE0375"/>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4">
    <w:name w:val="Nessun elenco74"/>
    <w:next w:val="Nessunelenco"/>
    <w:uiPriority w:val="99"/>
    <w:semiHidden/>
    <w:unhideWhenUsed/>
    <w:rsid w:val="00BE0375"/>
  </w:style>
  <w:style w:type="numbering" w:customStyle="1" w:styleId="Nessunelenco154">
    <w:name w:val="Nessun elenco154"/>
    <w:next w:val="Nessunelenco"/>
    <w:uiPriority w:val="99"/>
    <w:semiHidden/>
    <w:unhideWhenUsed/>
    <w:rsid w:val="00BE0375"/>
  </w:style>
  <w:style w:type="table" w:customStyle="1" w:styleId="Grigliatabella54">
    <w:name w:val="Griglia tabella54"/>
    <w:basedOn w:val="Tabellanormale"/>
    <w:next w:val="Grigliatabella"/>
    <w:rsid w:val="00BE037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84">
    <w:name w:val="Nessun elenco84"/>
    <w:next w:val="Nessunelenco"/>
    <w:uiPriority w:val="99"/>
    <w:semiHidden/>
    <w:unhideWhenUsed/>
    <w:rsid w:val="00BE0375"/>
  </w:style>
  <w:style w:type="numbering" w:customStyle="1" w:styleId="Nessunelenco164">
    <w:name w:val="Nessun elenco164"/>
    <w:next w:val="Nessunelenco"/>
    <w:uiPriority w:val="99"/>
    <w:semiHidden/>
    <w:unhideWhenUsed/>
    <w:rsid w:val="00BE0375"/>
  </w:style>
  <w:style w:type="table" w:customStyle="1" w:styleId="Grigliatabella64">
    <w:name w:val="Griglia tabella64"/>
    <w:basedOn w:val="Tabellanormale"/>
    <w:next w:val="Grigliatabella"/>
    <w:rsid w:val="00BE037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4">
    <w:name w:val="Nessun elenco94"/>
    <w:next w:val="Nessunelenco"/>
    <w:uiPriority w:val="99"/>
    <w:semiHidden/>
    <w:unhideWhenUsed/>
    <w:rsid w:val="00BE0375"/>
  </w:style>
  <w:style w:type="numbering" w:customStyle="1" w:styleId="Nessunelenco174">
    <w:name w:val="Nessun elenco174"/>
    <w:next w:val="Nessunelenco"/>
    <w:uiPriority w:val="99"/>
    <w:semiHidden/>
    <w:unhideWhenUsed/>
    <w:rsid w:val="00BE0375"/>
  </w:style>
  <w:style w:type="table" w:customStyle="1" w:styleId="Grigliatabella74">
    <w:name w:val="Griglia tabella74"/>
    <w:basedOn w:val="Tabellanormale"/>
    <w:next w:val="Grigliatabella"/>
    <w:rsid w:val="00BE037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4">
    <w:name w:val="Nessun elenco104"/>
    <w:next w:val="Nessunelenco"/>
    <w:uiPriority w:val="99"/>
    <w:semiHidden/>
    <w:unhideWhenUsed/>
    <w:rsid w:val="00BE0375"/>
  </w:style>
  <w:style w:type="numbering" w:customStyle="1" w:styleId="Nessunelenco184">
    <w:name w:val="Nessun elenco184"/>
    <w:next w:val="Nessunelenco"/>
    <w:uiPriority w:val="99"/>
    <w:semiHidden/>
    <w:unhideWhenUsed/>
    <w:rsid w:val="00BE0375"/>
  </w:style>
  <w:style w:type="numbering" w:customStyle="1" w:styleId="Nessunelenco194">
    <w:name w:val="Nessun elenco194"/>
    <w:next w:val="Nessunelenco"/>
    <w:uiPriority w:val="99"/>
    <w:semiHidden/>
    <w:unhideWhenUsed/>
    <w:rsid w:val="00BE0375"/>
  </w:style>
  <w:style w:type="numbering" w:customStyle="1" w:styleId="Nessunelenco1104">
    <w:name w:val="Nessun elenco1104"/>
    <w:next w:val="Nessunelenco"/>
    <w:uiPriority w:val="99"/>
    <w:semiHidden/>
    <w:unhideWhenUsed/>
    <w:rsid w:val="00BE0375"/>
  </w:style>
  <w:style w:type="numbering" w:customStyle="1" w:styleId="Nessunelenco204">
    <w:name w:val="Nessun elenco204"/>
    <w:next w:val="Nessunelenco"/>
    <w:uiPriority w:val="99"/>
    <w:semiHidden/>
    <w:unhideWhenUsed/>
    <w:rsid w:val="00BE0375"/>
  </w:style>
  <w:style w:type="numbering" w:customStyle="1" w:styleId="Nessunelenco1115">
    <w:name w:val="Nessun elenco1115"/>
    <w:next w:val="Nessunelenco"/>
    <w:uiPriority w:val="99"/>
    <w:semiHidden/>
    <w:unhideWhenUsed/>
    <w:rsid w:val="00BE0375"/>
  </w:style>
  <w:style w:type="paragraph" w:customStyle="1" w:styleId="Titolosommario5">
    <w:name w:val="Titolo sommario5"/>
    <w:basedOn w:val="Titolo1"/>
    <w:next w:val="Normale"/>
    <w:uiPriority w:val="39"/>
    <w:semiHidden/>
    <w:unhideWhenUsed/>
    <w:qFormat/>
    <w:rsid w:val="00BE0375"/>
    <w:pPr>
      <w:keepLines/>
      <w:spacing w:before="480" w:line="240" w:lineRule="auto"/>
      <w:ind w:firstLine="0"/>
      <w:jc w:val="left"/>
      <w:outlineLvl w:val="9"/>
    </w:pPr>
    <w:rPr>
      <w:rFonts w:ascii="Cambria" w:hAnsi="Cambria"/>
      <w:b/>
      <w:bCs/>
      <w:color w:val="365F91"/>
      <w:sz w:val="28"/>
      <w:szCs w:val="28"/>
    </w:rPr>
  </w:style>
  <w:style w:type="table" w:customStyle="1" w:styleId="Grigliatabella85">
    <w:name w:val="Griglia tabella85"/>
    <w:basedOn w:val="Tabellanormale"/>
    <w:next w:val="Grigliatabella"/>
    <w:uiPriority w:val="59"/>
    <w:rsid w:val="00BE0375"/>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5">
    <w:name w:val="Nessun elenco215"/>
    <w:next w:val="Nessunelenco"/>
    <w:uiPriority w:val="99"/>
    <w:semiHidden/>
    <w:unhideWhenUsed/>
    <w:rsid w:val="00BE0375"/>
  </w:style>
  <w:style w:type="table" w:customStyle="1" w:styleId="Grigliatabella94">
    <w:name w:val="Griglia tabella94"/>
    <w:basedOn w:val="Tabellanormale"/>
    <w:next w:val="Grigliatabella"/>
    <w:uiPriority w:val="59"/>
    <w:rsid w:val="00BE037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4">
    <w:name w:val="Nessun elenco224"/>
    <w:next w:val="Nessunelenco"/>
    <w:uiPriority w:val="99"/>
    <w:semiHidden/>
    <w:unhideWhenUsed/>
    <w:rsid w:val="00BE0375"/>
  </w:style>
  <w:style w:type="numbering" w:customStyle="1" w:styleId="Nessunelenco233">
    <w:name w:val="Nessun elenco233"/>
    <w:next w:val="Nessunelenco"/>
    <w:semiHidden/>
    <w:unhideWhenUsed/>
    <w:rsid w:val="00BE0375"/>
  </w:style>
  <w:style w:type="table" w:customStyle="1" w:styleId="Grigliatabella104">
    <w:name w:val="Griglia tabella104"/>
    <w:basedOn w:val="Tabellanormale"/>
    <w:next w:val="Grigliatabella"/>
    <w:uiPriority w:val="59"/>
    <w:rsid w:val="00BE037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43">
    <w:name w:val="Nessun elenco243"/>
    <w:next w:val="Nessunelenco"/>
    <w:uiPriority w:val="99"/>
    <w:semiHidden/>
    <w:unhideWhenUsed/>
    <w:rsid w:val="00BE0375"/>
  </w:style>
  <w:style w:type="numbering" w:customStyle="1" w:styleId="Nessunelenco1123">
    <w:name w:val="Nessun elenco1123"/>
    <w:next w:val="Nessunelenco"/>
    <w:uiPriority w:val="99"/>
    <w:semiHidden/>
    <w:unhideWhenUsed/>
    <w:rsid w:val="00BE0375"/>
  </w:style>
  <w:style w:type="table" w:customStyle="1" w:styleId="Grigliatabella113">
    <w:name w:val="Griglia tabella113"/>
    <w:basedOn w:val="Tabellanormale"/>
    <w:next w:val="Grigliatabella"/>
    <w:rsid w:val="00BE037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3">
    <w:name w:val="Nessun elenco253"/>
    <w:next w:val="Nessunelenco"/>
    <w:uiPriority w:val="99"/>
    <w:semiHidden/>
    <w:unhideWhenUsed/>
    <w:rsid w:val="00BE0375"/>
  </w:style>
  <w:style w:type="numbering" w:customStyle="1" w:styleId="Nessunelenco1133">
    <w:name w:val="Nessun elenco1133"/>
    <w:next w:val="Nessunelenco"/>
    <w:uiPriority w:val="99"/>
    <w:semiHidden/>
    <w:unhideWhenUsed/>
    <w:rsid w:val="00BE0375"/>
  </w:style>
  <w:style w:type="numbering" w:customStyle="1" w:styleId="Nessunelenco263">
    <w:name w:val="Nessun elenco263"/>
    <w:next w:val="Nessunelenco"/>
    <w:uiPriority w:val="99"/>
    <w:semiHidden/>
    <w:unhideWhenUsed/>
    <w:rsid w:val="00BE0375"/>
  </w:style>
  <w:style w:type="table" w:customStyle="1" w:styleId="Grigliatabella124">
    <w:name w:val="Griglia tabella124"/>
    <w:basedOn w:val="Tabellanormale"/>
    <w:next w:val="Grigliatabella"/>
    <w:uiPriority w:val="59"/>
    <w:rsid w:val="00BE0375"/>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72">
    <w:name w:val="Nessun elenco272"/>
    <w:next w:val="Nessunelenco"/>
    <w:uiPriority w:val="99"/>
    <w:semiHidden/>
    <w:unhideWhenUsed/>
    <w:rsid w:val="00BE0375"/>
  </w:style>
  <w:style w:type="table" w:customStyle="1" w:styleId="Grigliatabella132">
    <w:name w:val="Griglia tabella132"/>
    <w:basedOn w:val="Tabellanormale"/>
    <w:next w:val="Grigliatabella"/>
    <w:uiPriority w:val="59"/>
    <w:rsid w:val="00BE037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82">
    <w:name w:val="Nessun elenco282"/>
    <w:next w:val="Nessunelenco"/>
    <w:uiPriority w:val="99"/>
    <w:semiHidden/>
    <w:unhideWhenUsed/>
    <w:rsid w:val="00BE0375"/>
  </w:style>
  <w:style w:type="numbering" w:customStyle="1" w:styleId="Nessunelenco1142">
    <w:name w:val="Nessun elenco1142"/>
    <w:next w:val="Nessunelenco"/>
    <w:uiPriority w:val="99"/>
    <w:semiHidden/>
    <w:unhideWhenUsed/>
    <w:rsid w:val="00BE0375"/>
  </w:style>
  <w:style w:type="table" w:customStyle="1" w:styleId="Grigliatabella142">
    <w:name w:val="Griglia tabella142"/>
    <w:basedOn w:val="Tabellanormale"/>
    <w:next w:val="Grigliatabella"/>
    <w:rsid w:val="00BE037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91">
    <w:name w:val="Nessun elenco291"/>
    <w:next w:val="Nessunelenco"/>
    <w:uiPriority w:val="99"/>
    <w:semiHidden/>
    <w:unhideWhenUsed/>
    <w:rsid w:val="00BE0375"/>
  </w:style>
  <w:style w:type="numbering" w:customStyle="1" w:styleId="Nessunelenco1152">
    <w:name w:val="Nessun elenco1152"/>
    <w:next w:val="Nessunelenco"/>
    <w:uiPriority w:val="99"/>
    <w:semiHidden/>
    <w:unhideWhenUsed/>
    <w:rsid w:val="00BE0375"/>
  </w:style>
  <w:style w:type="numbering" w:customStyle="1" w:styleId="Nessunelenco301">
    <w:name w:val="Nessun elenco301"/>
    <w:next w:val="Nessunelenco"/>
    <w:uiPriority w:val="99"/>
    <w:semiHidden/>
    <w:unhideWhenUsed/>
    <w:rsid w:val="00BE0375"/>
  </w:style>
  <w:style w:type="table" w:customStyle="1" w:styleId="Grigliatabella153">
    <w:name w:val="Griglia tabella153"/>
    <w:basedOn w:val="Tabellanormale"/>
    <w:next w:val="Grigliatabella"/>
    <w:uiPriority w:val="59"/>
    <w:rsid w:val="00BE037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61">
    <w:name w:val="Griglia tabella161"/>
    <w:basedOn w:val="Tabellanormale"/>
    <w:next w:val="Grigliatabella"/>
    <w:uiPriority w:val="59"/>
    <w:rsid w:val="00BE037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1">
    <w:name w:val="Griglia tabella171"/>
    <w:basedOn w:val="Tabellanormale"/>
    <w:next w:val="Grigliatabella"/>
    <w:uiPriority w:val="59"/>
    <w:rsid w:val="00BE037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1">
    <w:name w:val="Nessun elenco311"/>
    <w:next w:val="Nessunelenco"/>
    <w:uiPriority w:val="99"/>
    <w:semiHidden/>
    <w:unhideWhenUsed/>
    <w:rsid w:val="00BE0375"/>
  </w:style>
  <w:style w:type="numbering" w:customStyle="1" w:styleId="Nessunelenco1161">
    <w:name w:val="Nessun elenco1161"/>
    <w:next w:val="Nessunelenco"/>
    <w:uiPriority w:val="99"/>
    <w:semiHidden/>
    <w:unhideWhenUsed/>
    <w:rsid w:val="00BE0375"/>
  </w:style>
  <w:style w:type="character" w:customStyle="1" w:styleId="grassetto1">
    <w:name w:val="grassetto1"/>
    <w:basedOn w:val="Carpredefinitoparagrafo"/>
    <w:rsid w:val="00BE0375"/>
    <w:rPr>
      <w:b/>
      <w:bCs/>
    </w:rPr>
  </w:style>
  <w:style w:type="numbering" w:customStyle="1" w:styleId="Nessunelenco321">
    <w:name w:val="Nessun elenco321"/>
    <w:next w:val="Nessunelenco"/>
    <w:uiPriority w:val="99"/>
    <w:semiHidden/>
    <w:unhideWhenUsed/>
    <w:rsid w:val="00BE0375"/>
  </w:style>
  <w:style w:type="paragraph" w:customStyle="1" w:styleId="Corpodeltesto32">
    <w:name w:val="Corpo del testo 32"/>
    <w:basedOn w:val="Normale"/>
    <w:uiPriority w:val="99"/>
    <w:rsid w:val="00BE0375"/>
    <w:pPr>
      <w:jc w:val="both"/>
    </w:pPr>
    <w:rPr>
      <w:rFonts w:ascii="Times New Roman" w:eastAsia="Times New Roman" w:hAnsi="Times New Roman" w:cs="Times New Roman"/>
      <w:szCs w:val="20"/>
      <w:lang w:eastAsia="it-IT"/>
    </w:rPr>
  </w:style>
  <w:style w:type="paragraph" w:customStyle="1" w:styleId="Corpodeltesto22">
    <w:name w:val="Corpo del testo 22"/>
    <w:basedOn w:val="Normale"/>
    <w:uiPriority w:val="99"/>
    <w:rsid w:val="00BE0375"/>
    <w:pPr>
      <w:spacing w:before="60" w:after="60"/>
      <w:jc w:val="both"/>
    </w:pPr>
    <w:rPr>
      <w:rFonts w:ascii="Times New Roman" w:eastAsia="Times New Roman" w:hAnsi="Times New Roman" w:cs="Times New Roman"/>
      <w:szCs w:val="20"/>
      <w:lang w:eastAsia="it-IT"/>
    </w:rPr>
  </w:style>
  <w:style w:type="table" w:customStyle="1" w:styleId="Grigliatabella19">
    <w:name w:val="Griglia tabella19"/>
    <w:basedOn w:val="Tabellanormale"/>
    <w:next w:val="Grigliatabella"/>
    <w:rsid w:val="00BE037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testo1">
    <w:name w:val="Corpo testo1"/>
    <w:basedOn w:val="Normale"/>
    <w:uiPriority w:val="99"/>
    <w:rsid w:val="00BE0375"/>
    <w:pPr>
      <w:spacing w:line="234" w:lineRule="exact"/>
      <w:ind w:firstLine="227"/>
      <w:jc w:val="both"/>
    </w:pPr>
    <w:rPr>
      <w:rFonts w:ascii="Times New Roman" w:eastAsia="Times New Roman" w:hAnsi="Times New Roman" w:cs="Times New Roman"/>
      <w:kern w:val="19"/>
      <w:sz w:val="21"/>
      <w:szCs w:val="20"/>
      <w:lang w:eastAsia="it-IT"/>
    </w:rPr>
  </w:style>
  <w:style w:type="paragraph" w:customStyle="1" w:styleId="Rientrocorpodeltesto22">
    <w:name w:val="Rientro corpo del testo 22"/>
    <w:basedOn w:val="Normale"/>
    <w:uiPriority w:val="99"/>
    <w:rsid w:val="00BE0375"/>
    <w:pPr>
      <w:spacing w:line="360" w:lineRule="atLeast"/>
      <w:ind w:left="426"/>
      <w:jc w:val="both"/>
    </w:pPr>
    <w:rPr>
      <w:rFonts w:ascii="Times New Roman" w:eastAsia="Times New Roman" w:hAnsi="Times New Roman" w:cs="Times New Roman"/>
      <w:szCs w:val="20"/>
      <w:lang w:eastAsia="it-IT"/>
    </w:rPr>
  </w:style>
  <w:style w:type="paragraph" w:customStyle="1" w:styleId="Rientrocorpodeltesto32">
    <w:name w:val="Rientro corpo del testo 32"/>
    <w:basedOn w:val="Normale"/>
    <w:uiPriority w:val="99"/>
    <w:rsid w:val="00BE0375"/>
    <w:pPr>
      <w:spacing w:line="360" w:lineRule="atLeast"/>
      <w:ind w:left="284"/>
      <w:jc w:val="both"/>
    </w:pPr>
    <w:rPr>
      <w:rFonts w:ascii="Times New Roman" w:eastAsia="Times New Roman" w:hAnsi="Times New Roman" w:cs="Times New Roman"/>
      <w:szCs w:val="20"/>
      <w:lang w:eastAsia="it-IT"/>
    </w:rPr>
  </w:style>
  <w:style w:type="paragraph" w:customStyle="1" w:styleId="xl79">
    <w:name w:val="xl79"/>
    <w:basedOn w:val="Normale"/>
    <w:rsid w:val="00BE0375"/>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16"/>
      <w:szCs w:val="16"/>
      <w:lang w:eastAsia="it-IT"/>
    </w:rPr>
  </w:style>
  <w:style w:type="paragraph" w:customStyle="1" w:styleId="xl80">
    <w:name w:val="xl80"/>
    <w:basedOn w:val="Normale"/>
    <w:rsid w:val="00BE037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it-IT"/>
    </w:rPr>
  </w:style>
  <w:style w:type="paragraph" w:customStyle="1" w:styleId="xl81">
    <w:name w:val="xl81"/>
    <w:basedOn w:val="Normale"/>
    <w:rsid w:val="00BE0375"/>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6"/>
      <w:szCs w:val="16"/>
      <w:lang w:eastAsia="it-IT"/>
    </w:rPr>
  </w:style>
  <w:style w:type="paragraph" w:customStyle="1" w:styleId="xl82">
    <w:name w:val="xl82"/>
    <w:basedOn w:val="Normale"/>
    <w:rsid w:val="00BE0375"/>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it-IT"/>
    </w:rPr>
  </w:style>
  <w:style w:type="paragraph" w:customStyle="1" w:styleId="xl83">
    <w:name w:val="xl83"/>
    <w:basedOn w:val="Normale"/>
    <w:rsid w:val="00BE0375"/>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it-IT"/>
    </w:rPr>
  </w:style>
  <w:style w:type="paragraph" w:customStyle="1" w:styleId="xl84">
    <w:name w:val="xl84"/>
    <w:basedOn w:val="Normale"/>
    <w:rsid w:val="00BE03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6"/>
      <w:szCs w:val="16"/>
      <w:lang w:eastAsia="it-IT"/>
    </w:rPr>
  </w:style>
  <w:style w:type="paragraph" w:customStyle="1" w:styleId="xl85">
    <w:name w:val="xl85"/>
    <w:basedOn w:val="Normale"/>
    <w:rsid w:val="00BE03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6"/>
      <w:szCs w:val="16"/>
      <w:lang w:eastAsia="it-IT"/>
    </w:rPr>
  </w:style>
  <w:style w:type="paragraph" w:customStyle="1" w:styleId="xl65">
    <w:name w:val="xl65"/>
    <w:basedOn w:val="Normale"/>
    <w:rsid w:val="00BE03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it-IT"/>
    </w:rPr>
  </w:style>
  <w:style w:type="numbering" w:customStyle="1" w:styleId="Nessunelenco331">
    <w:name w:val="Nessun elenco331"/>
    <w:next w:val="Nessunelenco"/>
    <w:uiPriority w:val="99"/>
    <w:semiHidden/>
    <w:unhideWhenUsed/>
    <w:rsid w:val="00BE0375"/>
  </w:style>
  <w:style w:type="paragraph" w:customStyle="1" w:styleId="Stile1">
    <w:name w:val="Stile1"/>
    <w:basedOn w:val="Rientrocorpodeltesto"/>
    <w:uiPriority w:val="99"/>
    <w:rsid w:val="00BE0375"/>
    <w:pPr>
      <w:tabs>
        <w:tab w:val="left" w:pos="8280"/>
      </w:tabs>
      <w:spacing w:line="360" w:lineRule="auto"/>
      <w:ind w:left="601" w:right="1361"/>
      <w:jc w:val="both"/>
    </w:pPr>
    <w:rPr>
      <w:rFonts w:ascii="Times New Roman" w:eastAsia="Times New Roman" w:hAnsi="Times New Roman" w:cs="Times New Roman"/>
      <w:sz w:val="24"/>
      <w:szCs w:val="24"/>
    </w:rPr>
  </w:style>
  <w:style w:type="table" w:customStyle="1" w:styleId="Grigliatabella20">
    <w:name w:val="Griglia tabella20"/>
    <w:basedOn w:val="Tabellanormale"/>
    <w:next w:val="Grigliatabella"/>
    <w:rsid w:val="00BE037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2">
    <w:name w:val="Griglia tabella172"/>
    <w:basedOn w:val="Tabellanormale"/>
    <w:next w:val="Grigliatabella"/>
    <w:uiPriority w:val="59"/>
    <w:rsid w:val="000B625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7">
    <w:name w:val="Nessun elenco37"/>
    <w:next w:val="Nessunelenco"/>
    <w:uiPriority w:val="99"/>
    <w:semiHidden/>
    <w:unhideWhenUsed/>
    <w:rsid w:val="000B625E"/>
  </w:style>
  <w:style w:type="numbering" w:customStyle="1" w:styleId="Nessunelenco120">
    <w:name w:val="Nessun elenco120"/>
    <w:next w:val="Nessunelenco"/>
    <w:uiPriority w:val="99"/>
    <w:semiHidden/>
    <w:unhideWhenUsed/>
    <w:rsid w:val="000B625E"/>
  </w:style>
  <w:style w:type="table" w:customStyle="1" w:styleId="Grigliatabella25">
    <w:name w:val="Griglia tabella25"/>
    <w:basedOn w:val="Tabellanormale"/>
    <w:next w:val="Grigliatabella"/>
    <w:rsid w:val="000B625E"/>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6">
    <w:name w:val="Nessun elenco216"/>
    <w:next w:val="Nessunelenco"/>
    <w:semiHidden/>
    <w:rsid w:val="000B625E"/>
  </w:style>
  <w:style w:type="numbering" w:customStyle="1" w:styleId="Nessunelenco38">
    <w:name w:val="Nessun elenco38"/>
    <w:next w:val="Nessunelenco"/>
    <w:uiPriority w:val="99"/>
    <w:semiHidden/>
    <w:unhideWhenUsed/>
    <w:rsid w:val="000B625E"/>
  </w:style>
  <w:style w:type="numbering" w:customStyle="1" w:styleId="Nessunelenco1116">
    <w:name w:val="Nessun elenco1116"/>
    <w:next w:val="Nessunelenco"/>
    <w:uiPriority w:val="99"/>
    <w:semiHidden/>
    <w:unhideWhenUsed/>
    <w:rsid w:val="000B625E"/>
  </w:style>
  <w:style w:type="table" w:customStyle="1" w:styleId="Grigliatabella110">
    <w:name w:val="Griglia tabella110"/>
    <w:basedOn w:val="Tabellanormale"/>
    <w:next w:val="Grigliatabella"/>
    <w:rsid w:val="000B625E"/>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6">
    <w:name w:val="Nessun elenco46"/>
    <w:next w:val="Nessunelenco"/>
    <w:uiPriority w:val="99"/>
    <w:semiHidden/>
    <w:unhideWhenUsed/>
    <w:rsid w:val="000B625E"/>
  </w:style>
  <w:style w:type="numbering" w:customStyle="1" w:styleId="Nessunelenco126">
    <w:name w:val="Nessun elenco126"/>
    <w:next w:val="Nessunelenco"/>
    <w:uiPriority w:val="99"/>
    <w:semiHidden/>
    <w:unhideWhenUsed/>
    <w:rsid w:val="000B625E"/>
  </w:style>
  <w:style w:type="numbering" w:customStyle="1" w:styleId="Nessunelenco56">
    <w:name w:val="Nessun elenco56"/>
    <w:next w:val="Nessunelenco"/>
    <w:uiPriority w:val="99"/>
    <w:semiHidden/>
    <w:unhideWhenUsed/>
    <w:rsid w:val="000B625E"/>
  </w:style>
  <w:style w:type="numbering" w:customStyle="1" w:styleId="Nessunelenco136">
    <w:name w:val="Nessun elenco136"/>
    <w:next w:val="Nessunelenco"/>
    <w:uiPriority w:val="99"/>
    <w:semiHidden/>
    <w:unhideWhenUsed/>
    <w:rsid w:val="000B625E"/>
  </w:style>
  <w:style w:type="table" w:customStyle="1" w:styleId="Grigliatabella26">
    <w:name w:val="Griglia tabella26"/>
    <w:basedOn w:val="Tabellanormale"/>
    <w:next w:val="Grigliatabella"/>
    <w:rsid w:val="000B625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5">
    <w:name w:val="Nessun elenco65"/>
    <w:next w:val="Nessunelenco"/>
    <w:uiPriority w:val="99"/>
    <w:semiHidden/>
    <w:unhideWhenUsed/>
    <w:rsid w:val="000B625E"/>
  </w:style>
  <w:style w:type="numbering" w:customStyle="1" w:styleId="Nessunelenco145">
    <w:name w:val="Nessun elenco145"/>
    <w:next w:val="Nessunelenco"/>
    <w:uiPriority w:val="99"/>
    <w:semiHidden/>
    <w:unhideWhenUsed/>
    <w:rsid w:val="000B625E"/>
  </w:style>
  <w:style w:type="table" w:customStyle="1" w:styleId="Grigliatabella35">
    <w:name w:val="Griglia tabella35"/>
    <w:basedOn w:val="Tabellanormale"/>
    <w:next w:val="Grigliatabella"/>
    <w:rsid w:val="000B625E"/>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5">
    <w:name w:val="Griglia tabella45"/>
    <w:basedOn w:val="Tabellanormale"/>
    <w:next w:val="Grigliatabella"/>
    <w:rsid w:val="000B625E"/>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5">
    <w:name w:val="Nessun elenco75"/>
    <w:next w:val="Nessunelenco"/>
    <w:uiPriority w:val="99"/>
    <w:semiHidden/>
    <w:unhideWhenUsed/>
    <w:rsid w:val="000B625E"/>
  </w:style>
  <w:style w:type="numbering" w:customStyle="1" w:styleId="Nessunelenco155">
    <w:name w:val="Nessun elenco155"/>
    <w:next w:val="Nessunelenco"/>
    <w:uiPriority w:val="99"/>
    <w:semiHidden/>
    <w:unhideWhenUsed/>
    <w:rsid w:val="000B625E"/>
  </w:style>
  <w:style w:type="table" w:customStyle="1" w:styleId="Grigliatabella55">
    <w:name w:val="Griglia tabella55"/>
    <w:basedOn w:val="Tabellanormale"/>
    <w:next w:val="Grigliatabella"/>
    <w:rsid w:val="000B625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85">
    <w:name w:val="Nessun elenco85"/>
    <w:next w:val="Nessunelenco"/>
    <w:uiPriority w:val="99"/>
    <w:semiHidden/>
    <w:unhideWhenUsed/>
    <w:rsid w:val="000B625E"/>
  </w:style>
  <w:style w:type="numbering" w:customStyle="1" w:styleId="Nessunelenco165">
    <w:name w:val="Nessun elenco165"/>
    <w:next w:val="Nessunelenco"/>
    <w:uiPriority w:val="99"/>
    <w:semiHidden/>
    <w:unhideWhenUsed/>
    <w:rsid w:val="000B625E"/>
  </w:style>
  <w:style w:type="table" w:customStyle="1" w:styleId="Grigliatabella65">
    <w:name w:val="Griglia tabella65"/>
    <w:basedOn w:val="Tabellanormale"/>
    <w:next w:val="Grigliatabella"/>
    <w:rsid w:val="000B625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5">
    <w:name w:val="Nessun elenco95"/>
    <w:next w:val="Nessunelenco"/>
    <w:uiPriority w:val="99"/>
    <w:semiHidden/>
    <w:unhideWhenUsed/>
    <w:rsid w:val="000B625E"/>
  </w:style>
  <w:style w:type="numbering" w:customStyle="1" w:styleId="Nessunelenco175">
    <w:name w:val="Nessun elenco175"/>
    <w:next w:val="Nessunelenco"/>
    <w:uiPriority w:val="99"/>
    <w:semiHidden/>
    <w:unhideWhenUsed/>
    <w:rsid w:val="000B625E"/>
  </w:style>
  <w:style w:type="table" w:customStyle="1" w:styleId="Grigliatabella75">
    <w:name w:val="Griglia tabella75"/>
    <w:basedOn w:val="Tabellanormale"/>
    <w:next w:val="Grigliatabella"/>
    <w:rsid w:val="000B625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5">
    <w:name w:val="Nessun elenco105"/>
    <w:next w:val="Nessunelenco"/>
    <w:uiPriority w:val="99"/>
    <w:semiHidden/>
    <w:unhideWhenUsed/>
    <w:rsid w:val="000B625E"/>
  </w:style>
  <w:style w:type="numbering" w:customStyle="1" w:styleId="Nessunelenco185">
    <w:name w:val="Nessun elenco185"/>
    <w:next w:val="Nessunelenco"/>
    <w:uiPriority w:val="99"/>
    <w:semiHidden/>
    <w:unhideWhenUsed/>
    <w:rsid w:val="000B625E"/>
  </w:style>
  <w:style w:type="numbering" w:customStyle="1" w:styleId="Nessunelenco195">
    <w:name w:val="Nessun elenco195"/>
    <w:next w:val="Nessunelenco"/>
    <w:uiPriority w:val="99"/>
    <w:semiHidden/>
    <w:unhideWhenUsed/>
    <w:rsid w:val="000B625E"/>
  </w:style>
  <w:style w:type="numbering" w:customStyle="1" w:styleId="Nessunelenco1105">
    <w:name w:val="Nessun elenco1105"/>
    <w:next w:val="Nessunelenco"/>
    <w:uiPriority w:val="99"/>
    <w:semiHidden/>
    <w:unhideWhenUsed/>
    <w:rsid w:val="000B625E"/>
  </w:style>
  <w:style w:type="numbering" w:customStyle="1" w:styleId="Nessunelenco205">
    <w:name w:val="Nessun elenco205"/>
    <w:next w:val="Nessunelenco"/>
    <w:uiPriority w:val="99"/>
    <w:semiHidden/>
    <w:unhideWhenUsed/>
    <w:rsid w:val="000B625E"/>
  </w:style>
  <w:style w:type="numbering" w:customStyle="1" w:styleId="Nessunelenco1117">
    <w:name w:val="Nessun elenco1117"/>
    <w:next w:val="Nessunelenco"/>
    <w:uiPriority w:val="99"/>
    <w:semiHidden/>
    <w:unhideWhenUsed/>
    <w:rsid w:val="000B625E"/>
  </w:style>
  <w:style w:type="paragraph" w:customStyle="1" w:styleId="Titolosommario6">
    <w:name w:val="Titolo sommario6"/>
    <w:basedOn w:val="Titolo1"/>
    <w:next w:val="Normale"/>
    <w:uiPriority w:val="39"/>
    <w:semiHidden/>
    <w:unhideWhenUsed/>
    <w:qFormat/>
    <w:rsid w:val="000B625E"/>
    <w:pPr>
      <w:keepLines/>
      <w:spacing w:before="480" w:line="240" w:lineRule="auto"/>
      <w:ind w:firstLine="0"/>
      <w:jc w:val="left"/>
      <w:outlineLvl w:val="9"/>
    </w:pPr>
    <w:rPr>
      <w:rFonts w:ascii="Cambria" w:hAnsi="Cambria"/>
      <w:b/>
      <w:bCs/>
      <w:color w:val="365F91"/>
      <w:sz w:val="28"/>
      <w:szCs w:val="28"/>
    </w:rPr>
  </w:style>
  <w:style w:type="table" w:customStyle="1" w:styleId="Grigliatabella86">
    <w:name w:val="Griglia tabella86"/>
    <w:basedOn w:val="Tabellanormale"/>
    <w:next w:val="Grigliatabella"/>
    <w:uiPriority w:val="59"/>
    <w:rsid w:val="000B625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7">
    <w:name w:val="Nessun elenco217"/>
    <w:next w:val="Nessunelenco"/>
    <w:uiPriority w:val="99"/>
    <w:semiHidden/>
    <w:unhideWhenUsed/>
    <w:rsid w:val="000B625E"/>
  </w:style>
  <w:style w:type="table" w:customStyle="1" w:styleId="Grigliatabella95">
    <w:name w:val="Griglia tabella95"/>
    <w:basedOn w:val="Tabellanormale"/>
    <w:next w:val="Grigliatabella"/>
    <w:uiPriority w:val="59"/>
    <w:rsid w:val="000B625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5">
    <w:name w:val="Nessun elenco225"/>
    <w:next w:val="Nessunelenco"/>
    <w:uiPriority w:val="99"/>
    <w:semiHidden/>
    <w:unhideWhenUsed/>
    <w:rsid w:val="000B625E"/>
  </w:style>
  <w:style w:type="numbering" w:customStyle="1" w:styleId="Nessunelenco234">
    <w:name w:val="Nessun elenco234"/>
    <w:next w:val="Nessunelenco"/>
    <w:semiHidden/>
    <w:unhideWhenUsed/>
    <w:rsid w:val="000B625E"/>
  </w:style>
  <w:style w:type="table" w:customStyle="1" w:styleId="Grigliatabella105">
    <w:name w:val="Griglia tabella105"/>
    <w:basedOn w:val="Tabellanormale"/>
    <w:next w:val="Grigliatabella"/>
    <w:uiPriority w:val="59"/>
    <w:rsid w:val="000B625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44">
    <w:name w:val="Nessun elenco244"/>
    <w:next w:val="Nessunelenco"/>
    <w:uiPriority w:val="99"/>
    <w:semiHidden/>
    <w:unhideWhenUsed/>
    <w:rsid w:val="000B625E"/>
  </w:style>
  <w:style w:type="numbering" w:customStyle="1" w:styleId="Nessunelenco1124">
    <w:name w:val="Nessun elenco1124"/>
    <w:next w:val="Nessunelenco"/>
    <w:uiPriority w:val="99"/>
    <w:semiHidden/>
    <w:unhideWhenUsed/>
    <w:rsid w:val="000B625E"/>
  </w:style>
  <w:style w:type="table" w:customStyle="1" w:styleId="Grigliatabella114">
    <w:name w:val="Griglia tabella114"/>
    <w:basedOn w:val="Tabellanormale"/>
    <w:next w:val="Grigliatabella"/>
    <w:rsid w:val="000B625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4">
    <w:name w:val="Nessun elenco254"/>
    <w:next w:val="Nessunelenco"/>
    <w:uiPriority w:val="99"/>
    <w:semiHidden/>
    <w:unhideWhenUsed/>
    <w:rsid w:val="000B625E"/>
  </w:style>
  <w:style w:type="numbering" w:customStyle="1" w:styleId="Nessunelenco1134">
    <w:name w:val="Nessun elenco1134"/>
    <w:next w:val="Nessunelenco"/>
    <w:uiPriority w:val="99"/>
    <w:semiHidden/>
    <w:unhideWhenUsed/>
    <w:rsid w:val="000B625E"/>
  </w:style>
  <w:style w:type="numbering" w:customStyle="1" w:styleId="Nessunelenco264">
    <w:name w:val="Nessun elenco264"/>
    <w:next w:val="Nessunelenco"/>
    <w:uiPriority w:val="99"/>
    <w:semiHidden/>
    <w:unhideWhenUsed/>
    <w:rsid w:val="000B625E"/>
  </w:style>
  <w:style w:type="table" w:customStyle="1" w:styleId="Grigliatabella125">
    <w:name w:val="Griglia tabella125"/>
    <w:basedOn w:val="Tabellanormale"/>
    <w:next w:val="Grigliatabella"/>
    <w:uiPriority w:val="59"/>
    <w:rsid w:val="000B625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73">
    <w:name w:val="Nessun elenco273"/>
    <w:next w:val="Nessunelenco"/>
    <w:uiPriority w:val="99"/>
    <w:semiHidden/>
    <w:unhideWhenUsed/>
    <w:rsid w:val="000B625E"/>
  </w:style>
  <w:style w:type="table" w:customStyle="1" w:styleId="Grigliatabella133">
    <w:name w:val="Griglia tabella133"/>
    <w:basedOn w:val="Tabellanormale"/>
    <w:next w:val="Grigliatabella"/>
    <w:uiPriority w:val="59"/>
    <w:rsid w:val="000B625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83">
    <w:name w:val="Nessun elenco283"/>
    <w:next w:val="Nessunelenco"/>
    <w:uiPriority w:val="99"/>
    <w:semiHidden/>
    <w:unhideWhenUsed/>
    <w:rsid w:val="000B625E"/>
  </w:style>
  <w:style w:type="numbering" w:customStyle="1" w:styleId="Nessunelenco1143">
    <w:name w:val="Nessun elenco1143"/>
    <w:next w:val="Nessunelenco"/>
    <w:uiPriority w:val="99"/>
    <w:semiHidden/>
    <w:unhideWhenUsed/>
    <w:rsid w:val="000B625E"/>
  </w:style>
  <w:style w:type="table" w:customStyle="1" w:styleId="Grigliatabella143">
    <w:name w:val="Griglia tabella143"/>
    <w:basedOn w:val="Tabellanormale"/>
    <w:next w:val="Grigliatabella"/>
    <w:rsid w:val="000B625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92">
    <w:name w:val="Nessun elenco292"/>
    <w:next w:val="Nessunelenco"/>
    <w:uiPriority w:val="99"/>
    <w:semiHidden/>
    <w:unhideWhenUsed/>
    <w:rsid w:val="000B625E"/>
  </w:style>
  <w:style w:type="numbering" w:customStyle="1" w:styleId="Nessunelenco1153">
    <w:name w:val="Nessun elenco1153"/>
    <w:next w:val="Nessunelenco"/>
    <w:uiPriority w:val="99"/>
    <w:semiHidden/>
    <w:unhideWhenUsed/>
    <w:rsid w:val="000B625E"/>
  </w:style>
  <w:style w:type="numbering" w:customStyle="1" w:styleId="Nessunelenco302">
    <w:name w:val="Nessun elenco302"/>
    <w:next w:val="Nessunelenco"/>
    <w:uiPriority w:val="99"/>
    <w:semiHidden/>
    <w:unhideWhenUsed/>
    <w:rsid w:val="000B625E"/>
  </w:style>
  <w:style w:type="table" w:customStyle="1" w:styleId="Grigliatabella154">
    <w:name w:val="Griglia tabella154"/>
    <w:basedOn w:val="Tabellanormale"/>
    <w:next w:val="Grigliatabella"/>
    <w:uiPriority w:val="59"/>
    <w:rsid w:val="000B625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62">
    <w:name w:val="Griglia tabella162"/>
    <w:basedOn w:val="Tabellanormale"/>
    <w:next w:val="Grigliatabella"/>
    <w:uiPriority w:val="59"/>
    <w:rsid w:val="000B625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3">
    <w:name w:val="Griglia tabella173"/>
    <w:basedOn w:val="Tabellanormale"/>
    <w:next w:val="Grigliatabella"/>
    <w:uiPriority w:val="59"/>
    <w:rsid w:val="000B625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2">
    <w:name w:val="Nessun elenco312"/>
    <w:next w:val="Nessunelenco"/>
    <w:uiPriority w:val="99"/>
    <w:semiHidden/>
    <w:unhideWhenUsed/>
    <w:rsid w:val="000B625E"/>
  </w:style>
  <w:style w:type="numbering" w:customStyle="1" w:styleId="Nessunelenco1162">
    <w:name w:val="Nessun elenco1162"/>
    <w:next w:val="Nessunelenco"/>
    <w:uiPriority w:val="99"/>
    <w:semiHidden/>
    <w:unhideWhenUsed/>
    <w:rsid w:val="000B625E"/>
  </w:style>
  <w:style w:type="table" w:customStyle="1" w:styleId="Grigliatabella181">
    <w:name w:val="Griglia tabella181"/>
    <w:basedOn w:val="Tabellanormale"/>
    <w:next w:val="Grigliatabella"/>
    <w:rsid w:val="000B625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22">
    <w:name w:val="Nessun elenco322"/>
    <w:next w:val="Nessunelenco"/>
    <w:uiPriority w:val="99"/>
    <w:semiHidden/>
    <w:unhideWhenUsed/>
    <w:rsid w:val="000B625E"/>
  </w:style>
  <w:style w:type="table" w:customStyle="1" w:styleId="Grigliatabella191">
    <w:name w:val="Griglia tabella191"/>
    <w:basedOn w:val="Tabellanormale"/>
    <w:next w:val="Grigliatabella"/>
    <w:rsid w:val="000B625E"/>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32">
    <w:name w:val="Nessun elenco332"/>
    <w:next w:val="Nessunelenco"/>
    <w:uiPriority w:val="99"/>
    <w:semiHidden/>
    <w:unhideWhenUsed/>
    <w:rsid w:val="000B625E"/>
  </w:style>
  <w:style w:type="table" w:customStyle="1" w:styleId="Grigliatabella201">
    <w:name w:val="Griglia tabella201"/>
    <w:basedOn w:val="Tabellanormale"/>
    <w:next w:val="Grigliatabella"/>
    <w:rsid w:val="000B625E"/>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31">
    <w:name w:val="Griglia tabella231"/>
    <w:basedOn w:val="Tabellanormale"/>
    <w:next w:val="Grigliatabella"/>
    <w:uiPriority w:val="59"/>
    <w:rsid w:val="008E7972"/>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9">
    <w:name w:val="Nessun elenco39"/>
    <w:next w:val="Nessunelenco"/>
    <w:uiPriority w:val="99"/>
    <w:semiHidden/>
    <w:unhideWhenUsed/>
    <w:rsid w:val="009256CA"/>
  </w:style>
  <w:style w:type="numbering" w:customStyle="1" w:styleId="Nessunelenco127">
    <w:name w:val="Nessun elenco127"/>
    <w:next w:val="Nessunelenco"/>
    <w:uiPriority w:val="99"/>
    <w:semiHidden/>
    <w:unhideWhenUsed/>
    <w:rsid w:val="009256CA"/>
  </w:style>
  <w:style w:type="table" w:customStyle="1" w:styleId="Grigliatabella27">
    <w:name w:val="Griglia tabella27"/>
    <w:basedOn w:val="Tabellanormale"/>
    <w:next w:val="Grigliatabella"/>
    <w:rsid w:val="009256CA"/>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8">
    <w:name w:val="Nessun elenco218"/>
    <w:next w:val="Nessunelenco"/>
    <w:semiHidden/>
    <w:rsid w:val="009256CA"/>
  </w:style>
  <w:style w:type="numbering" w:customStyle="1" w:styleId="Nessunelenco310">
    <w:name w:val="Nessun elenco310"/>
    <w:next w:val="Nessunelenco"/>
    <w:uiPriority w:val="99"/>
    <w:semiHidden/>
    <w:unhideWhenUsed/>
    <w:rsid w:val="009256CA"/>
  </w:style>
  <w:style w:type="numbering" w:customStyle="1" w:styleId="Nessunelenco1118">
    <w:name w:val="Nessun elenco1118"/>
    <w:next w:val="Nessunelenco"/>
    <w:uiPriority w:val="99"/>
    <w:semiHidden/>
    <w:unhideWhenUsed/>
    <w:rsid w:val="009256CA"/>
  </w:style>
  <w:style w:type="table" w:customStyle="1" w:styleId="Grigliatabella115">
    <w:name w:val="Griglia tabella115"/>
    <w:basedOn w:val="Tabellanormale"/>
    <w:next w:val="Grigliatabella"/>
    <w:rsid w:val="009256CA"/>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7">
    <w:name w:val="Nessun elenco47"/>
    <w:next w:val="Nessunelenco"/>
    <w:uiPriority w:val="99"/>
    <w:semiHidden/>
    <w:unhideWhenUsed/>
    <w:rsid w:val="009256CA"/>
  </w:style>
  <w:style w:type="numbering" w:customStyle="1" w:styleId="Nessunelenco128">
    <w:name w:val="Nessun elenco128"/>
    <w:next w:val="Nessunelenco"/>
    <w:uiPriority w:val="99"/>
    <w:semiHidden/>
    <w:unhideWhenUsed/>
    <w:rsid w:val="009256CA"/>
  </w:style>
  <w:style w:type="numbering" w:customStyle="1" w:styleId="Nessunelenco57">
    <w:name w:val="Nessun elenco57"/>
    <w:next w:val="Nessunelenco"/>
    <w:uiPriority w:val="99"/>
    <w:semiHidden/>
    <w:unhideWhenUsed/>
    <w:rsid w:val="009256CA"/>
  </w:style>
  <w:style w:type="numbering" w:customStyle="1" w:styleId="Nessunelenco137">
    <w:name w:val="Nessun elenco137"/>
    <w:next w:val="Nessunelenco"/>
    <w:uiPriority w:val="99"/>
    <w:semiHidden/>
    <w:unhideWhenUsed/>
    <w:rsid w:val="009256CA"/>
  </w:style>
  <w:style w:type="table" w:customStyle="1" w:styleId="Grigliatabella28">
    <w:name w:val="Griglia tabella28"/>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6">
    <w:name w:val="Nessun elenco66"/>
    <w:next w:val="Nessunelenco"/>
    <w:uiPriority w:val="99"/>
    <w:semiHidden/>
    <w:unhideWhenUsed/>
    <w:rsid w:val="009256CA"/>
  </w:style>
  <w:style w:type="numbering" w:customStyle="1" w:styleId="Nessunelenco146">
    <w:name w:val="Nessun elenco146"/>
    <w:next w:val="Nessunelenco"/>
    <w:uiPriority w:val="99"/>
    <w:semiHidden/>
    <w:unhideWhenUsed/>
    <w:rsid w:val="009256CA"/>
  </w:style>
  <w:style w:type="table" w:customStyle="1" w:styleId="Grigliatabella36">
    <w:name w:val="Griglia tabella36"/>
    <w:basedOn w:val="Tabellanormale"/>
    <w:next w:val="Grigliatabella"/>
    <w:rsid w:val="009256CA"/>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6">
    <w:name w:val="Griglia tabella46"/>
    <w:basedOn w:val="Tabellanormale"/>
    <w:next w:val="Grigliatabella"/>
    <w:rsid w:val="009256CA"/>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6">
    <w:name w:val="Nessun elenco76"/>
    <w:next w:val="Nessunelenco"/>
    <w:uiPriority w:val="99"/>
    <w:semiHidden/>
    <w:unhideWhenUsed/>
    <w:rsid w:val="009256CA"/>
  </w:style>
  <w:style w:type="numbering" w:customStyle="1" w:styleId="Nessunelenco156">
    <w:name w:val="Nessun elenco156"/>
    <w:next w:val="Nessunelenco"/>
    <w:uiPriority w:val="99"/>
    <w:semiHidden/>
    <w:unhideWhenUsed/>
    <w:rsid w:val="009256CA"/>
  </w:style>
  <w:style w:type="table" w:customStyle="1" w:styleId="Grigliatabella56">
    <w:name w:val="Griglia tabella56"/>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86">
    <w:name w:val="Nessun elenco86"/>
    <w:next w:val="Nessunelenco"/>
    <w:uiPriority w:val="99"/>
    <w:semiHidden/>
    <w:unhideWhenUsed/>
    <w:rsid w:val="009256CA"/>
  </w:style>
  <w:style w:type="numbering" w:customStyle="1" w:styleId="Nessunelenco166">
    <w:name w:val="Nessun elenco166"/>
    <w:next w:val="Nessunelenco"/>
    <w:uiPriority w:val="99"/>
    <w:semiHidden/>
    <w:unhideWhenUsed/>
    <w:rsid w:val="009256CA"/>
  </w:style>
  <w:style w:type="table" w:customStyle="1" w:styleId="Grigliatabella66">
    <w:name w:val="Griglia tabella66"/>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6">
    <w:name w:val="Nessun elenco96"/>
    <w:next w:val="Nessunelenco"/>
    <w:uiPriority w:val="99"/>
    <w:semiHidden/>
    <w:unhideWhenUsed/>
    <w:rsid w:val="009256CA"/>
  </w:style>
  <w:style w:type="numbering" w:customStyle="1" w:styleId="Nessunelenco176">
    <w:name w:val="Nessun elenco176"/>
    <w:next w:val="Nessunelenco"/>
    <w:uiPriority w:val="99"/>
    <w:semiHidden/>
    <w:unhideWhenUsed/>
    <w:rsid w:val="009256CA"/>
  </w:style>
  <w:style w:type="table" w:customStyle="1" w:styleId="Grigliatabella76">
    <w:name w:val="Griglia tabella76"/>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6">
    <w:name w:val="Nessun elenco106"/>
    <w:next w:val="Nessunelenco"/>
    <w:uiPriority w:val="99"/>
    <w:semiHidden/>
    <w:unhideWhenUsed/>
    <w:rsid w:val="009256CA"/>
  </w:style>
  <w:style w:type="numbering" w:customStyle="1" w:styleId="Nessunelenco186">
    <w:name w:val="Nessun elenco186"/>
    <w:next w:val="Nessunelenco"/>
    <w:uiPriority w:val="99"/>
    <w:semiHidden/>
    <w:unhideWhenUsed/>
    <w:rsid w:val="009256CA"/>
  </w:style>
  <w:style w:type="numbering" w:customStyle="1" w:styleId="Nessunelenco196">
    <w:name w:val="Nessun elenco196"/>
    <w:next w:val="Nessunelenco"/>
    <w:uiPriority w:val="99"/>
    <w:semiHidden/>
    <w:unhideWhenUsed/>
    <w:rsid w:val="009256CA"/>
  </w:style>
  <w:style w:type="numbering" w:customStyle="1" w:styleId="Nessunelenco1106">
    <w:name w:val="Nessun elenco1106"/>
    <w:next w:val="Nessunelenco"/>
    <w:uiPriority w:val="99"/>
    <w:semiHidden/>
    <w:unhideWhenUsed/>
    <w:rsid w:val="009256CA"/>
  </w:style>
  <w:style w:type="numbering" w:customStyle="1" w:styleId="Nessunelenco206">
    <w:name w:val="Nessun elenco206"/>
    <w:next w:val="Nessunelenco"/>
    <w:uiPriority w:val="99"/>
    <w:semiHidden/>
    <w:unhideWhenUsed/>
    <w:rsid w:val="009256CA"/>
  </w:style>
  <w:style w:type="numbering" w:customStyle="1" w:styleId="Nessunelenco1119">
    <w:name w:val="Nessun elenco1119"/>
    <w:next w:val="Nessunelenco"/>
    <w:uiPriority w:val="99"/>
    <w:semiHidden/>
    <w:unhideWhenUsed/>
    <w:rsid w:val="009256CA"/>
  </w:style>
  <w:style w:type="paragraph" w:customStyle="1" w:styleId="Titolosommario7">
    <w:name w:val="Titolo sommario7"/>
    <w:basedOn w:val="Titolo1"/>
    <w:next w:val="Normale"/>
    <w:uiPriority w:val="39"/>
    <w:semiHidden/>
    <w:unhideWhenUsed/>
    <w:qFormat/>
    <w:rsid w:val="009256CA"/>
    <w:pPr>
      <w:keepLines/>
      <w:spacing w:before="480" w:line="240" w:lineRule="auto"/>
      <w:ind w:firstLine="0"/>
      <w:jc w:val="left"/>
      <w:outlineLvl w:val="9"/>
    </w:pPr>
    <w:rPr>
      <w:rFonts w:ascii="Cambria" w:hAnsi="Cambria"/>
      <w:b/>
      <w:bCs/>
      <w:color w:val="365F91"/>
      <w:sz w:val="28"/>
      <w:szCs w:val="28"/>
    </w:rPr>
  </w:style>
  <w:style w:type="table" w:customStyle="1" w:styleId="Grigliatabella87">
    <w:name w:val="Griglia tabella87"/>
    <w:basedOn w:val="Tabellanormale"/>
    <w:next w:val="Grigliatabella"/>
    <w:uiPriority w:val="59"/>
    <w:rsid w:val="009256CA"/>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9">
    <w:name w:val="Nessun elenco219"/>
    <w:next w:val="Nessunelenco"/>
    <w:uiPriority w:val="99"/>
    <w:semiHidden/>
    <w:unhideWhenUsed/>
    <w:rsid w:val="009256CA"/>
  </w:style>
  <w:style w:type="table" w:customStyle="1" w:styleId="Grigliatabella96">
    <w:name w:val="Griglia tabella96"/>
    <w:basedOn w:val="Tabellanormale"/>
    <w:next w:val="Grigliatabella"/>
    <w:uiPriority w:val="59"/>
    <w:rsid w:val="009256C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6">
    <w:name w:val="Nessun elenco226"/>
    <w:next w:val="Nessunelenco"/>
    <w:uiPriority w:val="99"/>
    <w:semiHidden/>
    <w:unhideWhenUsed/>
    <w:rsid w:val="009256CA"/>
  </w:style>
  <w:style w:type="numbering" w:customStyle="1" w:styleId="Nessunelenco235">
    <w:name w:val="Nessun elenco235"/>
    <w:next w:val="Nessunelenco"/>
    <w:semiHidden/>
    <w:unhideWhenUsed/>
    <w:rsid w:val="009256CA"/>
  </w:style>
  <w:style w:type="table" w:customStyle="1" w:styleId="Grigliatabella106">
    <w:name w:val="Griglia tabella106"/>
    <w:basedOn w:val="Tabellanormale"/>
    <w:next w:val="Grigliatabella"/>
    <w:uiPriority w:val="59"/>
    <w:rsid w:val="009256C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45">
    <w:name w:val="Nessun elenco245"/>
    <w:next w:val="Nessunelenco"/>
    <w:uiPriority w:val="99"/>
    <w:semiHidden/>
    <w:unhideWhenUsed/>
    <w:rsid w:val="009256CA"/>
  </w:style>
  <w:style w:type="numbering" w:customStyle="1" w:styleId="Nessunelenco1125">
    <w:name w:val="Nessun elenco1125"/>
    <w:next w:val="Nessunelenco"/>
    <w:uiPriority w:val="99"/>
    <w:semiHidden/>
    <w:unhideWhenUsed/>
    <w:rsid w:val="009256CA"/>
  </w:style>
  <w:style w:type="table" w:customStyle="1" w:styleId="Grigliatabella116">
    <w:name w:val="Griglia tabella116"/>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5">
    <w:name w:val="Nessun elenco255"/>
    <w:next w:val="Nessunelenco"/>
    <w:uiPriority w:val="99"/>
    <w:semiHidden/>
    <w:unhideWhenUsed/>
    <w:rsid w:val="009256CA"/>
  </w:style>
  <w:style w:type="numbering" w:customStyle="1" w:styleId="Nessunelenco1135">
    <w:name w:val="Nessun elenco1135"/>
    <w:next w:val="Nessunelenco"/>
    <w:uiPriority w:val="99"/>
    <w:semiHidden/>
    <w:unhideWhenUsed/>
    <w:rsid w:val="009256CA"/>
  </w:style>
  <w:style w:type="numbering" w:customStyle="1" w:styleId="Nessunelenco265">
    <w:name w:val="Nessun elenco265"/>
    <w:next w:val="Nessunelenco"/>
    <w:uiPriority w:val="99"/>
    <w:semiHidden/>
    <w:unhideWhenUsed/>
    <w:rsid w:val="009256CA"/>
  </w:style>
  <w:style w:type="table" w:customStyle="1" w:styleId="Grigliatabella126">
    <w:name w:val="Griglia tabella126"/>
    <w:basedOn w:val="Tabellanormale"/>
    <w:next w:val="Grigliatabella"/>
    <w:uiPriority w:val="59"/>
    <w:rsid w:val="009256CA"/>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74">
    <w:name w:val="Nessun elenco274"/>
    <w:next w:val="Nessunelenco"/>
    <w:uiPriority w:val="99"/>
    <w:semiHidden/>
    <w:unhideWhenUsed/>
    <w:rsid w:val="009256CA"/>
  </w:style>
  <w:style w:type="table" w:customStyle="1" w:styleId="Grigliatabella134">
    <w:name w:val="Griglia tabella134"/>
    <w:basedOn w:val="Tabellanormale"/>
    <w:next w:val="Grigliatabella"/>
    <w:uiPriority w:val="59"/>
    <w:rsid w:val="009256C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84">
    <w:name w:val="Nessun elenco284"/>
    <w:next w:val="Nessunelenco"/>
    <w:uiPriority w:val="99"/>
    <w:semiHidden/>
    <w:unhideWhenUsed/>
    <w:rsid w:val="009256CA"/>
  </w:style>
  <w:style w:type="numbering" w:customStyle="1" w:styleId="Nessunelenco1144">
    <w:name w:val="Nessun elenco1144"/>
    <w:next w:val="Nessunelenco"/>
    <w:uiPriority w:val="99"/>
    <w:semiHidden/>
    <w:unhideWhenUsed/>
    <w:rsid w:val="009256CA"/>
  </w:style>
  <w:style w:type="table" w:customStyle="1" w:styleId="Grigliatabella144">
    <w:name w:val="Griglia tabella144"/>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93">
    <w:name w:val="Nessun elenco293"/>
    <w:next w:val="Nessunelenco"/>
    <w:uiPriority w:val="99"/>
    <w:semiHidden/>
    <w:unhideWhenUsed/>
    <w:rsid w:val="009256CA"/>
  </w:style>
  <w:style w:type="numbering" w:customStyle="1" w:styleId="Nessunelenco1154">
    <w:name w:val="Nessun elenco1154"/>
    <w:next w:val="Nessunelenco"/>
    <w:uiPriority w:val="99"/>
    <w:semiHidden/>
    <w:unhideWhenUsed/>
    <w:rsid w:val="009256CA"/>
  </w:style>
  <w:style w:type="numbering" w:customStyle="1" w:styleId="Nessunelenco303">
    <w:name w:val="Nessun elenco303"/>
    <w:next w:val="Nessunelenco"/>
    <w:uiPriority w:val="99"/>
    <w:semiHidden/>
    <w:unhideWhenUsed/>
    <w:rsid w:val="009256CA"/>
  </w:style>
  <w:style w:type="table" w:customStyle="1" w:styleId="Grigliatabella155">
    <w:name w:val="Griglia tabella155"/>
    <w:basedOn w:val="Tabellanormale"/>
    <w:next w:val="Grigliatabella"/>
    <w:uiPriority w:val="59"/>
    <w:rsid w:val="009256C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63">
    <w:name w:val="Griglia tabella163"/>
    <w:basedOn w:val="Tabellanormale"/>
    <w:next w:val="Grigliatabella"/>
    <w:uiPriority w:val="59"/>
    <w:rsid w:val="009256C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4">
    <w:name w:val="Griglia tabella174"/>
    <w:basedOn w:val="Tabellanormale"/>
    <w:next w:val="Grigliatabella"/>
    <w:uiPriority w:val="59"/>
    <w:rsid w:val="009256C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3">
    <w:name w:val="Nessun elenco313"/>
    <w:next w:val="Nessunelenco"/>
    <w:uiPriority w:val="99"/>
    <w:semiHidden/>
    <w:unhideWhenUsed/>
    <w:rsid w:val="009256CA"/>
  </w:style>
  <w:style w:type="numbering" w:customStyle="1" w:styleId="Nessunelenco1163">
    <w:name w:val="Nessun elenco1163"/>
    <w:next w:val="Nessunelenco"/>
    <w:uiPriority w:val="99"/>
    <w:semiHidden/>
    <w:unhideWhenUsed/>
    <w:rsid w:val="009256CA"/>
  </w:style>
  <w:style w:type="table" w:customStyle="1" w:styleId="Grigliatabella182">
    <w:name w:val="Griglia tabella182"/>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23">
    <w:name w:val="Nessun elenco323"/>
    <w:next w:val="Nessunelenco"/>
    <w:uiPriority w:val="99"/>
    <w:semiHidden/>
    <w:unhideWhenUsed/>
    <w:rsid w:val="009256CA"/>
  </w:style>
  <w:style w:type="table" w:customStyle="1" w:styleId="Grigliatabella192">
    <w:name w:val="Griglia tabella192"/>
    <w:basedOn w:val="Tabellanormale"/>
    <w:next w:val="Grigliatabella"/>
    <w:rsid w:val="009256CA"/>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33">
    <w:name w:val="Nessun elenco333"/>
    <w:next w:val="Nessunelenco"/>
    <w:uiPriority w:val="99"/>
    <w:semiHidden/>
    <w:unhideWhenUsed/>
    <w:rsid w:val="009256CA"/>
  </w:style>
  <w:style w:type="table" w:customStyle="1" w:styleId="Grigliatabella202">
    <w:name w:val="Griglia tabella202"/>
    <w:basedOn w:val="Tabellanormale"/>
    <w:next w:val="Grigliatabella"/>
    <w:rsid w:val="009256CA"/>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41">
    <w:name w:val="Nessun elenco341"/>
    <w:next w:val="Nessunelenco"/>
    <w:uiPriority w:val="99"/>
    <w:semiHidden/>
    <w:unhideWhenUsed/>
    <w:rsid w:val="009256CA"/>
  </w:style>
  <w:style w:type="paragraph" w:customStyle="1" w:styleId="PreformattatoHTML1">
    <w:name w:val="Preformattato HTML1"/>
    <w:basedOn w:val="Normale"/>
    <w:uiPriority w:val="99"/>
    <w:rsid w:val="00925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eastAsia="it-IT"/>
    </w:rPr>
  </w:style>
  <w:style w:type="character" w:customStyle="1" w:styleId="class15465classspan">
    <w:name w:val="class15_465 classspan"/>
    <w:basedOn w:val="Carpredefinitoparagrafo"/>
    <w:uiPriority w:val="99"/>
    <w:rsid w:val="009256CA"/>
  </w:style>
  <w:style w:type="character" w:customStyle="1" w:styleId="pdelenco">
    <w:name w:val="pd_elenco"/>
    <w:basedOn w:val="Carpredefinitoparagrafo"/>
    <w:uiPriority w:val="99"/>
    <w:rsid w:val="009256CA"/>
  </w:style>
  <w:style w:type="table" w:customStyle="1" w:styleId="Grigliatabella211">
    <w:name w:val="Griglia tabella211"/>
    <w:basedOn w:val="Tabellanormale"/>
    <w:next w:val="Grigliatabella"/>
    <w:rsid w:val="009256CA"/>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51">
    <w:name w:val="Nessun elenco351"/>
    <w:next w:val="Nessunelenco"/>
    <w:uiPriority w:val="99"/>
    <w:semiHidden/>
    <w:unhideWhenUsed/>
    <w:rsid w:val="009256CA"/>
  </w:style>
  <w:style w:type="numbering" w:customStyle="1" w:styleId="Nessunelenco1171">
    <w:name w:val="Nessun elenco1171"/>
    <w:next w:val="Nessunelenco"/>
    <w:uiPriority w:val="99"/>
    <w:semiHidden/>
    <w:unhideWhenUsed/>
    <w:rsid w:val="009256CA"/>
  </w:style>
  <w:style w:type="table" w:customStyle="1" w:styleId="Grigliatabella221">
    <w:name w:val="Griglia tabella221"/>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32">
    <w:name w:val="Griglia tabella232"/>
    <w:basedOn w:val="Tabellanormale"/>
    <w:next w:val="Grigliatabella"/>
    <w:uiPriority w:val="59"/>
    <w:rsid w:val="009256C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61">
    <w:name w:val="Nessun elenco361"/>
    <w:next w:val="Nessunelenco"/>
    <w:uiPriority w:val="99"/>
    <w:semiHidden/>
    <w:unhideWhenUsed/>
    <w:rsid w:val="009256CA"/>
  </w:style>
  <w:style w:type="numbering" w:customStyle="1" w:styleId="Nessunelenco1181">
    <w:name w:val="Nessun elenco1181"/>
    <w:next w:val="Nessunelenco"/>
    <w:uiPriority w:val="99"/>
    <w:semiHidden/>
    <w:unhideWhenUsed/>
    <w:rsid w:val="009256CA"/>
  </w:style>
  <w:style w:type="table" w:customStyle="1" w:styleId="Grigliatabella117">
    <w:name w:val="Griglia tabella117"/>
    <w:basedOn w:val="Tabellanormale"/>
    <w:next w:val="Grigliatabella"/>
    <w:uiPriority w:val="59"/>
    <w:rsid w:val="00086318"/>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bject2">
    <w:name w:val="object2"/>
    <w:basedOn w:val="Carpredefinitoparagrafo"/>
    <w:rsid w:val="004E2B49"/>
    <w:rPr>
      <w:strike w:val="0"/>
      <w:dstrike w:val="0"/>
      <w:color w:val="00008B"/>
      <w:u w:val="none"/>
      <w:effect w:val="none"/>
    </w:rPr>
  </w:style>
  <w:style w:type="table" w:customStyle="1" w:styleId="Grigliatabella271">
    <w:name w:val="Griglia tabella271"/>
    <w:basedOn w:val="Tabellanormale"/>
    <w:next w:val="Grigliatabella"/>
    <w:uiPriority w:val="59"/>
    <w:rsid w:val="00503D8A"/>
    <w:rPr>
      <w:rFonts w:ascii="Cambria" w:eastAsia="MS Mincho" w:hAnsi="Cambria" w:cs="Times New Roman"/>
      <w:sz w:val="24"/>
      <w:szCs w:val="24"/>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0">
    <w:name w:val="Nessun elenco40"/>
    <w:next w:val="Nessunelenco"/>
    <w:uiPriority w:val="99"/>
    <w:semiHidden/>
    <w:unhideWhenUsed/>
    <w:rsid w:val="00481B00"/>
  </w:style>
  <w:style w:type="table" w:customStyle="1" w:styleId="Grigliatabella29">
    <w:name w:val="Griglia tabella29"/>
    <w:basedOn w:val="Tabellanormale"/>
    <w:next w:val="Grigliatabella"/>
    <w:rsid w:val="00481B0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8">
    <w:name w:val="Griglia tabella118"/>
    <w:uiPriority w:val="99"/>
    <w:rsid w:val="00481B0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0">
    <w:name w:val="Griglia tabella210"/>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7">
    <w:name w:val="Griglia tabella37"/>
    <w:uiPriority w:val="99"/>
    <w:rsid w:val="00481B00"/>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7">
    <w:name w:val="Griglia tabella47"/>
    <w:uiPriority w:val="99"/>
    <w:rsid w:val="00481B00"/>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57">
    <w:name w:val="Griglia tabella57"/>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67">
    <w:name w:val="Griglia tabella67"/>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77">
    <w:name w:val="Griglia tabella77"/>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sommario">
    <w:name w:val="TOC Heading"/>
    <w:basedOn w:val="Titolo1"/>
    <w:next w:val="Normale"/>
    <w:uiPriority w:val="99"/>
    <w:qFormat/>
    <w:rsid w:val="00481B00"/>
    <w:pPr>
      <w:keepLines/>
      <w:spacing w:before="480" w:line="240" w:lineRule="auto"/>
      <w:ind w:firstLine="0"/>
      <w:jc w:val="left"/>
      <w:outlineLvl w:val="9"/>
    </w:pPr>
    <w:rPr>
      <w:rFonts w:ascii="Cambria" w:hAnsi="Cambria"/>
      <w:b/>
      <w:bCs/>
      <w:color w:val="365F91"/>
      <w:sz w:val="28"/>
      <w:szCs w:val="28"/>
    </w:rPr>
  </w:style>
  <w:style w:type="table" w:customStyle="1" w:styleId="Grigliatabella88">
    <w:name w:val="Griglia tabella88"/>
    <w:uiPriority w:val="99"/>
    <w:rsid w:val="00481B00"/>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97">
    <w:name w:val="Griglia tabella97"/>
    <w:uiPriority w:val="99"/>
    <w:rsid w:val="00481B00"/>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07">
    <w:name w:val="Griglia tabella107"/>
    <w:uiPriority w:val="99"/>
    <w:rsid w:val="00481B00"/>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9">
    <w:name w:val="Griglia tabella119"/>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7">
    <w:name w:val="Griglia tabella127"/>
    <w:uiPriority w:val="99"/>
    <w:rsid w:val="00481B00"/>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35">
    <w:name w:val="Griglia tabella135"/>
    <w:uiPriority w:val="99"/>
    <w:rsid w:val="00481B00"/>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45">
    <w:name w:val="Griglia tabella145"/>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56">
    <w:name w:val="Griglia tabella156"/>
    <w:uiPriority w:val="99"/>
    <w:rsid w:val="00481B00"/>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64">
    <w:name w:val="Griglia tabella164"/>
    <w:uiPriority w:val="99"/>
    <w:rsid w:val="00481B00"/>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5">
    <w:name w:val="Griglia tabella175"/>
    <w:uiPriority w:val="99"/>
    <w:rsid w:val="00481B00"/>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83">
    <w:name w:val="Griglia tabella183"/>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e">
    <w:name w:val="Stile"/>
    <w:basedOn w:val="Normale"/>
    <w:next w:val="Corpotesto"/>
    <w:uiPriority w:val="99"/>
    <w:rsid w:val="00481B00"/>
    <w:pPr>
      <w:jc w:val="both"/>
    </w:pPr>
    <w:rPr>
      <w:rFonts w:ascii="Times New Roman" w:eastAsia="Times New Roman" w:hAnsi="Times New Roman" w:cs="Times New Roman"/>
      <w:szCs w:val="20"/>
      <w:lang w:eastAsia="it-IT"/>
    </w:rPr>
  </w:style>
  <w:style w:type="table" w:customStyle="1" w:styleId="Grigliatabella193">
    <w:name w:val="Griglia tabella193"/>
    <w:uiPriority w:val="99"/>
    <w:rsid w:val="00481B0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03">
    <w:name w:val="Griglia tabella203"/>
    <w:uiPriority w:val="99"/>
    <w:rsid w:val="00481B0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2">
    <w:name w:val="Griglia tabella212"/>
    <w:uiPriority w:val="99"/>
    <w:rsid w:val="00481B0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22">
    <w:name w:val="Griglia tabella222"/>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33">
    <w:name w:val="Griglia tabella233"/>
    <w:uiPriority w:val="99"/>
    <w:rsid w:val="00481B00"/>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lass17291classspan">
    <w:name w:val="class1_7291 classspan"/>
    <w:basedOn w:val="Carpredefinitoparagrafo"/>
    <w:uiPriority w:val="99"/>
    <w:rsid w:val="00481B00"/>
    <w:rPr>
      <w:rFonts w:cs="Times New Roman"/>
    </w:rPr>
  </w:style>
  <w:style w:type="numbering" w:customStyle="1" w:styleId="Nessunelenco129">
    <w:name w:val="Nessun elenco129"/>
    <w:next w:val="Nessunelenco"/>
    <w:uiPriority w:val="99"/>
    <w:semiHidden/>
    <w:unhideWhenUsed/>
    <w:rsid w:val="00481B00"/>
  </w:style>
  <w:style w:type="numbering" w:customStyle="1" w:styleId="Nessunelenco1120">
    <w:name w:val="Nessun elenco1120"/>
    <w:next w:val="Nessunelenco"/>
    <w:uiPriority w:val="99"/>
    <w:semiHidden/>
    <w:unhideWhenUsed/>
    <w:rsid w:val="00481B00"/>
  </w:style>
  <w:style w:type="numbering" w:customStyle="1" w:styleId="Nessunelenco220">
    <w:name w:val="Nessun elenco220"/>
    <w:next w:val="Nessunelenco"/>
    <w:uiPriority w:val="99"/>
    <w:semiHidden/>
    <w:unhideWhenUsed/>
    <w:rsid w:val="00481B00"/>
  </w:style>
  <w:style w:type="numbering" w:customStyle="1" w:styleId="Nessunelenco1210">
    <w:name w:val="Nessun elenco1210"/>
    <w:next w:val="Nessunelenco"/>
    <w:uiPriority w:val="99"/>
    <w:semiHidden/>
    <w:unhideWhenUsed/>
    <w:rsid w:val="00481B00"/>
  </w:style>
  <w:style w:type="table" w:customStyle="1" w:styleId="Grigliatabella241">
    <w:name w:val="Griglia tabella241"/>
    <w:basedOn w:val="Tabellanormale"/>
    <w:next w:val="Grigliatabella"/>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51">
    <w:name w:val="Griglia tabella251"/>
    <w:basedOn w:val="Tabellanormale"/>
    <w:next w:val="Grigliatabella"/>
    <w:rsid w:val="00481B0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4">
    <w:name w:val="Nessun elenco314"/>
    <w:next w:val="Nessunelenco"/>
    <w:uiPriority w:val="99"/>
    <w:semiHidden/>
    <w:unhideWhenUsed/>
    <w:rsid w:val="00481B00"/>
  </w:style>
  <w:style w:type="numbering" w:customStyle="1" w:styleId="Nessunelenco138">
    <w:name w:val="Nessun elenco138"/>
    <w:next w:val="Nessunelenco"/>
    <w:uiPriority w:val="99"/>
    <w:semiHidden/>
    <w:unhideWhenUsed/>
    <w:rsid w:val="00481B00"/>
  </w:style>
  <w:style w:type="table" w:customStyle="1" w:styleId="Grigliatabella261">
    <w:name w:val="Griglia tabella261"/>
    <w:basedOn w:val="Tabellanormale"/>
    <w:next w:val="Grigliatabella"/>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8">
    <w:name w:val="Nessun elenco48"/>
    <w:next w:val="Nessunelenco"/>
    <w:uiPriority w:val="99"/>
    <w:semiHidden/>
    <w:unhideWhenUsed/>
    <w:rsid w:val="00481B00"/>
  </w:style>
  <w:style w:type="numbering" w:customStyle="1" w:styleId="Nessunelenco147">
    <w:name w:val="Nessun elenco147"/>
    <w:next w:val="Nessunelenco"/>
    <w:uiPriority w:val="99"/>
    <w:semiHidden/>
    <w:unhideWhenUsed/>
    <w:rsid w:val="00481B00"/>
  </w:style>
  <w:style w:type="table" w:customStyle="1" w:styleId="Grigliatabella272">
    <w:name w:val="Griglia tabella272"/>
    <w:basedOn w:val="Tabellanormale"/>
    <w:next w:val="Grigliatabella"/>
    <w:uiPriority w:val="59"/>
    <w:rsid w:val="00481B00"/>
    <w:rPr>
      <w:rFonts w:ascii="Cambria" w:eastAsia="MS Mincho" w:hAnsi="Cambria" w:cs="Times New Roman"/>
      <w:sz w:val="24"/>
      <w:szCs w:val="24"/>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01">
    <w:name w:val="Griglia tabella1101"/>
    <w:basedOn w:val="Tabellanormale"/>
    <w:next w:val="Grigliatabella"/>
    <w:uiPriority w:val="59"/>
    <w:rsid w:val="00481B00"/>
    <w:rPr>
      <w:rFonts w:ascii="Cambria" w:eastAsia="Calibri" w:hAnsi="Cambria"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58">
    <w:name w:val="Nessun elenco58"/>
    <w:next w:val="Nessunelenco"/>
    <w:uiPriority w:val="99"/>
    <w:semiHidden/>
    <w:unhideWhenUsed/>
    <w:rsid w:val="00481B00"/>
  </w:style>
  <w:style w:type="numbering" w:customStyle="1" w:styleId="Nessunelenco157">
    <w:name w:val="Nessun elenco157"/>
    <w:next w:val="Nessunelenco"/>
    <w:uiPriority w:val="99"/>
    <w:semiHidden/>
    <w:unhideWhenUsed/>
    <w:rsid w:val="00481B00"/>
  </w:style>
  <w:style w:type="table" w:customStyle="1" w:styleId="Grigliatabella281">
    <w:name w:val="Griglia tabella281"/>
    <w:basedOn w:val="Tabellanormale"/>
    <w:next w:val="Grigliatabella"/>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7">
    <w:name w:val="Nessun elenco67"/>
    <w:next w:val="Nessunelenco"/>
    <w:uiPriority w:val="99"/>
    <w:semiHidden/>
    <w:unhideWhenUsed/>
    <w:rsid w:val="00481B00"/>
  </w:style>
  <w:style w:type="numbering" w:customStyle="1" w:styleId="Nessunelenco167">
    <w:name w:val="Nessun elenco167"/>
    <w:next w:val="Nessunelenco"/>
    <w:uiPriority w:val="99"/>
    <w:semiHidden/>
    <w:unhideWhenUsed/>
    <w:rsid w:val="00481B00"/>
  </w:style>
  <w:style w:type="numbering" w:customStyle="1" w:styleId="Nessunelenco77">
    <w:name w:val="Nessun elenco77"/>
    <w:next w:val="Nessunelenco"/>
    <w:uiPriority w:val="99"/>
    <w:semiHidden/>
    <w:unhideWhenUsed/>
    <w:rsid w:val="00481B00"/>
  </w:style>
  <w:style w:type="numbering" w:customStyle="1" w:styleId="Nessunelenco177">
    <w:name w:val="Nessun elenco177"/>
    <w:next w:val="Nessunelenco"/>
    <w:uiPriority w:val="99"/>
    <w:semiHidden/>
    <w:unhideWhenUsed/>
    <w:rsid w:val="00481B00"/>
  </w:style>
  <w:style w:type="numbering" w:customStyle="1" w:styleId="Nessunelenco87">
    <w:name w:val="Nessun elenco87"/>
    <w:next w:val="Nessunelenco"/>
    <w:uiPriority w:val="99"/>
    <w:semiHidden/>
    <w:unhideWhenUsed/>
    <w:rsid w:val="00481B00"/>
  </w:style>
  <w:style w:type="character" w:customStyle="1" w:styleId="IntestazioneCarattere1">
    <w:name w:val="Intestazione Carattere1"/>
    <w:aliases w:val="My Header Carattere,My Header1 Carattere,My Header2 Carattere,My Header3 Carattere,My Header4 Carattere,My Header5 Carattere,My Header6 Carattere,My Header11 Carattere,My Header7 Carattere,My Header12 Carattere"/>
    <w:rsid w:val="00481B00"/>
    <w:rPr>
      <w:sz w:val="24"/>
    </w:rPr>
  </w:style>
  <w:style w:type="table" w:customStyle="1" w:styleId="Grigliatabella30">
    <w:name w:val="Griglia tabella30"/>
    <w:basedOn w:val="Tabellanormale"/>
    <w:next w:val="Grigliatabella"/>
    <w:uiPriority w:val="59"/>
    <w:rsid w:val="00481B00"/>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7">
    <w:name w:val="Nessun elenco97"/>
    <w:next w:val="Nessunelenco"/>
    <w:uiPriority w:val="99"/>
    <w:semiHidden/>
    <w:unhideWhenUsed/>
    <w:rsid w:val="00481B00"/>
  </w:style>
  <w:style w:type="numbering" w:customStyle="1" w:styleId="Nessunelenco187">
    <w:name w:val="Nessun elenco187"/>
    <w:next w:val="Nessunelenco"/>
    <w:uiPriority w:val="99"/>
    <w:semiHidden/>
    <w:unhideWhenUsed/>
    <w:rsid w:val="00481B00"/>
  </w:style>
  <w:style w:type="table" w:customStyle="1" w:styleId="Grigliatabella311">
    <w:name w:val="Griglia tabella311"/>
    <w:basedOn w:val="Tabellanormale"/>
    <w:next w:val="Grigliatabella"/>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mniPage14">
    <w:name w:val="OmniPage #14"/>
    <w:basedOn w:val="Normale"/>
    <w:rsid w:val="00481B00"/>
    <w:pPr>
      <w:spacing w:line="300" w:lineRule="exact"/>
    </w:pPr>
    <w:rPr>
      <w:rFonts w:ascii="Times New Roman" w:eastAsia="Times New Roman" w:hAnsi="Times New Roman" w:cs="Times New Roman"/>
      <w:sz w:val="20"/>
      <w:szCs w:val="20"/>
      <w:lang w:val="en-US" w:eastAsia="it-IT"/>
    </w:rPr>
  </w:style>
  <w:style w:type="table" w:customStyle="1" w:styleId="Grigliatabella321">
    <w:name w:val="Griglia tabella321"/>
    <w:basedOn w:val="Tabellanormale"/>
    <w:next w:val="Grigliatabella"/>
    <w:uiPriority w:val="59"/>
    <w:rsid w:val="00481B00"/>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7">
    <w:name w:val="Nessun elenco107"/>
    <w:next w:val="Nessunelenco"/>
    <w:uiPriority w:val="99"/>
    <w:semiHidden/>
    <w:unhideWhenUsed/>
    <w:rsid w:val="00481B00"/>
  </w:style>
  <w:style w:type="numbering" w:customStyle="1" w:styleId="Nessunelenco197">
    <w:name w:val="Nessun elenco197"/>
    <w:next w:val="Nessunelenco"/>
    <w:uiPriority w:val="99"/>
    <w:semiHidden/>
    <w:unhideWhenUsed/>
    <w:rsid w:val="00481B00"/>
  </w:style>
  <w:style w:type="table" w:customStyle="1" w:styleId="Grigliatabella331">
    <w:name w:val="Griglia tabella331"/>
    <w:basedOn w:val="Tabellanormale"/>
    <w:next w:val="Grigliatabella"/>
    <w:uiPriority w:val="59"/>
    <w:rsid w:val="00481B00"/>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rpodeltestoCarattere">
    <w:name w:val="Corpo del testo Carattere"/>
    <w:rsid w:val="00481B00"/>
    <w:rPr>
      <w:rFonts w:ascii="Times New Roman" w:eastAsia="Times New Roman" w:hAnsi="Times New Roman"/>
      <w:sz w:val="24"/>
      <w:lang w:val="x-none" w:eastAsia="x-none"/>
    </w:rPr>
  </w:style>
  <w:style w:type="table" w:customStyle="1" w:styleId="Grigliatabella332">
    <w:name w:val="Griglia tabella332"/>
    <w:basedOn w:val="Tabellanormale"/>
    <w:next w:val="Grigliatabella"/>
    <w:uiPriority w:val="59"/>
    <w:rsid w:val="00606BC1"/>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61">
    <w:name w:val="Griglia tabella361"/>
    <w:basedOn w:val="Tabellanormale"/>
    <w:next w:val="Grigliatabella"/>
    <w:uiPriority w:val="59"/>
    <w:rsid w:val="00192C8B"/>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9">
    <w:name w:val="Nessun elenco49"/>
    <w:next w:val="Nessunelenco"/>
    <w:uiPriority w:val="99"/>
    <w:semiHidden/>
    <w:unhideWhenUsed/>
    <w:rsid w:val="00C22725"/>
  </w:style>
  <w:style w:type="table" w:customStyle="1" w:styleId="Grigliatabella38">
    <w:name w:val="Griglia tabella38"/>
    <w:basedOn w:val="Tabellanormale"/>
    <w:next w:val="Grigliatabella"/>
    <w:uiPriority w:val="99"/>
    <w:rsid w:val="00C2272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0">
    <w:name w:val="Griglia tabella120"/>
    <w:uiPriority w:val="99"/>
    <w:rsid w:val="00C2272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3">
    <w:name w:val="Griglia tabella213"/>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9">
    <w:name w:val="Griglia tabella39"/>
    <w:uiPriority w:val="99"/>
    <w:rsid w:val="00C22725"/>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8">
    <w:name w:val="Griglia tabella48"/>
    <w:uiPriority w:val="99"/>
    <w:rsid w:val="00C22725"/>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58">
    <w:name w:val="Griglia tabella58"/>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68">
    <w:name w:val="Griglia tabella68"/>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78">
    <w:name w:val="Griglia tabella78"/>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89">
    <w:name w:val="Griglia tabella89"/>
    <w:uiPriority w:val="99"/>
    <w:rsid w:val="00C22725"/>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98">
    <w:name w:val="Griglia tabella98"/>
    <w:uiPriority w:val="99"/>
    <w:rsid w:val="00C22725"/>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08">
    <w:name w:val="Griglia tabella108"/>
    <w:uiPriority w:val="99"/>
    <w:rsid w:val="00C22725"/>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10">
    <w:name w:val="Griglia tabella1110"/>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8">
    <w:name w:val="Griglia tabella128"/>
    <w:uiPriority w:val="99"/>
    <w:rsid w:val="00C22725"/>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36">
    <w:name w:val="Griglia tabella136"/>
    <w:uiPriority w:val="99"/>
    <w:rsid w:val="00C22725"/>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46">
    <w:name w:val="Griglia tabella146"/>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57">
    <w:name w:val="Griglia tabella157"/>
    <w:uiPriority w:val="99"/>
    <w:rsid w:val="00C22725"/>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65">
    <w:name w:val="Griglia tabella165"/>
    <w:uiPriority w:val="99"/>
    <w:rsid w:val="00C22725"/>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6">
    <w:name w:val="Griglia tabella176"/>
    <w:uiPriority w:val="99"/>
    <w:rsid w:val="00C22725"/>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84">
    <w:name w:val="Griglia tabella184"/>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94">
    <w:name w:val="Griglia tabella194"/>
    <w:uiPriority w:val="99"/>
    <w:rsid w:val="00C2272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04">
    <w:name w:val="Griglia tabella204"/>
    <w:uiPriority w:val="99"/>
    <w:rsid w:val="00C2272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4">
    <w:name w:val="Griglia tabella214"/>
    <w:uiPriority w:val="99"/>
    <w:rsid w:val="00C2272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23">
    <w:name w:val="Griglia tabella223"/>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34">
    <w:name w:val="Griglia tabella234"/>
    <w:uiPriority w:val="99"/>
    <w:rsid w:val="00C22725"/>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30">
    <w:name w:val="Nessun elenco130"/>
    <w:next w:val="Nessunelenco"/>
    <w:uiPriority w:val="99"/>
    <w:semiHidden/>
    <w:unhideWhenUsed/>
    <w:rsid w:val="00C22725"/>
  </w:style>
  <w:style w:type="numbering" w:customStyle="1" w:styleId="Nessunelenco1126">
    <w:name w:val="Nessun elenco1126"/>
    <w:next w:val="Nessunelenco"/>
    <w:uiPriority w:val="99"/>
    <w:semiHidden/>
    <w:unhideWhenUsed/>
    <w:rsid w:val="00C22725"/>
  </w:style>
  <w:style w:type="numbering" w:customStyle="1" w:styleId="Nessunelenco227">
    <w:name w:val="Nessun elenco227"/>
    <w:next w:val="Nessunelenco"/>
    <w:uiPriority w:val="99"/>
    <w:semiHidden/>
    <w:unhideWhenUsed/>
    <w:rsid w:val="00C22725"/>
  </w:style>
  <w:style w:type="numbering" w:customStyle="1" w:styleId="Nessunelenco1211">
    <w:name w:val="Nessun elenco1211"/>
    <w:next w:val="Nessunelenco"/>
    <w:uiPriority w:val="99"/>
    <w:semiHidden/>
    <w:unhideWhenUsed/>
    <w:rsid w:val="00C22725"/>
  </w:style>
  <w:style w:type="table" w:customStyle="1" w:styleId="Grigliatabella242">
    <w:name w:val="Griglia tabella242"/>
    <w:basedOn w:val="Tabellanormale"/>
    <w:next w:val="Grigliatabella"/>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52">
    <w:name w:val="Griglia tabella252"/>
    <w:basedOn w:val="Tabellanormale"/>
    <w:next w:val="Grigliatabella"/>
    <w:rsid w:val="00C2272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5">
    <w:name w:val="Nessun elenco315"/>
    <w:next w:val="Nessunelenco"/>
    <w:uiPriority w:val="99"/>
    <w:semiHidden/>
    <w:unhideWhenUsed/>
    <w:rsid w:val="00C22725"/>
  </w:style>
  <w:style w:type="numbering" w:customStyle="1" w:styleId="Nessunelenco139">
    <w:name w:val="Nessun elenco139"/>
    <w:next w:val="Nessunelenco"/>
    <w:uiPriority w:val="99"/>
    <w:semiHidden/>
    <w:unhideWhenUsed/>
    <w:rsid w:val="00C22725"/>
  </w:style>
  <w:style w:type="table" w:customStyle="1" w:styleId="Grigliatabella262">
    <w:name w:val="Griglia tabella262"/>
    <w:basedOn w:val="Tabellanormale"/>
    <w:next w:val="Grigliatabella"/>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10">
    <w:name w:val="Nessun elenco410"/>
    <w:next w:val="Nessunelenco"/>
    <w:uiPriority w:val="99"/>
    <w:semiHidden/>
    <w:unhideWhenUsed/>
    <w:rsid w:val="00C22725"/>
  </w:style>
  <w:style w:type="numbering" w:customStyle="1" w:styleId="Nessunelenco148">
    <w:name w:val="Nessun elenco148"/>
    <w:next w:val="Nessunelenco"/>
    <w:uiPriority w:val="99"/>
    <w:semiHidden/>
    <w:unhideWhenUsed/>
    <w:rsid w:val="00C22725"/>
  </w:style>
  <w:style w:type="table" w:customStyle="1" w:styleId="Grigliatabella273">
    <w:name w:val="Griglia tabella273"/>
    <w:basedOn w:val="Tabellanormale"/>
    <w:next w:val="Grigliatabella"/>
    <w:uiPriority w:val="59"/>
    <w:rsid w:val="00C22725"/>
    <w:rPr>
      <w:rFonts w:ascii="Cambria" w:eastAsia="MS Mincho" w:hAnsi="Cambria" w:cs="Times New Roman"/>
      <w:sz w:val="24"/>
      <w:szCs w:val="24"/>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02">
    <w:name w:val="Griglia tabella1102"/>
    <w:basedOn w:val="Tabellanormale"/>
    <w:next w:val="Grigliatabella"/>
    <w:uiPriority w:val="59"/>
    <w:rsid w:val="00C22725"/>
    <w:rPr>
      <w:rFonts w:ascii="Cambria" w:eastAsia="Calibri" w:hAnsi="Cambria"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59">
    <w:name w:val="Nessun elenco59"/>
    <w:next w:val="Nessunelenco"/>
    <w:uiPriority w:val="99"/>
    <w:semiHidden/>
    <w:unhideWhenUsed/>
    <w:rsid w:val="00C22725"/>
  </w:style>
  <w:style w:type="numbering" w:customStyle="1" w:styleId="Nessunelenco158">
    <w:name w:val="Nessun elenco158"/>
    <w:next w:val="Nessunelenco"/>
    <w:uiPriority w:val="99"/>
    <w:semiHidden/>
    <w:unhideWhenUsed/>
    <w:rsid w:val="00C22725"/>
  </w:style>
  <w:style w:type="table" w:customStyle="1" w:styleId="Grigliatabella282">
    <w:name w:val="Griglia tabella282"/>
    <w:basedOn w:val="Tabellanormale"/>
    <w:next w:val="Grigliatabella"/>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8">
    <w:name w:val="Nessun elenco68"/>
    <w:next w:val="Nessunelenco"/>
    <w:uiPriority w:val="99"/>
    <w:semiHidden/>
    <w:unhideWhenUsed/>
    <w:rsid w:val="00C22725"/>
  </w:style>
  <w:style w:type="numbering" w:customStyle="1" w:styleId="Nessunelenco168">
    <w:name w:val="Nessun elenco168"/>
    <w:next w:val="Nessunelenco"/>
    <w:uiPriority w:val="99"/>
    <w:semiHidden/>
    <w:unhideWhenUsed/>
    <w:rsid w:val="00C22725"/>
  </w:style>
  <w:style w:type="table" w:customStyle="1" w:styleId="Grigliatabella291">
    <w:name w:val="Griglia tabella291"/>
    <w:basedOn w:val="Tabellanormale"/>
    <w:next w:val="Grigliatabella"/>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8">
    <w:name w:val="Nessun elenco78"/>
    <w:next w:val="Nessunelenco"/>
    <w:uiPriority w:val="99"/>
    <w:semiHidden/>
    <w:unhideWhenUsed/>
    <w:rsid w:val="00C22725"/>
  </w:style>
  <w:style w:type="numbering" w:customStyle="1" w:styleId="Nessunelenco178">
    <w:name w:val="Nessun elenco178"/>
    <w:next w:val="Nessunelenco"/>
    <w:uiPriority w:val="99"/>
    <w:semiHidden/>
    <w:unhideWhenUsed/>
    <w:rsid w:val="00C22725"/>
  </w:style>
  <w:style w:type="numbering" w:customStyle="1" w:styleId="Nessunelenco88">
    <w:name w:val="Nessun elenco88"/>
    <w:next w:val="Nessunelenco"/>
    <w:uiPriority w:val="99"/>
    <w:semiHidden/>
    <w:unhideWhenUsed/>
    <w:rsid w:val="00C22725"/>
  </w:style>
  <w:style w:type="table" w:customStyle="1" w:styleId="Grigliatabella301">
    <w:name w:val="Griglia tabella301"/>
    <w:basedOn w:val="Tabellanormale"/>
    <w:next w:val="Grigliatabella"/>
    <w:uiPriority w:val="59"/>
    <w:rsid w:val="00C22725"/>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8">
    <w:name w:val="Nessun elenco98"/>
    <w:next w:val="Nessunelenco"/>
    <w:uiPriority w:val="99"/>
    <w:semiHidden/>
    <w:unhideWhenUsed/>
    <w:rsid w:val="00C22725"/>
  </w:style>
  <w:style w:type="numbering" w:customStyle="1" w:styleId="Nessunelenco188">
    <w:name w:val="Nessun elenco188"/>
    <w:next w:val="Nessunelenco"/>
    <w:uiPriority w:val="99"/>
    <w:semiHidden/>
    <w:unhideWhenUsed/>
    <w:rsid w:val="00C22725"/>
  </w:style>
  <w:style w:type="table" w:customStyle="1" w:styleId="Grigliatabella312">
    <w:name w:val="Griglia tabella312"/>
    <w:basedOn w:val="Tabellanormale"/>
    <w:next w:val="Grigliatabella"/>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22">
    <w:name w:val="Griglia tabella322"/>
    <w:basedOn w:val="Tabellanormale"/>
    <w:next w:val="Grigliatabella"/>
    <w:uiPriority w:val="59"/>
    <w:rsid w:val="00C22725"/>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8">
    <w:name w:val="Nessun elenco108"/>
    <w:next w:val="Nessunelenco"/>
    <w:uiPriority w:val="99"/>
    <w:semiHidden/>
    <w:unhideWhenUsed/>
    <w:rsid w:val="00C22725"/>
  </w:style>
  <w:style w:type="numbering" w:customStyle="1" w:styleId="Nessunelenco198">
    <w:name w:val="Nessun elenco198"/>
    <w:next w:val="Nessunelenco"/>
    <w:uiPriority w:val="99"/>
    <w:semiHidden/>
    <w:unhideWhenUsed/>
    <w:rsid w:val="00C22725"/>
  </w:style>
  <w:style w:type="table" w:customStyle="1" w:styleId="Grigliatabella333">
    <w:name w:val="Griglia tabella333"/>
    <w:basedOn w:val="Tabellanormale"/>
    <w:next w:val="Grigliatabella"/>
    <w:uiPriority w:val="59"/>
    <w:rsid w:val="00C22725"/>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07">
    <w:name w:val="Nessun elenco207"/>
    <w:next w:val="Nessunelenco"/>
    <w:uiPriority w:val="99"/>
    <w:semiHidden/>
    <w:unhideWhenUsed/>
    <w:rsid w:val="00C22725"/>
  </w:style>
  <w:style w:type="numbering" w:customStyle="1" w:styleId="Nessunelenco1107">
    <w:name w:val="Nessun elenco1107"/>
    <w:next w:val="Nessunelenco"/>
    <w:uiPriority w:val="99"/>
    <w:semiHidden/>
    <w:unhideWhenUsed/>
    <w:rsid w:val="00C22725"/>
  </w:style>
  <w:style w:type="table" w:customStyle="1" w:styleId="Grigliatabella341">
    <w:name w:val="Griglia tabella341"/>
    <w:basedOn w:val="Tabellanormale"/>
    <w:next w:val="Grigliatabella"/>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10">
    <w:name w:val="Nessun elenco2110"/>
    <w:next w:val="Nessunelenco"/>
    <w:uiPriority w:val="99"/>
    <w:semiHidden/>
    <w:unhideWhenUsed/>
    <w:rsid w:val="00C22725"/>
  </w:style>
  <w:style w:type="numbering" w:customStyle="1" w:styleId="Nessunelenco11110">
    <w:name w:val="Nessun elenco11110"/>
    <w:next w:val="Nessunelenco"/>
    <w:uiPriority w:val="99"/>
    <w:semiHidden/>
    <w:unhideWhenUsed/>
    <w:rsid w:val="00C22725"/>
  </w:style>
  <w:style w:type="table" w:customStyle="1" w:styleId="Grigliatabella351">
    <w:name w:val="Griglia tabella351"/>
    <w:basedOn w:val="Tabellanormale"/>
    <w:next w:val="Grigliatabella"/>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62">
    <w:name w:val="Griglia tabella362"/>
    <w:basedOn w:val="Tabellanormale"/>
    <w:next w:val="Grigliatabella"/>
    <w:uiPriority w:val="59"/>
    <w:rsid w:val="00C22725"/>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8">
    <w:name w:val="Nessun elenco228"/>
    <w:next w:val="Nessunelenco"/>
    <w:uiPriority w:val="99"/>
    <w:semiHidden/>
    <w:unhideWhenUsed/>
    <w:rsid w:val="00C22725"/>
  </w:style>
  <w:style w:type="numbering" w:customStyle="1" w:styleId="Nessunelenco1127">
    <w:name w:val="Nessun elenco1127"/>
    <w:next w:val="Nessunelenco"/>
    <w:uiPriority w:val="99"/>
    <w:semiHidden/>
    <w:unhideWhenUsed/>
    <w:rsid w:val="00C22725"/>
  </w:style>
  <w:style w:type="character" w:customStyle="1" w:styleId="Corpodeltesto30">
    <w:name w:val="Corpo del testo (3)_"/>
    <w:link w:val="Corpodeltesto33"/>
    <w:rsid w:val="00C22725"/>
    <w:rPr>
      <w:rFonts w:ascii="Times New Roman" w:eastAsia="Times New Roman" w:hAnsi="Times New Roman"/>
      <w:b/>
      <w:bCs/>
      <w:shd w:val="clear" w:color="auto" w:fill="FFFFFF"/>
    </w:rPr>
  </w:style>
  <w:style w:type="character" w:customStyle="1" w:styleId="Corpodeltesto20">
    <w:name w:val="Corpo del testo (2)_"/>
    <w:link w:val="Corpodeltesto23"/>
    <w:rsid w:val="00C22725"/>
    <w:rPr>
      <w:rFonts w:ascii="Times New Roman" w:eastAsia="Times New Roman" w:hAnsi="Times New Roman"/>
      <w:shd w:val="clear" w:color="auto" w:fill="FFFFFF"/>
    </w:rPr>
  </w:style>
  <w:style w:type="character" w:customStyle="1" w:styleId="Titolo20">
    <w:name w:val="Titolo #2_"/>
    <w:link w:val="Titolo21"/>
    <w:rsid w:val="00C22725"/>
    <w:rPr>
      <w:rFonts w:ascii="Times New Roman" w:eastAsia="Times New Roman" w:hAnsi="Times New Roman"/>
      <w:b/>
      <w:bCs/>
      <w:shd w:val="clear" w:color="auto" w:fill="FFFFFF"/>
    </w:rPr>
  </w:style>
  <w:style w:type="paragraph" w:customStyle="1" w:styleId="Corpodeltesto33">
    <w:name w:val="Corpo del testo (3)"/>
    <w:basedOn w:val="Normale"/>
    <w:link w:val="Corpodeltesto30"/>
    <w:rsid w:val="00C22725"/>
    <w:pPr>
      <w:widowControl w:val="0"/>
      <w:shd w:val="clear" w:color="auto" w:fill="FFFFFF"/>
      <w:spacing w:after="240" w:line="322" w:lineRule="exact"/>
      <w:jc w:val="both"/>
    </w:pPr>
    <w:rPr>
      <w:rFonts w:ascii="Times New Roman" w:eastAsia="Times New Roman" w:hAnsi="Times New Roman"/>
      <w:b/>
      <w:bCs/>
      <w:sz w:val="20"/>
      <w:szCs w:val="20"/>
    </w:rPr>
  </w:style>
  <w:style w:type="paragraph" w:customStyle="1" w:styleId="Corpodeltesto23">
    <w:name w:val="Corpo del testo (2)"/>
    <w:basedOn w:val="Normale"/>
    <w:link w:val="Corpodeltesto20"/>
    <w:rsid w:val="00C22725"/>
    <w:pPr>
      <w:widowControl w:val="0"/>
      <w:shd w:val="clear" w:color="auto" w:fill="FFFFFF"/>
      <w:spacing w:line="317" w:lineRule="exact"/>
      <w:ind w:hanging="400"/>
      <w:jc w:val="both"/>
    </w:pPr>
    <w:rPr>
      <w:rFonts w:ascii="Times New Roman" w:eastAsia="Times New Roman" w:hAnsi="Times New Roman"/>
      <w:sz w:val="20"/>
      <w:szCs w:val="20"/>
    </w:rPr>
  </w:style>
  <w:style w:type="paragraph" w:customStyle="1" w:styleId="Titolo21">
    <w:name w:val="Titolo #2"/>
    <w:basedOn w:val="Normale"/>
    <w:link w:val="Titolo20"/>
    <w:rsid w:val="00C22725"/>
    <w:pPr>
      <w:widowControl w:val="0"/>
      <w:shd w:val="clear" w:color="auto" w:fill="FFFFFF"/>
      <w:spacing w:before="420" w:line="317" w:lineRule="exact"/>
      <w:jc w:val="both"/>
      <w:outlineLvl w:val="1"/>
    </w:pPr>
    <w:rPr>
      <w:rFonts w:ascii="Times New Roman" w:eastAsia="Times New Roman" w:hAnsi="Times New Roman"/>
      <w:b/>
      <w:bCs/>
      <w:sz w:val="20"/>
      <w:szCs w:val="20"/>
    </w:rPr>
  </w:style>
  <w:style w:type="numbering" w:customStyle="1" w:styleId="Nessunelenco236">
    <w:name w:val="Nessun elenco236"/>
    <w:next w:val="Nessunelenco"/>
    <w:uiPriority w:val="99"/>
    <w:semiHidden/>
    <w:rsid w:val="00C22725"/>
  </w:style>
  <w:style w:type="table" w:customStyle="1" w:styleId="Grigliatabella371">
    <w:name w:val="Griglia tabella371"/>
    <w:basedOn w:val="Tabellanormale"/>
    <w:next w:val="Grigliatabella"/>
    <w:rsid w:val="00C22725"/>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assetto">
    <w:name w:val="grassetto"/>
    <w:basedOn w:val="Normale"/>
    <w:rsid w:val="00C22725"/>
    <w:pPr>
      <w:spacing w:before="100" w:beforeAutospacing="1" w:after="100" w:afterAutospacing="1"/>
    </w:pPr>
    <w:rPr>
      <w:rFonts w:ascii="Times New Roman" w:eastAsia="Times New Roman" w:hAnsi="Times New Roman" w:cs="Times New Roman"/>
      <w:lang w:eastAsia="it-IT"/>
    </w:rPr>
  </w:style>
  <w:style w:type="numbering" w:customStyle="1" w:styleId="Nessunelenco1136">
    <w:name w:val="Nessun elenco1136"/>
    <w:next w:val="Nessunelenco"/>
    <w:uiPriority w:val="99"/>
    <w:semiHidden/>
    <w:unhideWhenUsed/>
    <w:rsid w:val="00C22725"/>
  </w:style>
  <w:style w:type="paragraph" w:customStyle="1" w:styleId="provvr0">
    <w:name w:val="provv_r0"/>
    <w:basedOn w:val="Normale"/>
    <w:rsid w:val="00C22725"/>
    <w:pPr>
      <w:spacing w:before="100" w:beforeAutospacing="1" w:after="100" w:afterAutospacing="1"/>
      <w:jc w:val="both"/>
    </w:pPr>
    <w:rPr>
      <w:rFonts w:ascii="Times New Roman" w:eastAsia="MS Mincho" w:hAnsi="Times New Roman" w:cs="Times New Roman"/>
    </w:rPr>
  </w:style>
  <w:style w:type="numbering" w:customStyle="1" w:styleId="Nessunelenco50">
    <w:name w:val="Nessun elenco50"/>
    <w:next w:val="Nessunelenco"/>
    <w:uiPriority w:val="99"/>
    <w:semiHidden/>
    <w:unhideWhenUsed/>
    <w:rsid w:val="00CE4DA4"/>
  </w:style>
  <w:style w:type="table" w:customStyle="1" w:styleId="Grigliatabella40">
    <w:name w:val="Griglia tabella40"/>
    <w:basedOn w:val="Tabellanormale"/>
    <w:next w:val="Grigliatabella"/>
    <w:uiPriority w:val="99"/>
    <w:rsid w:val="00CE4DA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9">
    <w:name w:val="Griglia tabella129"/>
    <w:uiPriority w:val="99"/>
    <w:rsid w:val="00CE4DA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5">
    <w:name w:val="Griglia tabella215"/>
    <w:uiPriority w:val="9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10">
    <w:name w:val="Griglia tabella310"/>
    <w:uiPriority w:val="99"/>
    <w:rsid w:val="00CE4DA4"/>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9">
    <w:name w:val="Griglia tabella49"/>
    <w:uiPriority w:val="99"/>
    <w:rsid w:val="00CE4DA4"/>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59">
    <w:name w:val="Griglia tabella5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69">
    <w:name w:val="Griglia tabella69"/>
    <w:uiPriority w:val="9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79">
    <w:name w:val="Griglia tabella79"/>
    <w:uiPriority w:val="9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810">
    <w:name w:val="Griglia tabella810"/>
    <w:uiPriority w:val="99"/>
    <w:rsid w:val="00CE4DA4"/>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99">
    <w:name w:val="Griglia tabella99"/>
    <w:uiPriority w:val="9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09">
    <w:name w:val="Griglia tabella109"/>
    <w:uiPriority w:val="9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11">
    <w:name w:val="Griglia tabella1111"/>
    <w:uiPriority w:val="9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10">
    <w:name w:val="Griglia tabella1210"/>
    <w:uiPriority w:val="99"/>
    <w:rsid w:val="00CE4DA4"/>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37">
    <w:name w:val="Griglia tabella137"/>
    <w:uiPriority w:val="9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47">
    <w:name w:val="Griglia tabella147"/>
    <w:uiPriority w:val="9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58">
    <w:name w:val="Griglia tabella158"/>
    <w:uiPriority w:val="9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66">
    <w:name w:val="Griglia tabella166"/>
    <w:uiPriority w:val="9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7">
    <w:name w:val="Griglia tabella177"/>
    <w:uiPriority w:val="9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85">
    <w:name w:val="Griglia tabella185"/>
    <w:uiPriority w:val="9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95">
    <w:name w:val="Griglia tabella195"/>
    <w:uiPriority w:val="99"/>
    <w:rsid w:val="00CE4DA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05">
    <w:name w:val="Griglia tabella205"/>
    <w:uiPriority w:val="99"/>
    <w:rsid w:val="00CE4DA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6">
    <w:name w:val="Griglia tabella216"/>
    <w:uiPriority w:val="99"/>
    <w:rsid w:val="00CE4DA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24">
    <w:name w:val="Griglia tabella224"/>
    <w:uiPriority w:val="9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35">
    <w:name w:val="Griglia tabella235"/>
    <w:uiPriority w:val="9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40">
    <w:name w:val="Nessun elenco140"/>
    <w:next w:val="Nessunelenco"/>
    <w:uiPriority w:val="99"/>
    <w:semiHidden/>
    <w:unhideWhenUsed/>
    <w:rsid w:val="00CE4DA4"/>
  </w:style>
  <w:style w:type="numbering" w:customStyle="1" w:styleId="Nessunelenco1128">
    <w:name w:val="Nessun elenco1128"/>
    <w:next w:val="Nessunelenco"/>
    <w:uiPriority w:val="99"/>
    <w:semiHidden/>
    <w:unhideWhenUsed/>
    <w:rsid w:val="00CE4DA4"/>
  </w:style>
  <w:style w:type="numbering" w:customStyle="1" w:styleId="Nessunelenco229">
    <w:name w:val="Nessun elenco229"/>
    <w:next w:val="Nessunelenco"/>
    <w:uiPriority w:val="99"/>
    <w:semiHidden/>
    <w:unhideWhenUsed/>
    <w:rsid w:val="00CE4DA4"/>
  </w:style>
  <w:style w:type="numbering" w:customStyle="1" w:styleId="Nessunelenco1212">
    <w:name w:val="Nessun elenco1212"/>
    <w:next w:val="Nessunelenco"/>
    <w:uiPriority w:val="99"/>
    <w:semiHidden/>
    <w:unhideWhenUsed/>
    <w:rsid w:val="00CE4DA4"/>
  </w:style>
  <w:style w:type="table" w:customStyle="1" w:styleId="Grigliatabella243">
    <w:name w:val="Griglia tabella243"/>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53">
    <w:name w:val="Griglia tabella253"/>
    <w:basedOn w:val="Tabellanormale"/>
    <w:next w:val="Grigliatabella"/>
    <w:rsid w:val="00CE4DA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6">
    <w:name w:val="Nessun elenco316"/>
    <w:next w:val="Nessunelenco"/>
    <w:uiPriority w:val="99"/>
    <w:semiHidden/>
    <w:unhideWhenUsed/>
    <w:rsid w:val="00CE4DA4"/>
  </w:style>
  <w:style w:type="numbering" w:customStyle="1" w:styleId="Nessunelenco1310">
    <w:name w:val="Nessun elenco1310"/>
    <w:next w:val="Nessunelenco"/>
    <w:uiPriority w:val="99"/>
    <w:semiHidden/>
    <w:unhideWhenUsed/>
    <w:rsid w:val="00CE4DA4"/>
  </w:style>
  <w:style w:type="table" w:customStyle="1" w:styleId="Grigliatabella263">
    <w:name w:val="Griglia tabella263"/>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11">
    <w:name w:val="Nessun elenco411"/>
    <w:next w:val="Nessunelenco"/>
    <w:uiPriority w:val="99"/>
    <w:semiHidden/>
    <w:unhideWhenUsed/>
    <w:rsid w:val="00CE4DA4"/>
  </w:style>
  <w:style w:type="numbering" w:customStyle="1" w:styleId="Nessunelenco149">
    <w:name w:val="Nessun elenco149"/>
    <w:next w:val="Nessunelenco"/>
    <w:uiPriority w:val="99"/>
    <w:semiHidden/>
    <w:unhideWhenUsed/>
    <w:rsid w:val="00CE4DA4"/>
  </w:style>
  <w:style w:type="table" w:customStyle="1" w:styleId="Grigliatabella274">
    <w:name w:val="Griglia tabella274"/>
    <w:basedOn w:val="Tabellanormale"/>
    <w:next w:val="Grigliatabella"/>
    <w:uiPriority w:val="59"/>
    <w:rsid w:val="00CE4DA4"/>
    <w:rPr>
      <w:rFonts w:ascii="Cambria" w:eastAsia="MS Mincho" w:hAnsi="Cambria" w:cs="Times New Roman"/>
      <w:sz w:val="24"/>
      <w:szCs w:val="24"/>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03">
    <w:name w:val="Griglia tabella1103"/>
    <w:basedOn w:val="Tabellanormale"/>
    <w:next w:val="Grigliatabella"/>
    <w:uiPriority w:val="59"/>
    <w:rsid w:val="00CE4DA4"/>
    <w:rPr>
      <w:rFonts w:ascii="Cambria" w:eastAsia="Calibri" w:hAnsi="Cambria"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510">
    <w:name w:val="Nessun elenco510"/>
    <w:next w:val="Nessunelenco"/>
    <w:uiPriority w:val="99"/>
    <w:semiHidden/>
    <w:unhideWhenUsed/>
    <w:rsid w:val="00CE4DA4"/>
  </w:style>
  <w:style w:type="numbering" w:customStyle="1" w:styleId="Nessunelenco159">
    <w:name w:val="Nessun elenco159"/>
    <w:next w:val="Nessunelenco"/>
    <w:uiPriority w:val="99"/>
    <w:semiHidden/>
    <w:unhideWhenUsed/>
    <w:rsid w:val="00CE4DA4"/>
  </w:style>
  <w:style w:type="table" w:customStyle="1" w:styleId="Grigliatabella283">
    <w:name w:val="Griglia tabella283"/>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9">
    <w:name w:val="Nessun elenco69"/>
    <w:next w:val="Nessunelenco"/>
    <w:uiPriority w:val="99"/>
    <w:semiHidden/>
    <w:unhideWhenUsed/>
    <w:rsid w:val="00CE4DA4"/>
  </w:style>
  <w:style w:type="numbering" w:customStyle="1" w:styleId="Nessunelenco169">
    <w:name w:val="Nessun elenco169"/>
    <w:next w:val="Nessunelenco"/>
    <w:uiPriority w:val="99"/>
    <w:semiHidden/>
    <w:unhideWhenUsed/>
    <w:rsid w:val="00CE4DA4"/>
  </w:style>
  <w:style w:type="table" w:customStyle="1" w:styleId="Grigliatabella292">
    <w:name w:val="Griglia tabella292"/>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9">
    <w:name w:val="Nessun elenco79"/>
    <w:next w:val="Nessunelenco"/>
    <w:uiPriority w:val="99"/>
    <w:semiHidden/>
    <w:unhideWhenUsed/>
    <w:rsid w:val="00CE4DA4"/>
  </w:style>
  <w:style w:type="numbering" w:customStyle="1" w:styleId="Nessunelenco179">
    <w:name w:val="Nessun elenco179"/>
    <w:next w:val="Nessunelenco"/>
    <w:uiPriority w:val="99"/>
    <w:semiHidden/>
    <w:unhideWhenUsed/>
    <w:rsid w:val="00CE4DA4"/>
  </w:style>
  <w:style w:type="numbering" w:customStyle="1" w:styleId="Nessunelenco89">
    <w:name w:val="Nessun elenco89"/>
    <w:next w:val="Nessunelenco"/>
    <w:uiPriority w:val="99"/>
    <w:semiHidden/>
    <w:unhideWhenUsed/>
    <w:rsid w:val="00CE4DA4"/>
  </w:style>
  <w:style w:type="table" w:customStyle="1" w:styleId="Grigliatabella302">
    <w:name w:val="Griglia tabella302"/>
    <w:basedOn w:val="Tabellanormale"/>
    <w:next w:val="Grigliatabella"/>
    <w:uiPriority w:val="59"/>
    <w:rsid w:val="00CE4DA4"/>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9">
    <w:name w:val="Nessun elenco99"/>
    <w:next w:val="Nessunelenco"/>
    <w:uiPriority w:val="99"/>
    <w:semiHidden/>
    <w:unhideWhenUsed/>
    <w:rsid w:val="00CE4DA4"/>
  </w:style>
  <w:style w:type="numbering" w:customStyle="1" w:styleId="Nessunelenco189">
    <w:name w:val="Nessun elenco189"/>
    <w:next w:val="Nessunelenco"/>
    <w:uiPriority w:val="99"/>
    <w:semiHidden/>
    <w:unhideWhenUsed/>
    <w:rsid w:val="00CE4DA4"/>
  </w:style>
  <w:style w:type="table" w:customStyle="1" w:styleId="Grigliatabella313">
    <w:name w:val="Griglia tabella313"/>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23">
    <w:name w:val="Griglia tabella323"/>
    <w:basedOn w:val="Tabellanormale"/>
    <w:next w:val="Grigliatabella"/>
    <w:uiPriority w:val="59"/>
    <w:rsid w:val="00CE4DA4"/>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9">
    <w:name w:val="Nessun elenco109"/>
    <w:next w:val="Nessunelenco"/>
    <w:uiPriority w:val="99"/>
    <w:semiHidden/>
    <w:unhideWhenUsed/>
    <w:rsid w:val="00CE4DA4"/>
  </w:style>
  <w:style w:type="numbering" w:customStyle="1" w:styleId="Nessunelenco199">
    <w:name w:val="Nessun elenco199"/>
    <w:next w:val="Nessunelenco"/>
    <w:uiPriority w:val="99"/>
    <w:semiHidden/>
    <w:unhideWhenUsed/>
    <w:rsid w:val="00CE4DA4"/>
  </w:style>
  <w:style w:type="table" w:customStyle="1" w:styleId="Grigliatabella334">
    <w:name w:val="Griglia tabella334"/>
    <w:basedOn w:val="Tabellanormale"/>
    <w:next w:val="Grigliatabella"/>
    <w:uiPriority w:val="59"/>
    <w:rsid w:val="00CE4DA4"/>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08">
    <w:name w:val="Nessun elenco208"/>
    <w:next w:val="Nessunelenco"/>
    <w:uiPriority w:val="99"/>
    <w:semiHidden/>
    <w:unhideWhenUsed/>
    <w:rsid w:val="00CE4DA4"/>
  </w:style>
  <w:style w:type="numbering" w:customStyle="1" w:styleId="Nessunelenco1108">
    <w:name w:val="Nessun elenco1108"/>
    <w:next w:val="Nessunelenco"/>
    <w:uiPriority w:val="99"/>
    <w:semiHidden/>
    <w:unhideWhenUsed/>
    <w:rsid w:val="00CE4DA4"/>
  </w:style>
  <w:style w:type="table" w:customStyle="1" w:styleId="Grigliatabella342">
    <w:name w:val="Griglia tabella342"/>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11">
    <w:name w:val="Nessun elenco2111"/>
    <w:next w:val="Nessunelenco"/>
    <w:uiPriority w:val="99"/>
    <w:semiHidden/>
    <w:unhideWhenUsed/>
    <w:rsid w:val="00CE4DA4"/>
  </w:style>
  <w:style w:type="numbering" w:customStyle="1" w:styleId="Nessunelenco11111">
    <w:name w:val="Nessun elenco11111"/>
    <w:next w:val="Nessunelenco"/>
    <w:uiPriority w:val="99"/>
    <w:semiHidden/>
    <w:unhideWhenUsed/>
    <w:rsid w:val="00CE4DA4"/>
  </w:style>
  <w:style w:type="table" w:customStyle="1" w:styleId="Grigliatabella352">
    <w:name w:val="Griglia tabella352"/>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63">
    <w:name w:val="Griglia tabella363"/>
    <w:basedOn w:val="Tabellanormale"/>
    <w:next w:val="Grigliatabella"/>
    <w:uiPriority w:val="59"/>
    <w:rsid w:val="00CE4DA4"/>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10">
    <w:name w:val="Nessun elenco2210"/>
    <w:next w:val="Nessunelenco"/>
    <w:uiPriority w:val="99"/>
    <w:semiHidden/>
    <w:unhideWhenUsed/>
    <w:rsid w:val="00CE4DA4"/>
  </w:style>
  <w:style w:type="numbering" w:customStyle="1" w:styleId="Nessunelenco1129">
    <w:name w:val="Nessun elenco1129"/>
    <w:next w:val="Nessunelenco"/>
    <w:uiPriority w:val="99"/>
    <w:semiHidden/>
    <w:unhideWhenUsed/>
    <w:rsid w:val="00CE4DA4"/>
  </w:style>
  <w:style w:type="numbering" w:customStyle="1" w:styleId="Nessunelenco237">
    <w:name w:val="Nessun elenco237"/>
    <w:next w:val="Nessunelenco"/>
    <w:uiPriority w:val="99"/>
    <w:semiHidden/>
    <w:rsid w:val="00CE4DA4"/>
  </w:style>
  <w:style w:type="table" w:customStyle="1" w:styleId="Grigliatabella372">
    <w:name w:val="Griglia tabella372"/>
    <w:basedOn w:val="Tabellanormale"/>
    <w:next w:val="Grigliatabella"/>
    <w:rsid w:val="00CE4DA4"/>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37">
    <w:name w:val="Nessun elenco1137"/>
    <w:next w:val="Nessunelenco"/>
    <w:uiPriority w:val="99"/>
    <w:semiHidden/>
    <w:unhideWhenUsed/>
    <w:rsid w:val="00CE4DA4"/>
  </w:style>
  <w:style w:type="numbering" w:customStyle="1" w:styleId="Nessunelenco246">
    <w:name w:val="Nessun elenco246"/>
    <w:next w:val="Nessunelenco"/>
    <w:uiPriority w:val="99"/>
    <w:semiHidden/>
    <w:unhideWhenUsed/>
    <w:rsid w:val="00CE4DA4"/>
  </w:style>
  <w:style w:type="table" w:customStyle="1" w:styleId="Grigliatabella381">
    <w:name w:val="Griglia tabella381"/>
    <w:basedOn w:val="Tabellanormale"/>
    <w:next w:val="Grigliatabella"/>
    <w:uiPriority w:val="59"/>
    <w:rsid w:val="00CE4DA4"/>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91">
    <w:name w:val="Griglia tabella391"/>
    <w:basedOn w:val="Tabellanormale"/>
    <w:next w:val="Grigliatabella"/>
    <w:uiPriority w:val="59"/>
    <w:rsid w:val="00CE4DA4"/>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6">
    <w:name w:val="Nessun elenco256"/>
    <w:next w:val="Nessunelenco"/>
    <w:uiPriority w:val="99"/>
    <w:semiHidden/>
    <w:unhideWhenUsed/>
    <w:rsid w:val="00CE4DA4"/>
  </w:style>
  <w:style w:type="paragraph" w:customStyle="1" w:styleId="StileTitolo1Arial11ptCentrato">
    <w:name w:val="Stile Titolo 1 + Arial 11 pt Centrato"/>
    <w:basedOn w:val="Titolo1"/>
    <w:uiPriority w:val="99"/>
    <w:rsid w:val="00CE4DA4"/>
    <w:pPr>
      <w:spacing w:after="120" w:line="240" w:lineRule="auto"/>
      <w:ind w:firstLine="0"/>
      <w:jc w:val="center"/>
    </w:pPr>
    <w:rPr>
      <w:rFonts w:ascii="Arial" w:hAnsi="Arial" w:cs="Arial"/>
      <w:b/>
      <w:bCs/>
      <w:szCs w:val="24"/>
    </w:rPr>
  </w:style>
  <w:style w:type="numbering" w:customStyle="1" w:styleId="Nessunelenco266">
    <w:name w:val="Nessun elenco266"/>
    <w:next w:val="Nessunelenco"/>
    <w:uiPriority w:val="99"/>
    <w:semiHidden/>
    <w:unhideWhenUsed/>
    <w:rsid w:val="00CE4DA4"/>
  </w:style>
  <w:style w:type="paragraph" w:customStyle="1" w:styleId="Titolo11">
    <w:name w:val="Titolo 11"/>
    <w:basedOn w:val="Normale"/>
    <w:next w:val="Normale"/>
    <w:qFormat/>
    <w:rsid w:val="00CE4DA4"/>
    <w:pPr>
      <w:keepNext/>
      <w:keepLines/>
      <w:spacing w:before="480"/>
      <w:outlineLvl w:val="0"/>
    </w:pPr>
    <w:rPr>
      <w:rFonts w:ascii="Calibri" w:eastAsia="MS Gothic" w:hAnsi="Calibri" w:cs="Times New Roman"/>
      <w:b/>
      <w:bCs/>
      <w:color w:val="365F91"/>
      <w:sz w:val="28"/>
      <w:szCs w:val="28"/>
    </w:rPr>
  </w:style>
  <w:style w:type="numbering" w:customStyle="1" w:styleId="Nessunelenco1145">
    <w:name w:val="Nessun elenco1145"/>
    <w:next w:val="Nessunelenco"/>
    <w:uiPriority w:val="99"/>
    <w:semiHidden/>
    <w:unhideWhenUsed/>
    <w:rsid w:val="00CE4DA4"/>
  </w:style>
  <w:style w:type="paragraph" w:customStyle="1" w:styleId="CM113">
    <w:name w:val="CM113"/>
    <w:basedOn w:val="Normale"/>
    <w:next w:val="Normale"/>
    <w:rsid w:val="00CE4DA4"/>
    <w:pPr>
      <w:autoSpaceDE w:val="0"/>
      <w:autoSpaceDN w:val="0"/>
      <w:adjustRightInd w:val="0"/>
    </w:pPr>
    <w:rPr>
      <w:rFonts w:ascii="Times New Roman" w:eastAsia="Times New Roman" w:hAnsi="Times New Roman" w:cs="Times New Roman"/>
      <w:lang w:eastAsia="en-US"/>
    </w:rPr>
  </w:style>
  <w:style w:type="paragraph" w:customStyle="1" w:styleId="296">
    <w:name w:val="296"/>
    <w:basedOn w:val="Normale"/>
    <w:rsid w:val="00CE4DA4"/>
    <w:pPr>
      <w:tabs>
        <w:tab w:val="left" w:pos="0"/>
      </w:tabs>
      <w:suppressAutoHyphens/>
      <w:overflowPunct w:val="0"/>
      <w:autoSpaceDE w:val="0"/>
    </w:pPr>
    <w:rPr>
      <w:rFonts w:ascii="Times New Roman" w:eastAsia="Times New Roman" w:hAnsi="Times New Roman" w:cs="Times New Roman"/>
      <w:color w:val="000000"/>
      <w:sz w:val="20"/>
      <w:szCs w:val="20"/>
      <w:lang w:val="en-US" w:eastAsia="ar-SA"/>
    </w:rPr>
  </w:style>
  <w:style w:type="paragraph" w:customStyle="1" w:styleId="Contedodatabela">
    <w:name w:val="Conteúdo da tabela"/>
    <w:basedOn w:val="Normale"/>
    <w:rsid w:val="00CE4DA4"/>
    <w:pPr>
      <w:suppressLineNumbers/>
      <w:tabs>
        <w:tab w:val="left" w:pos="0"/>
      </w:tabs>
      <w:suppressAutoHyphens/>
      <w:overflowPunct w:val="0"/>
      <w:autoSpaceDE w:val="0"/>
    </w:pPr>
    <w:rPr>
      <w:rFonts w:ascii="Times New Roman" w:eastAsia="Times New Roman" w:hAnsi="Times New Roman" w:cs="Times New Roman"/>
      <w:color w:val="000000"/>
      <w:szCs w:val="20"/>
      <w:lang w:val="pt-BR" w:eastAsia="ar-SA"/>
    </w:rPr>
  </w:style>
  <w:style w:type="paragraph" w:styleId="Revisione">
    <w:name w:val="Revision"/>
    <w:hidden/>
    <w:uiPriority w:val="99"/>
    <w:semiHidden/>
    <w:rsid w:val="00CE4DA4"/>
    <w:rPr>
      <w:rFonts w:ascii="Times New Roman" w:eastAsia="Times New Roman" w:hAnsi="Times New Roman" w:cs="Times New Roman"/>
      <w:sz w:val="24"/>
      <w:lang w:eastAsia="it-IT"/>
    </w:rPr>
  </w:style>
  <w:style w:type="character" w:customStyle="1" w:styleId="hps">
    <w:name w:val="hps"/>
    <w:rsid w:val="00CE4DA4"/>
  </w:style>
  <w:style w:type="paragraph" w:customStyle="1" w:styleId="2">
    <w:name w:val="Основной текст 2"/>
    <w:basedOn w:val="Normale"/>
    <w:rsid w:val="00CE4DA4"/>
    <w:pPr>
      <w:suppressAutoHyphens/>
      <w:spacing w:after="120" w:line="480" w:lineRule="auto"/>
    </w:pPr>
    <w:rPr>
      <w:rFonts w:ascii="Times New Roman" w:eastAsia="Times New Roman" w:hAnsi="Times New Roman" w:cs="Times New Roman"/>
      <w:lang w:val="x-none" w:eastAsia="zh-CN"/>
    </w:rPr>
  </w:style>
  <w:style w:type="paragraph" w:customStyle="1" w:styleId="a0">
    <w:name w:val="Обычный (веб)"/>
    <w:basedOn w:val="Normale"/>
    <w:rsid w:val="00CE4DA4"/>
    <w:pPr>
      <w:suppressAutoHyphens/>
      <w:spacing w:before="280" w:after="280"/>
    </w:pPr>
    <w:rPr>
      <w:rFonts w:ascii="Times New Roman" w:eastAsia="Times New Roman" w:hAnsi="Times New Roman" w:cs="Times New Roman"/>
      <w:lang w:val="ru-RU" w:eastAsia="zh-CN"/>
    </w:rPr>
  </w:style>
  <w:style w:type="paragraph" w:customStyle="1" w:styleId="Wyliczanka1">
    <w:name w:val="Wyliczanka 1"/>
    <w:basedOn w:val="Normale"/>
    <w:next w:val="Puntoelenco"/>
    <w:qFormat/>
    <w:rsid w:val="00CE4DA4"/>
    <w:pPr>
      <w:numPr>
        <w:numId w:val="3"/>
      </w:numPr>
      <w:spacing w:before="120" w:after="120"/>
      <w:jc w:val="both"/>
    </w:pPr>
    <w:rPr>
      <w:rFonts w:ascii="Century Gothic" w:eastAsia="Times New Roman" w:hAnsi="Century Gothic" w:cs="Arial"/>
      <w:iCs/>
      <w:sz w:val="20"/>
      <w:lang w:val="nb-NO" w:eastAsia="nb-NO"/>
    </w:rPr>
  </w:style>
  <w:style w:type="paragraph" w:styleId="Puntoelenco">
    <w:name w:val="List Bullet"/>
    <w:basedOn w:val="Normale"/>
    <w:semiHidden/>
    <w:unhideWhenUsed/>
    <w:rsid w:val="00CE4DA4"/>
    <w:pPr>
      <w:tabs>
        <w:tab w:val="num" w:pos="0"/>
      </w:tabs>
      <w:ind w:left="720" w:hanging="360"/>
      <w:contextualSpacing/>
    </w:pPr>
    <w:rPr>
      <w:rFonts w:ascii="Times New Roman" w:eastAsia="Times New Roman" w:hAnsi="Times New Roman" w:cs="Times New Roman"/>
      <w:szCs w:val="20"/>
      <w:lang w:eastAsia="it-IT"/>
    </w:rPr>
  </w:style>
  <w:style w:type="table" w:customStyle="1" w:styleId="Grigliatabella1112">
    <w:name w:val="Griglia tabella1112"/>
    <w:basedOn w:val="Tabellanormale"/>
    <w:next w:val="Grigliatabella"/>
    <w:uiPriority w:val="39"/>
    <w:rsid w:val="00CE4DA4"/>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01">
    <w:name w:val="Griglia tabella401"/>
    <w:basedOn w:val="Tabellanormale"/>
    <w:next w:val="Grigliatabella"/>
    <w:uiPriority w:val="59"/>
    <w:rsid w:val="00CE4DA4"/>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e"/>
    <w:next w:val="Corpotesto"/>
    <w:rsid w:val="00CE4DA4"/>
    <w:pPr>
      <w:jc w:val="both"/>
    </w:pPr>
    <w:rPr>
      <w:rFonts w:ascii="Times New Roman" w:eastAsia="Times New Roman" w:hAnsi="Times New Roman" w:cs="Times New Roman"/>
      <w:szCs w:val="20"/>
      <w:lang w:val="x-none" w:eastAsia="x-none"/>
    </w:rPr>
  </w:style>
  <w:style w:type="table" w:customStyle="1" w:styleId="Grigliatabella2101">
    <w:name w:val="Griglia tabella2101"/>
    <w:basedOn w:val="Tabellanormale"/>
    <w:next w:val="Grigliatabella"/>
    <w:uiPriority w:val="3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75">
    <w:name w:val="Nessun elenco275"/>
    <w:next w:val="Nessunelenco"/>
    <w:semiHidden/>
    <w:rsid w:val="00CE4DA4"/>
  </w:style>
  <w:style w:type="table" w:customStyle="1" w:styleId="Grigliatabella3101">
    <w:name w:val="Griglia tabella3101"/>
    <w:basedOn w:val="Tabellanormale"/>
    <w:next w:val="Grigliatabella"/>
    <w:uiPriority w:val="5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21">
    <w:name w:val="Griglia tabella1121"/>
    <w:basedOn w:val="Tabellanormale"/>
    <w:next w:val="Grigliatabella"/>
    <w:uiPriority w:val="5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11">
    <w:name w:val="Griglia tabella2111"/>
    <w:basedOn w:val="Tabellanormale"/>
    <w:next w:val="Grigliatabella"/>
    <w:uiPriority w:val="5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11">
    <w:name w:val="Griglia tabella411"/>
    <w:basedOn w:val="Tabellanormale"/>
    <w:next w:val="Grigliatabella"/>
    <w:uiPriority w:val="5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7">
    <w:name w:val="Nessun elenco317"/>
    <w:next w:val="Nessunelenco"/>
    <w:semiHidden/>
    <w:unhideWhenUsed/>
    <w:rsid w:val="00CE4DA4"/>
  </w:style>
  <w:style w:type="numbering" w:customStyle="1" w:styleId="Nessunelenco1155">
    <w:name w:val="Nessun elenco1155"/>
    <w:next w:val="Nessunelenco"/>
    <w:uiPriority w:val="99"/>
    <w:semiHidden/>
    <w:unhideWhenUsed/>
    <w:rsid w:val="00CE4DA4"/>
  </w:style>
  <w:style w:type="table" w:customStyle="1" w:styleId="TableNormal">
    <w:name w:val="Table Normal"/>
    <w:uiPriority w:val="2"/>
    <w:semiHidden/>
    <w:unhideWhenUsed/>
    <w:qFormat/>
    <w:rsid w:val="00CE4DA4"/>
    <w:pPr>
      <w:widowControl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customStyle="1" w:styleId="Paragrafoelenco1">
    <w:name w:val="Paragrafo elenco1"/>
    <w:basedOn w:val="Normale"/>
    <w:next w:val="Paragrafoelenco"/>
    <w:uiPriority w:val="1"/>
    <w:qFormat/>
    <w:rsid w:val="00CE4DA4"/>
    <w:pPr>
      <w:widowControl w:val="0"/>
    </w:pPr>
    <w:rPr>
      <w:rFonts w:ascii="Calibri" w:eastAsia="Calibri" w:hAnsi="Calibri" w:cs="Times New Roman"/>
      <w:sz w:val="22"/>
      <w:szCs w:val="22"/>
      <w:lang w:val="en-US" w:eastAsia="en-US"/>
    </w:rPr>
  </w:style>
  <w:style w:type="paragraph" w:customStyle="1" w:styleId="TableParagraph">
    <w:name w:val="Table Paragraph"/>
    <w:basedOn w:val="Normale"/>
    <w:uiPriority w:val="1"/>
    <w:qFormat/>
    <w:rsid w:val="00CE4DA4"/>
    <w:pPr>
      <w:widowControl w:val="0"/>
    </w:pPr>
    <w:rPr>
      <w:rFonts w:ascii="Calibri" w:eastAsia="Calibri" w:hAnsi="Calibri" w:cs="Times New Roman"/>
      <w:sz w:val="22"/>
      <w:szCs w:val="22"/>
      <w:lang w:val="en-US" w:eastAsia="en-US"/>
    </w:rPr>
  </w:style>
  <w:style w:type="numbering" w:customStyle="1" w:styleId="Nessunelenco2112">
    <w:name w:val="Nessun elenco2112"/>
    <w:next w:val="Nessunelenco"/>
    <w:uiPriority w:val="99"/>
    <w:semiHidden/>
    <w:unhideWhenUsed/>
    <w:rsid w:val="00CE4DA4"/>
  </w:style>
  <w:style w:type="table" w:customStyle="1" w:styleId="TableNormal1">
    <w:name w:val="Table Normal1"/>
    <w:uiPriority w:val="2"/>
    <w:semiHidden/>
    <w:unhideWhenUsed/>
    <w:qFormat/>
    <w:rsid w:val="00CE4DA4"/>
    <w:pPr>
      <w:widowControl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customStyle="1" w:styleId="xl86">
    <w:name w:val="xl86"/>
    <w:basedOn w:val="Normale"/>
    <w:rsid w:val="00CE4DA4"/>
    <w:pPr>
      <w:spacing w:before="100" w:beforeAutospacing="1" w:after="100" w:afterAutospacing="1"/>
    </w:pPr>
    <w:rPr>
      <w:rFonts w:ascii="Calibri" w:eastAsia="Times New Roman" w:hAnsi="Calibri" w:cs="Times New Roman"/>
      <w:b/>
      <w:bCs/>
      <w:color w:val="FF0000"/>
      <w:sz w:val="22"/>
      <w:szCs w:val="22"/>
      <w:lang w:eastAsia="it-IT"/>
    </w:rPr>
  </w:style>
  <w:style w:type="paragraph" w:customStyle="1" w:styleId="xl87">
    <w:name w:val="xl87"/>
    <w:basedOn w:val="Normale"/>
    <w:rsid w:val="00CE4DA4"/>
    <w:pPr>
      <w:spacing w:before="100" w:beforeAutospacing="1" w:after="100" w:afterAutospacing="1"/>
    </w:pPr>
    <w:rPr>
      <w:rFonts w:ascii="Calibri" w:eastAsia="Times New Roman" w:hAnsi="Calibri" w:cs="Times New Roman"/>
      <w:b/>
      <w:bCs/>
      <w:sz w:val="22"/>
      <w:szCs w:val="22"/>
      <w:lang w:eastAsia="it-IT"/>
    </w:rPr>
  </w:style>
  <w:style w:type="paragraph" w:customStyle="1" w:styleId="xl88">
    <w:name w:val="xl88"/>
    <w:basedOn w:val="Normale"/>
    <w:rsid w:val="00CE4DA4"/>
    <w:pPr>
      <w:spacing w:before="100" w:beforeAutospacing="1" w:after="100" w:afterAutospacing="1"/>
    </w:pPr>
    <w:rPr>
      <w:rFonts w:ascii="Calibri" w:eastAsia="Times New Roman" w:hAnsi="Calibri" w:cs="Times New Roman"/>
      <w:b/>
      <w:bCs/>
      <w:color w:val="0000FF"/>
      <w:sz w:val="22"/>
      <w:szCs w:val="22"/>
      <w:lang w:eastAsia="it-IT"/>
    </w:rPr>
  </w:style>
  <w:style w:type="paragraph" w:customStyle="1" w:styleId="xl89">
    <w:name w:val="xl89"/>
    <w:basedOn w:val="Normale"/>
    <w:rsid w:val="00CE4DA4"/>
    <w:pPr>
      <w:shd w:val="clear" w:color="000000" w:fill="CCFFFF"/>
      <w:spacing w:before="100" w:beforeAutospacing="1" w:after="100" w:afterAutospacing="1"/>
    </w:pPr>
    <w:rPr>
      <w:rFonts w:ascii="Calibri" w:eastAsia="Times New Roman" w:hAnsi="Calibri" w:cs="Times New Roman"/>
      <w:b/>
      <w:bCs/>
      <w:color w:val="0000FF"/>
      <w:sz w:val="22"/>
      <w:szCs w:val="22"/>
      <w:lang w:eastAsia="it-IT"/>
    </w:rPr>
  </w:style>
  <w:style w:type="paragraph" w:customStyle="1" w:styleId="xl90">
    <w:name w:val="xl90"/>
    <w:basedOn w:val="Normale"/>
    <w:rsid w:val="00CE4DA4"/>
    <w:pPr>
      <w:shd w:val="clear" w:color="000000" w:fill="CCFFFF"/>
      <w:spacing w:before="100" w:beforeAutospacing="1" w:after="100" w:afterAutospacing="1"/>
    </w:pPr>
    <w:rPr>
      <w:rFonts w:ascii="Calibri" w:eastAsia="Times New Roman" w:hAnsi="Calibri" w:cs="Times New Roman"/>
      <w:b/>
      <w:bCs/>
      <w:color w:val="FF0000"/>
      <w:sz w:val="22"/>
      <w:szCs w:val="22"/>
      <w:lang w:eastAsia="it-IT"/>
    </w:rPr>
  </w:style>
  <w:style w:type="paragraph" w:customStyle="1" w:styleId="xl91">
    <w:name w:val="xl91"/>
    <w:basedOn w:val="Normale"/>
    <w:rsid w:val="00CE4DA4"/>
    <w:pPr>
      <w:shd w:val="clear" w:color="000000" w:fill="CCFFFF"/>
      <w:spacing w:before="100" w:beforeAutospacing="1" w:after="100" w:afterAutospacing="1"/>
    </w:pPr>
    <w:rPr>
      <w:rFonts w:ascii="Calibri" w:eastAsia="Times New Roman" w:hAnsi="Calibri" w:cs="Times New Roman"/>
      <w:b/>
      <w:bCs/>
      <w:color w:val="FF0000"/>
      <w:sz w:val="22"/>
      <w:szCs w:val="22"/>
      <w:lang w:eastAsia="it-IT"/>
    </w:rPr>
  </w:style>
  <w:style w:type="paragraph" w:customStyle="1" w:styleId="xl92">
    <w:name w:val="xl92"/>
    <w:basedOn w:val="Normale"/>
    <w:rsid w:val="00CE4DA4"/>
    <w:pPr>
      <w:shd w:val="clear" w:color="000000" w:fill="00CCFF"/>
      <w:spacing w:before="100" w:beforeAutospacing="1" w:after="100" w:afterAutospacing="1"/>
    </w:pPr>
    <w:rPr>
      <w:rFonts w:ascii="Calibri" w:eastAsia="Times New Roman" w:hAnsi="Calibri" w:cs="Times New Roman"/>
      <w:b/>
      <w:bCs/>
      <w:color w:val="0000FF"/>
      <w:sz w:val="22"/>
      <w:szCs w:val="22"/>
      <w:lang w:eastAsia="it-IT"/>
    </w:rPr>
  </w:style>
  <w:style w:type="paragraph" w:customStyle="1" w:styleId="xl93">
    <w:name w:val="xl93"/>
    <w:basedOn w:val="Normale"/>
    <w:rsid w:val="00CE4DA4"/>
    <w:pPr>
      <w:pBdr>
        <w:left w:val="single" w:sz="4" w:space="0" w:color="auto"/>
      </w:pBdr>
      <w:shd w:val="clear" w:color="000000" w:fill="CCFFFF"/>
      <w:spacing w:before="100" w:beforeAutospacing="1" w:after="100" w:afterAutospacing="1"/>
    </w:pPr>
    <w:rPr>
      <w:rFonts w:ascii="Calibri" w:eastAsia="Times New Roman" w:hAnsi="Calibri" w:cs="Times New Roman"/>
      <w:b/>
      <w:bCs/>
      <w:color w:val="FF0000"/>
      <w:sz w:val="22"/>
      <w:szCs w:val="22"/>
      <w:lang w:eastAsia="it-IT"/>
    </w:rPr>
  </w:style>
  <w:style w:type="paragraph" w:customStyle="1" w:styleId="xl94">
    <w:name w:val="xl94"/>
    <w:basedOn w:val="Normale"/>
    <w:rsid w:val="00CE4DA4"/>
    <w:pPr>
      <w:pBdr>
        <w:left w:val="single" w:sz="4" w:space="0" w:color="auto"/>
      </w:pBdr>
      <w:shd w:val="clear" w:color="000000" w:fill="CCFFFF"/>
      <w:spacing w:before="100" w:beforeAutospacing="1" w:after="100" w:afterAutospacing="1"/>
    </w:pPr>
    <w:rPr>
      <w:rFonts w:ascii="Calibri" w:eastAsia="Times New Roman" w:hAnsi="Calibri" w:cs="Times New Roman"/>
      <w:b/>
      <w:bCs/>
      <w:color w:val="3366FF"/>
      <w:sz w:val="22"/>
      <w:szCs w:val="22"/>
      <w:lang w:eastAsia="it-IT"/>
    </w:rPr>
  </w:style>
  <w:style w:type="paragraph" w:customStyle="1" w:styleId="xl95">
    <w:name w:val="xl95"/>
    <w:basedOn w:val="Normale"/>
    <w:rsid w:val="00CE4DA4"/>
    <w:pPr>
      <w:pBdr>
        <w:left w:val="single" w:sz="4" w:space="0" w:color="auto"/>
      </w:pBdr>
      <w:shd w:val="clear" w:color="000000" w:fill="CCFFFF"/>
      <w:spacing w:before="100" w:beforeAutospacing="1" w:after="100" w:afterAutospacing="1"/>
    </w:pPr>
    <w:rPr>
      <w:rFonts w:ascii="Calibri" w:eastAsia="Times New Roman" w:hAnsi="Calibri" w:cs="Times New Roman"/>
      <w:b/>
      <w:bCs/>
      <w:color w:val="FF0000"/>
      <w:sz w:val="22"/>
      <w:szCs w:val="22"/>
      <w:lang w:eastAsia="it-IT"/>
    </w:rPr>
  </w:style>
  <w:style w:type="paragraph" w:customStyle="1" w:styleId="xl96">
    <w:name w:val="xl96"/>
    <w:basedOn w:val="Normale"/>
    <w:rsid w:val="00CE4DA4"/>
    <w:pPr>
      <w:pBdr>
        <w:left w:val="single" w:sz="4" w:space="0" w:color="auto"/>
      </w:pBdr>
      <w:shd w:val="clear" w:color="000000" w:fill="00CCFF"/>
      <w:spacing w:before="100" w:beforeAutospacing="1" w:after="100" w:afterAutospacing="1"/>
    </w:pPr>
    <w:rPr>
      <w:rFonts w:ascii="Calibri" w:eastAsia="Times New Roman" w:hAnsi="Calibri" w:cs="Times New Roman"/>
      <w:b/>
      <w:bCs/>
      <w:color w:val="0000FF"/>
      <w:sz w:val="22"/>
      <w:szCs w:val="22"/>
      <w:lang w:eastAsia="it-IT"/>
    </w:rPr>
  </w:style>
  <w:style w:type="paragraph" w:customStyle="1" w:styleId="xl97">
    <w:name w:val="xl97"/>
    <w:basedOn w:val="Normale"/>
    <w:rsid w:val="00CE4DA4"/>
    <w:pPr>
      <w:pBdr>
        <w:left w:val="single" w:sz="4" w:space="0" w:color="auto"/>
      </w:pBdr>
      <w:shd w:val="clear" w:color="000000" w:fill="CCFFFF"/>
      <w:spacing w:before="100" w:beforeAutospacing="1" w:after="100" w:afterAutospacing="1"/>
    </w:pPr>
    <w:rPr>
      <w:rFonts w:ascii="Calibri" w:eastAsia="Times New Roman" w:hAnsi="Calibri" w:cs="Times New Roman"/>
      <w:b/>
      <w:bCs/>
      <w:color w:val="0000FF"/>
      <w:sz w:val="22"/>
      <w:szCs w:val="22"/>
      <w:lang w:eastAsia="it-IT"/>
    </w:rPr>
  </w:style>
  <w:style w:type="paragraph" w:customStyle="1" w:styleId="xl98">
    <w:name w:val="xl98"/>
    <w:basedOn w:val="Normale"/>
    <w:rsid w:val="00CE4DA4"/>
    <w:pPr>
      <w:shd w:val="clear" w:color="000000" w:fill="CCFFFF"/>
      <w:spacing w:before="100" w:beforeAutospacing="1" w:after="100" w:afterAutospacing="1"/>
    </w:pPr>
    <w:rPr>
      <w:rFonts w:ascii="Calibri" w:eastAsia="Times New Roman" w:hAnsi="Calibri" w:cs="Times New Roman"/>
      <w:b/>
      <w:bCs/>
      <w:color w:val="3366FF"/>
      <w:sz w:val="22"/>
      <w:szCs w:val="22"/>
      <w:lang w:eastAsia="it-IT"/>
    </w:rPr>
  </w:style>
  <w:style w:type="paragraph" w:customStyle="1" w:styleId="xl99">
    <w:name w:val="xl99"/>
    <w:basedOn w:val="Normale"/>
    <w:rsid w:val="00CE4DA4"/>
    <w:pPr>
      <w:shd w:val="clear" w:color="000000" w:fill="00CCFF"/>
      <w:spacing w:before="100" w:beforeAutospacing="1" w:after="100" w:afterAutospacing="1"/>
    </w:pPr>
    <w:rPr>
      <w:rFonts w:ascii="Times New Roman" w:eastAsia="Times New Roman" w:hAnsi="Times New Roman" w:cs="Times New Roman"/>
      <w:lang w:eastAsia="it-IT"/>
    </w:rPr>
  </w:style>
  <w:style w:type="paragraph" w:customStyle="1" w:styleId="xl100">
    <w:name w:val="xl100"/>
    <w:basedOn w:val="Normale"/>
    <w:rsid w:val="00CE4DA4"/>
    <w:pPr>
      <w:shd w:val="clear" w:color="000000" w:fill="CCFFFF"/>
      <w:spacing w:before="100" w:beforeAutospacing="1" w:after="100" w:afterAutospacing="1"/>
    </w:pPr>
    <w:rPr>
      <w:rFonts w:ascii="Times New Roman" w:eastAsia="Times New Roman" w:hAnsi="Times New Roman" w:cs="Times New Roman"/>
      <w:lang w:eastAsia="it-IT"/>
    </w:rPr>
  </w:style>
  <w:style w:type="paragraph" w:customStyle="1" w:styleId="xl101">
    <w:name w:val="xl101"/>
    <w:basedOn w:val="Normale"/>
    <w:rsid w:val="00CE4DA4"/>
    <w:pPr>
      <w:shd w:val="clear" w:color="000000" w:fill="CC3300"/>
      <w:spacing w:before="100" w:beforeAutospacing="1" w:after="100" w:afterAutospacing="1"/>
      <w:jc w:val="center"/>
      <w:textAlignment w:val="center"/>
    </w:pPr>
    <w:rPr>
      <w:rFonts w:ascii="Calibri" w:eastAsia="Times New Roman" w:hAnsi="Calibri" w:cs="Times New Roman"/>
      <w:b/>
      <w:bCs/>
      <w:color w:val="FFFFFF"/>
      <w:sz w:val="32"/>
      <w:szCs w:val="32"/>
      <w:lang w:eastAsia="it-IT"/>
    </w:rPr>
  </w:style>
  <w:style w:type="paragraph" w:customStyle="1" w:styleId="xl102">
    <w:name w:val="xl102"/>
    <w:basedOn w:val="Normale"/>
    <w:rsid w:val="00CE4DA4"/>
    <w:pPr>
      <w:shd w:val="clear" w:color="000000" w:fill="CC3300"/>
      <w:spacing w:before="100" w:beforeAutospacing="1" w:after="100" w:afterAutospacing="1"/>
      <w:jc w:val="center"/>
      <w:textAlignment w:val="center"/>
    </w:pPr>
    <w:rPr>
      <w:rFonts w:ascii="Calibri" w:eastAsia="Times New Roman" w:hAnsi="Calibri" w:cs="Times New Roman"/>
      <w:b/>
      <w:bCs/>
      <w:color w:val="FFFFFF"/>
      <w:sz w:val="32"/>
      <w:szCs w:val="32"/>
      <w:lang w:eastAsia="it-IT"/>
    </w:rPr>
  </w:style>
  <w:style w:type="paragraph" w:customStyle="1" w:styleId="xl103">
    <w:name w:val="xl103"/>
    <w:basedOn w:val="Normale"/>
    <w:rsid w:val="00CE4DA4"/>
    <w:pPr>
      <w:shd w:val="clear" w:color="000000" w:fill="CC3300"/>
      <w:spacing w:before="100" w:beforeAutospacing="1" w:after="100" w:afterAutospacing="1"/>
      <w:jc w:val="center"/>
    </w:pPr>
    <w:rPr>
      <w:rFonts w:ascii="Calibri" w:eastAsia="Times New Roman" w:hAnsi="Calibri" w:cs="Times New Roman"/>
      <w:b/>
      <w:bCs/>
      <w:color w:val="FFFFFF"/>
      <w:lang w:eastAsia="it-IT"/>
    </w:rPr>
  </w:style>
  <w:style w:type="table" w:customStyle="1" w:styleId="Grigliatabella3111">
    <w:name w:val="Griglia tabella3111"/>
    <w:basedOn w:val="Tabellanormale"/>
    <w:next w:val="Grigliatabella"/>
    <w:uiPriority w:val="5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12">
    <w:name w:val="Nessun elenco412"/>
    <w:next w:val="Nessunelenco"/>
    <w:uiPriority w:val="99"/>
    <w:semiHidden/>
    <w:unhideWhenUsed/>
    <w:rsid w:val="00CE4DA4"/>
  </w:style>
  <w:style w:type="numbering" w:customStyle="1" w:styleId="Nessunelenco1213">
    <w:name w:val="Nessun elenco1213"/>
    <w:next w:val="Nessunelenco"/>
    <w:uiPriority w:val="99"/>
    <w:semiHidden/>
    <w:unhideWhenUsed/>
    <w:rsid w:val="00CE4DA4"/>
  </w:style>
  <w:style w:type="numbering" w:customStyle="1" w:styleId="Nessunelenco285">
    <w:name w:val="Nessun elenco285"/>
    <w:next w:val="Nessunelenco"/>
    <w:uiPriority w:val="99"/>
    <w:semiHidden/>
    <w:unhideWhenUsed/>
    <w:rsid w:val="00CE4DA4"/>
  </w:style>
  <w:style w:type="numbering" w:customStyle="1" w:styleId="Nessunelenco1164">
    <w:name w:val="Nessun elenco1164"/>
    <w:next w:val="Nessunelenco"/>
    <w:uiPriority w:val="99"/>
    <w:semiHidden/>
    <w:unhideWhenUsed/>
    <w:rsid w:val="00CE4DA4"/>
  </w:style>
  <w:style w:type="table" w:customStyle="1" w:styleId="Grigliatabella421">
    <w:name w:val="Griglia tabella421"/>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94">
    <w:name w:val="Nessun elenco294"/>
    <w:next w:val="Nessunelenco"/>
    <w:uiPriority w:val="99"/>
    <w:semiHidden/>
    <w:unhideWhenUsed/>
    <w:rsid w:val="00CE4DA4"/>
  </w:style>
  <w:style w:type="numbering" w:customStyle="1" w:styleId="Nessunelenco1172">
    <w:name w:val="Nessun elenco1172"/>
    <w:next w:val="Nessunelenco"/>
    <w:uiPriority w:val="99"/>
    <w:semiHidden/>
    <w:unhideWhenUsed/>
    <w:rsid w:val="00CE4DA4"/>
  </w:style>
  <w:style w:type="table" w:customStyle="1" w:styleId="Grigliatabella431">
    <w:name w:val="Griglia tabella431"/>
    <w:basedOn w:val="Tabellanormale"/>
    <w:next w:val="Grigliatabella"/>
    <w:uiPriority w:val="59"/>
    <w:rsid w:val="00CE4DA4"/>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04">
    <w:name w:val="Nessun elenco304"/>
    <w:next w:val="Nessunelenco"/>
    <w:uiPriority w:val="99"/>
    <w:semiHidden/>
    <w:unhideWhenUsed/>
    <w:rsid w:val="00CE4DA4"/>
  </w:style>
  <w:style w:type="paragraph" w:customStyle="1" w:styleId="ELENCO20">
    <w:name w:val="ELENCO2"/>
    <w:basedOn w:val="Elenco"/>
    <w:rsid w:val="00CE4DA4"/>
    <w:pPr>
      <w:widowControl/>
      <w:overflowPunct/>
      <w:autoSpaceDE/>
      <w:autoSpaceDN/>
      <w:adjustRightInd/>
      <w:spacing w:before="60" w:line="240" w:lineRule="auto"/>
      <w:ind w:left="1259" w:hanging="284"/>
    </w:pPr>
    <w:rPr>
      <w:rFonts w:ascii="Arial" w:hAnsi="Arial"/>
      <w:sz w:val="20"/>
      <w:szCs w:val="24"/>
    </w:rPr>
  </w:style>
  <w:style w:type="paragraph" w:customStyle="1" w:styleId="Paragrafoelenco2">
    <w:name w:val="Paragrafo elenco2"/>
    <w:basedOn w:val="Normale"/>
    <w:rsid w:val="00CE4DA4"/>
    <w:pPr>
      <w:spacing w:after="160" w:line="259" w:lineRule="auto"/>
      <w:ind w:left="720"/>
    </w:pPr>
    <w:rPr>
      <w:rFonts w:ascii="Calibri" w:eastAsia="Times New Roman" w:hAnsi="Calibri" w:cs="Times New Roman"/>
      <w:sz w:val="22"/>
      <w:szCs w:val="22"/>
      <w:lang w:eastAsia="en-US"/>
    </w:rPr>
  </w:style>
  <w:style w:type="table" w:customStyle="1" w:styleId="Grigliatabella392">
    <w:name w:val="Griglia tabella392"/>
    <w:basedOn w:val="Tabellanormale"/>
    <w:next w:val="Grigliatabella"/>
    <w:uiPriority w:val="59"/>
    <w:rsid w:val="0053437D"/>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0">
    <w:name w:val="Nessun elenco60"/>
    <w:next w:val="Nessunelenco"/>
    <w:uiPriority w:val="99"/>
    <w:semiHidden/>
    <w:unhideWhenUsed/>
    <w:rsid w:val="00F87D7F"/>
  </w:style>
  <w:style w:type="table" w:customStyle="1" w:styleId="Grigliatabella50">
    <w:name w:val="Griglia tabella50"/>
    <w:basedOn w:val="Tabellanormale"/>
    <w:next w:val="Grigliatabella"/>
    <w:uiPriority w:val="99"/>
    <w:rsid w:val="00F87D7F"/>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30">
    <w:name w:val="Griglia tabella130"/>
    <w:uiPriority w:val="99"/>
    <w:rsid w:val="00F87D7F"/>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7">
    <w:name w:val="Griglia tabella217"/>
    <w:uiPriority w:val="99"/>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14">
    <w:name w:val="Griglia tabella314"/>
    <w:uiPriority w:val="99"/>
    <w:rsid w:val="00F87D7F"/>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10">
    <w:name w:val="Griglia tabella410"/>
    <w:uiPriority w:val="99"/>
    <w:rsid w:val="00F87D7F"/>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510">
    <w:name w:val="Griglia tabella510"/>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610">
    <w:name w:val="Griglia tabella610"/>
    <w:uiPriority w:val="99"/>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710">
    <w:name w:val="Griglia tabella710"/>
    <w:uiPriority w:val="99"/>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811">
    <w:name w:val="Griglia tabella811"/>
    <w:uiPriority w:val="99"/>
    <w:rsid w:val="00F87D7F"/>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910">
    <w:name w:val="Griglia tabella910"/>
    <w:uiPriority w:val="9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010">
    <w:name w:val="Griglia tabella1010"/>
    <w:uiPriority w:val="9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13">
    <w:name w:val="Griglia tabella1113"/>
    <w:uiPriority w:val="99"/>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11">
    <w:name w:val="Griglia tabella1211"/>
    <w:uiPriority w:val="99"/>
    <w:rsid w:val="00F87D7F"/>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38">
    <w:name w:val="Griglia tabella138"/>
    <w:uiPriority w:val="9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48">
    <w:name w:val="Griglia tabella148"/>
    <w:uiPriority w:val="99"/>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59">
    <w:name w:val="Griglia tabella159"/>
    <w:uiPriority w:val="9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67">
    <w:name w:val="Griglia tabella167"/>
    <w:uiPriority w:val="9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8">
    <w:name w:val="Griglia tabella178"/>
    <w:uiPriority w:val="9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86">
    <w:name w:val="Griglia tabella186"/>
    <w:uiPriority w:val="99"/>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96">
    <w:name w:val="Griglia tabella196"/>
    <w:uiPriority w:val="99"/>
    <w:rsid w:val="00F87D7F"/>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06">
    <w:name w:val="Griglia tabella206"/>
    <w:uiPriority w:val="99"/>
    <w:rsid w:val="00F87D7F"/>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8">
    <w:name w:val="Griglia tabella218"/>
    <w:uiPriority w:val="99"/>
    <w:rsid w:val="00F87D7F"/>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25">
    <w:name w:val="Griglia tabella225"/>
    <w:uiPriority w:val="99"/>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36">
    <w:name w:val="Griglia tabella236"/>
    <w:uiPriority w:val="9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50">
    <w:name w:val="Nessun elenco150"/>
    <w:next w:val="Nessunelenco"/>
    <w:uiPriority w:val="99"/>
    <w:semiHidden/>
    <w:unhideWhenUsed/>
    <w:rsid w:val="00F87D7F"/>
  </w:style>
  <w:style w:type="numbering" w:customStyle="1" w:styleId="Nessunelenco1130">
    <w:name w:val="Nessun elenco1130"/>
    <w:next w:val="Nessunelenco"/>
    <w:uiPriority w:val="99"/>
    <w:semiHidden/>
    <w:unhideWhenUsed/>
    <w:rsid w:val="00F87D7F"/>
  </w:style>
  <w:style w:type="numbering" w:customStyle="1" w:styleId="Nessunelenco230">
    <w:name w:val="Nessun elenco230"/>
    <w:next w:val="Nessunelenco"/>
    <w:uiPriority w:val="99"/>
    <w:semiHidden/>
    <w:unhideWhenUsed/>
    <w:rsid w:val="00F87D7F"/>
  </w:style>
  <w:style w:type="numbering" w:customStyle="1" w:styleId="Nessunelenco1214">
    <w:name w:val="Nessun elenco1214"/>
    <w:next w:val="Nessunelenco"/>
    <w:uiPriority w:val="99"/>
    <w:semiHidden/>
    <w:unhideWhenUsed/>
    <w:rsid w:val="00F87D7F"/>
  </w:style>
  <w:style w:type="table" w:customStyle="1" w:styleId="Grigliatabella244">
    <w:name w:val="Griglia tabella244"/>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54">
    <w:name w:val="Griglia tabella254"/>
    <w:basedOn w:val="Tabellanormale"/>
    <w:next w:val="Grigliatabella"/>
    <w:rsid w:val="00F87D7F"/>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8">
    <w:name w:val="Nessun elenco318"/>
    <w:next w:val="Nessunelenco"/>
    <w:uiPriority w:val="99"/>
    <w:semiHidden/>
    <w:unhideWhenUsed/>
    <w:rsid w:val="00F87D7F"/>
  </w:style>
  <w:style w:type="numbering" w:customStyle="1" w:styleId="Nessunelenco1311">
    <w:name w:val="Nessun elenco1311"/>
    <w:next w:val="Nessunelenco"/>
    <w:uiPriority w:val="99"/>
    <w:semiHidden/>
    <w:unhideWhenUsed/>
    <w:rsid w:val="00F87D7F"/>
  </w:style>
  <w:style w:type="table" w:customStyle="1" w:styleId="Grigliatabella264">
    <w:name w:val="Griglia tabella264"/>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13">
    <w:name w:val="Nessun elenco413"/>
    <w:next w:val="Nessunelenco"/>
    <w:uiPriority w:val="99"/>
    <w:semiHidden/>
    <w:unhideWhenUsed/>
    <w:rsid w:val="00F87D7F"/>
  </w:style>
  <w:style w:type="numbering" w:customStyle="1" w:styleId="Nessunelenco1410">
    <w:name w:val="Nessun elenco1410"/>
    <w:next w:val="Nessunelenco"/>
    <w:uiPriority w:val="99"/>
    <w:semiHidden/>
    <w:unhideWhenUsed/>
    <w:rsid w:val="00F87D7F"/>
  </w:style>
  <w:style w:type="table" w:customStyle="1" w:styleId="Grigliatabella275">
    <w:name w:val="Griglia tabella275"/>
    <w:basedOn w:val="Tabellanormale"/>
    <w:next w:val="Grigliatabella"/>
    <w:uiPriority w:val="59"/>
    <w:rsid w:val="00F87D7F"/>
    <w:rPr>
      <w:rFonts w:ascii="Cambria" w:eastAsia="MS Mincho" w:hAnsi="Cambria" w:cs="Times New Roman"/>
      <w:sz w:val="24"/>
      <w:szCs w:val="24"/>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04">
    <w:name w:val="Griglia tabella1104"/>
    <w:basedOn w:val="Tabellanormale"/>
    <w:next w:val="Grigliatabella"/>
    <w:uiPriority w:val="59"/>
    <w:rsid w:val="00F87D7F"/>
    <w:rPr>
      <w:rFonts w:ascii="Cambria" w:eastAsia="Calibri" w:hAnsi="Cambria"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511">
    <w:name w:val="Nessun elenco511"/>
    <w:next w:val="Nessunelenco"/>
    <w:uiPriority w:val="99"/>
    <w:semiHidden/>
    <w:unhideWhenUsed/>
    <w:rsid w:val="00F87D7F"/>
  </w:style>
  <w:style w:type="numbering" w:customStyle="1" w:styleId="Nessunelenco1510">
    <w:name w:val="Nessun elenco1510"/>
    <w:next w:val="Nessunelenco"/>
    <w:uiPriority w:val="99"/>
    <w:semiHidden/>
    <w:unhideWhenUsed/>
    <w:rsid w:val="00F87D7F"/>
  </w:style>
  <w:style w:type="table" w:customStyle="1" w:styleId="Grigliatabella284">
    <w:name w:val="Griglia tabella284"/>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10">
    <w:name w:val="Nessun elenco610"/>
    <w:next w:val="Nessunelenco"/>
    <w:uiPriority w:val="99"/>
    <w:semiHidden/>
    <w:unhideWhenUsed/>
    <w:rsid w:val="00F87D7F"/>
  </w:style>
  <w:style w:type="numbering" w:customStyle="1" w:styleId="Nessunelenco1610">
    <w:name w:val="Nessun elenco1610"/>
    <w:next w:val="Nessunelenco"/>
    <w:uiPriority w:val="99"/>
    <w:semiHidden/>
    <w:unhideWhenUsed/>
    <w:rsid w:val="00F87D7F"/>
  </w:style>
  <w:style w:type="table" w:customStyle="1" w:styleId="Grigliatabella293">
    <w:name w:val="Griglia tabella293"/>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10">
    <w:name w:val="Nessun elenco710"/>
    <w:next w:val="Nessunelenco"/>
    <w:uiPriority w:val="99"/>
    <w:semiHidden/>
    <w:unhideWhenUsed/>
    <w:rsid w:val="00F87D7F"/>
  </w:style>
  <w:style w:type="numbering" w:customStyle="1" w:styleId="Nessunelenco1710">
    <w:name w:val="Nessun elenco1710"/>
    <w:next w:val="Nessunelenco"/>
    <w:uiPriority w:val="99"/>
    <w:semiHidden/>
    <w:unhideWhenUsed/>
    <w:rsid w:val="00F87D7F"/>
  </w:style>
  <w:style w:type="numbering" w:customStyle="1" w:styleId="Nessunelenco810">
    <w:name w:val="Nessun elenco810"/>
    <w:next w:val="Nessunelenco"/>
    <w:uiPriority w:val="99"/>
    <w:semiHidden/>
    <w:unhideWhenUsed/>
    <w:rsid w:val="00F87D7F"/>
  </w:style>
  <w:style w:type="table" w:customStyle="1" w:styleId="Grigliatabella303">
    <w:name w:val="Griglia tabella303"/>
    <w:basedOn w:val="Tabellanormale"/>
    <w:next w:val="Grigliatabella"/>
    <w:uiPriority w:val="59"/>
    <w:rsid w:val="00F87D7F"/>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10">
    <w:name w:val="Nessun elenco910"/>
    <w:next w:val="Nessunelenco"/>
    <w:uiPriority w:val="99"/>
    <w:semiHidden/>
    <w:unhideWhenUsed/>
    <w:rsid w:val="00F87D7F"/>
  </w:style>
  <w:style w:type="numbering" w:customStyle="1" w:styleId="Nessunelenco1810">
    <w:name w:val="Nessun elenco1810"/>
    <w:next w:val="Nessunelenco"/>
    <w:uiPriority w:val="99"/>
    <w:semiHidden/>
    <w:unhideWhenUsed/>
    <w:rsid w:val="00F87D7F"/>
  </w:style>
  <w:style w:type="table" w:customStyle="1" w:styleId="Grigliatabella315">
    <w:name w:val="Griglia tabella315"/>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24">
    <w:name w:val="Griglia tabella324"/>
    <w:basedOn w:val="Tabellanormale"/>
    <w:next w:val="Grigliatabella"/>
    <w:uiPriority w:val="59"/>
    <w:rsid w:val="00F87D7F"/>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10">
    <w:name w:val="Nessun elenco1010"/>
    <w:next w:val="Nessunelenco"/>
    <w:uiPriority w:val="99"/>
    <w:semiHidden/>
    <w:unhideWhenUsed/>
    <w:rsid w:val="00F87D7F"/>
  </w:style>
  <w:style w:type="numbering" w:customStyle="1" w:styleId="Nessunelenco1910">
    <w:name w:val="Nessun elenco1910"/>
    <w:next w:val="Nessunelenco"/>
    <w:uiPriority w:val="99"/>
    <w:semiHidden/>
    <w:unhideWhenUsed/>
    <w:rsid w:val="00F87D7F"/>
  </w:style>
  <w:style w:type="table" w:customStyle="1" w:styleId="Grigliatabella335">
    <w:name w:val="Griglia tabella335"/>
    <w:basedOn w:val="Tabellanormale"/>
    <w:next w:val="Grigliatabella"/>
    <w:uiPriority w:val="59"/>
    <w:rsid w:val="00F87D7F"/>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09">
    <w:name w:val="Nessun elenco209"/>
    <w:next w:val="Nessunelenco"/>
    <w:uiPriority w:val="99"/>
    <w:semiHidden/>
    <w:unhideWhenUsed/>
    <w:rsid w:val="00F87D7F"/>
  </w:style>
  <w:style w:type="numbering" w:customStyle="1" w:styleId="Nessunelenco1109">
    <w:name w:val="Nessun elenco1109"/>
    <w:next w:val="Nessunelenco"/>
    <w:uiPriority w:val="99"/>
    <w:semiHidden/>
    <w:unhideWhenUsed/>
    <w:rsid w:val="00F87D7F"/>
  </w:style>
  <w:style w:type="table" w:customStyle="1" w:styleId="Grigliatabella343">
    <w:name w:val="Griglia tabella343"/>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13">
    <w:name w:val="Nessun elenco2113"/>
    <w:next w:val="Nessunelenco"/>
    <w:uiPriority w:val="99"/>
    <w:semiHidden/>
    <w:unhideWhenUsed/>
    <w:rsid w:val="00F87D7F"/>
  </w:style>
  <w:style w:type="numbering" w:customStyle="1" w:styleId="Nessunelenco11112">
    <w:name w:val="Nessun elenco11112"/>
    <w:next w:val="Nessunelenco"/>
    <w:uiPriority w:val="99"/>
    <w:semiHidden/>
    <w:unhideWhenUsed/>
    <w:rsid w:val="00F87D7F"/>
  </w:style>
  <w:style w:type="table" w:customStyle="1" w:styleId="Grigliatabella353">
    <w:name w:val="Griglia tabella353"/>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64">
    <w:name w:val="Griglia tabella364"/>
    <w:basedOn w:val="Tabellanormale"/>
    <w:next w:val="Grigliatabella"/>
    <w:uiPriority w:val="59"/>
    <w:rsid w:val="00F87D7F"/>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11">
    <w:name w:val="Nessun elenco2211"/>
    <w:next w:val="Nessunelenco"/>
    <w:uiPriority w:val="99"/>
    <w:semiHidden/>
    <w:unhideWhenUsed/>
    <w:rsid w:val="00F87D7F"/>
  </w:style>
  <w:style w:type="numbering" w:customStyle="1" w:styleId="Nessunelenco11210">
    <w:name w:val="Nessun elenco11210"/>
    <w:next w:val="Nessunelenco"/>
    <w:uiPriority w:val="99"/>
    <w:semiHidden/>
    <w:unhideWhenUsed/>
    <w:rsid w:val="00F87D7F"/>
  </w:style>
  <w:style w:type="numbering" w:customStyle="1" w:styleId="Nessunelenco238">
    <w:name w:val="Nessun elenco238"/>
    <w:next w:val="Nessunelenco"/>
    <w:uiPriority w:val="99"/>
    <w:semiHidden/>
    <w:rsid w:val="00F87D7F"/>
  </w:style>
  <w:style w:type="table" w:customStyle="1" w:styleId="Grigliatabella373">
    <w:name w:val="Griglia tabella373"/>
    <w:basedOn w:val="Tabellanormale"/>
    <w:next w:val="Grigliatabella"/>
    <w:rsid w:val="00F87D7F"/>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38">
    <w:name w:val="Nessun elenco1138"/>
    <w:next w:val="Nessunelenco"/>
    <w:uiPriority w:val="99"/>
    <w:semiHidden/>
    <w:unhideWhenUsed/>
    <w:rsid w:val="00F87D7F"/>
  </w:style>
  <w:style w:type="numbering" w:customStyle="1" w:styleId="Nessunelenco247">
    <w:name w:val="Nessun elenco247"/>
    <w:next w:val="Nessunelenco"/>
    <w:uiPriority w:val="99"/>
    <w:semiHidden/>
    <w:unhideWhenUsed/>
    <w:rsid w:val="00F87D7F"/>
  </w:style>
  <w:style w:type="table" w:customStyle="1" w:styleId="Grigliatabella382">
    <w:name w:val="Griglia tabella382"/>
    <w:basedOn w:val="Tabellanormale"/>
    <w:next w:val="Grigliatabella"/>
    <w:uiPriority w:val="59"/>
    <w:rsid w:val="00F87D7F"/>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93">
    <w:name w:val="Griglia tabella393"/>
    <w:basedOn w:val="Tabellanormale"/>
    <w:next w:val="Grigliatabella"/>
    <w:uiPriority w:val="59"/>
    <w:rsid w:val="00F87D7F"/>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7">
    <w:name w:val="Nessun elenco257"/>
    <w:next w:val="Nessunelenco"/>
    <w:uiPriority w:val="99"/>
    <w:semiHidden/>
    <w:unhideWhenUsed/>
    <w:rsid w:val="00F87D7F"/>
  </w:style>
  <w:style w:type="numbering" w:customStyle="1" w:styleId="Nessunelenco267">
    <w:name w:val="Nessun elenco267"/>
    <w:next w:val="Nessunelenco"/>
    <w:uiPriority w:val="99"/>
    <w:semiHidden/>
    <w:unhideWhenUsed/>
    <w:rsid w:val="00F87D7F"/>
  </w:style>
  <w:style w:type="numbering" w:customStyle="1" w:styleId="Nessunelenco1146">
    <w:name w:val="Nessun elenco1146"/>
    <w:next w:val="Nessunelenco"/>
    <w:uiPriority w:val="99"/>
    <w:semiHidden/>
    <w:unhideWhenUsed/>
    <w:rsid w:val="00F87D7F"/>
  </w:style>
  <w:style w:type="table" w:customStyle="1" w:styleId="Grigliatabella1114">
    <w:name w:val="Griglia tabella1114"/>
    <w:basedOn w:val="Tabellanormale"/>
    <w:next w:val="Grigliatabella"/>
    <w:uiPriority w:val="39"/>
    <w:rsid w:val="00F87D7F"/>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02">
    <w:name w:val="Griglia tabella402"/>
    <w:basedOn w:val="Tabellanormale"/>
    <w:next w:val="Grigliatabella"/>
    <w:uiPriority w:val="59"/>
    <w:rsid w:val="00F87D7F"/>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02">
    <w:name w:val="Griglia tabella2102"/>
    <w:basedOn w:val="Tabellanormale"/>
    <w:next w:val="Grigliatabella"/>
    <w:uiPriority w:val="3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76">
    <w:name w:val="Nessun elenco276"/>
    <w:next w:val="Nessunelenco"/>
    <w:semiHidden/>
    <w:rsid w:val="00F87D7F"/>
  </w:style>
  <w:style w:type="table" w:customStyle="1" w:styleId="Grigliatabella3102">
    <w:name w:val="Griglia tabella3102"/>
    <w:basedOn w:val="Tabellanormale"/>
    <w:next w:val="Grigliatabella"/>
    <w:uiPriority w:val="5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22">
    <w:name w:val="Griglia tabella1122"/>
    <w:basedOn w:val="Tabellanormale"/>
    <w:next w:val="Grigliatabella"/>
    <w:uiPriority w:val="5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12">
    <w:name w:val="Griglia tabella2112"/>
    <w:basedOn w:val="Tabellanormale"/>
    <w:next w:val="Grigliatabella"/>
    <w:uiPriority w:val="5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12">
    <w:name w:val="Griglia tabella412"/>
    <w:basedOn w:val="Tabellanormale"/>
    <w:next w:val="Grigliatabella"/>
    <w:uiPriority w:val="5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9">
    <w:name w:val="Nessun elenco319"/>
    <w:next w:val="Nessunelenco"/>
    <w:semiHidden/>
    <w:unhideWhenUsed/>
    <w:rsid w:val="00F87D7F"/>
  </w:style>
  <w:style w:type="numbering" w:customStyle="1" w:styleId="Nessunelenco1156">
    <w:name w:val="Nessun elenco1156"/>
    <w:next w:val="Nessunelenco"/>
    <w:uiPriority w:val="99"/>
    <w:semiHidden/>
    <w:unhideWhenUsed/>
    <w:rsid w:val="00F87D7F"/>
  </w:style>
  <w:style w:type="table" w:customStyle="1" w:styleId="TableNormal2">
    <w:name w:val="Table Normal2"/>
    <w:uiPriority w:val="2"/>
    <w:semiHidden/>
    <w:unhideWhenUsed/>
    <w:qFormat/>
    <w:rsid w:val="00F87D7F"/>
    <w:pPr>
      <w:widowControl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numbering" w:customStyle="1" w:styleId="Nessunelenco2114">
    <w:name w:val="Nessun elenco2114"/>
    <w:next w:val="Nessunelenco"/>
    <w:uiPriority w:val="99"/>
    <w:semiHidden/>
    <w:unhideWhenUsed/>
    <w:rsid w:val="00F87D7F"/>
  </w:style>
  <w:style w:type="table" w:customStyle="1" w:styleId="TableNormal11">
    <w:name w:val="Table Normal11"/>
    <w:uiPriority w:val="2"/>
    <w:semiHidden/>
    <w:unhideWhenUsed/>
    <w:qFormat/>
    <w:rsid w:val="00F87D7F"/>
    <w:pPr>
      <w:widowControl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table" w:customStyle="1" w:styleId="Grigliatabella3112">
    <w:name w:val="Griglia tabella3112"/>
    <w:basedOn w:val="Tabellanormale"/>
    <w:next w:val="Grigliatabella"/>
    <w:uiPriority w:val="5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14">
    <w:name w:val="Nessun elenco414"/>
    <w:next w:val="Nessunelenco"/>
    <w:uiPriority w:val="99"/>
    <w:semiHidden/>
    <w:unhideWhenUsed/>
    <w:rsid w:val="00F87D7F"/>
  </w:style>
  <w:style w:type="numbering" w:customStyle="1" w:styleId="Nessunelenco1215">
    <w:name w:val="Nessun elenco1215"/>
    <w:next w:val="Nessunelenco"/>
    <w:uiPriority w:val="99"/>
    <w:semiHidden/>
    <w:unhideWhenUsed/>
    <w:rsid w:val="00F87D7F"/>
  </w:style>
  <w:style w:type="numbering" w:customStyle="1" w:styleId="Nessunelenco286">
    <w:name w:val="Nessun elenco286"/>
    <w:next w:val="Nessunelenco"/>
    <w:uiPriority w:val="99"/>
    <w:semiHidden/>
    <w:unhideWhenUsed/>
    <w:rsid w:val="00F87D7F"/>
  </w:style>
  <w:style w:type="numbering" w:customStyle="1" w:styleId="Nessunelenco1165">
    <w:name w:val="Nessun elenco1165"/>
    <w:next w:val="Nessunelenco"/>
    <w:uiPriority w:val="99"/>
    <w:semiHidden/>
    <w:unhideWhenUsed/>
    <w:rsid w:val="00F87D7F"/>
  </w:style>
  <w:style w:type="table" w:customStyle="1" w:styleId="Grigliatabella422">
    <w:name w:val="Griglia tabella422"/>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95">
    <w:name w:val="Nessun elenco295"/>
    <w:next w:val="Nessunelenco"/>
    <w:uiPriority w:val="99"/>
    <w:semiHidden/>
    <w:unhideWhenUsed/>
    <w:rsid w:val="00F87D7F"/>
  </w:style>
  <w:style w:type="numbering" w:customStyle="1" w:styleId="Nessunelenco1173">
    <w:name w:val="Nessun elenco1173"/>
    <w:next w:val="Nessunelenco"/>
    <w:uiPriority w:val="99"/>
    <w:semiHidden/>
    <w:unhideWhenUsed/>
    <w:rsid w:val="00F87D7F"/>
  </w:style>
  <w:style w:type="table" w:customStyle="1" w:styleId="Grigliatabella432">
    <w:name w:val="Griglia tabella432"/>
    <w:basedOn w:val="Tabellanormale"/>
    <w:next w:val="Grigliatabella"/>
    <w:uiPriority w:val="59"/>
    <w:rsid w:val="00F87D7F"/>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05">
    <w:name w:val="Nessun elenco305"/>
    <w:next w:val="Nessunelenco"/>
    <w:uiPriority w:val="99"/>
    <w:semiHidden/>
    <w:unhideWhenUsed/>
    <w:rsid w:val="00F87D7F"/>
  </w:style>
  <w:style w:type="table" w:customStyle="1" w:styleId="Grigliatabella60">
    <w:name w:val="Griglia tabella60"/>
    <w:basedOn w:val="Tabellanormale"/>
    <w:next w:val="Grigliatabella"/>
    <w:uiPriority w:val="59"/>
    <w:rsid w:val="003915EA"/>
    <w:rPr>
      <w:sz w:val="24"/>
      <w:szCs w:val="24"/>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Title" w:semiHidden="0" w:uiPriority="0" w:unhideWhenUsed="0" w:qFormat="1"/>
    <w:lsdException w:name="Signature" w:uiPriority="0"/>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e">
    <w:name w:val="Normal"/>
    <w:qFormat/>
    <w:rsid w:val="009E523B"/>
    <w:rPr>
      <w:rFonts w:ascii="Arial MT Lt" w:hAnsi="Arial MT Lt"/>
      <w:sz w:val="24"/>
      <w:szCs w:val="24"/>
    </w:rPr>
  </w:style>
  <w:style w:type="paragraph" w:styleId="Titolo1">
    <w:name w:val="heading 1"/>
    <w:aliases w:val="H1,Capitolo,t1"/>
    <w:basedOn w:val="Normale"/>
    <w:next w:val="Normale"/>
    <w:link w:val="Titolo1Carattere"/>
    <w:qFormat/>
    <w:rsid w:val="00E871B4"/>
    <w:pPr>
      <w:keepNext/>
      <w:spacing w:line="240" w:lineRule="atLeast"/>
      <w:ind w:firstLine="3402"/>
      <w:jc w:val="both"/>
      <w:outlineLvl w:val="0"/>
    </w:pPr>
    <w:rPr>
      <w:rFonts w:ascii="Times New Roman" w:eastAsia="Times New Roman" w:hAnsi="Times New Roman" w:cs="Times New Roman"/>
      <w:szCs w:val="20"/>
      <w:lang w:eastAsia="it-IT"/>
    </w:rPr>
  </w:style>
  <w:style w:type="paragraph" w:styleId="Titolo2">
    <w:name w:val="heading 2"/>
    <w:basedOn w:val="Normale"/>
    <w:next w:val="Normale"/>
    <w:link w:val="Titolo2Carattere"/>
    <w:qFormat/>
    <w:rsid w:val="00E871B4"/>
    <w:pPr>
      <w:keepNext/>
      <w:jc w:val="both"/>
      <w:outlineLvl w:val="1"/>
    </w:pPr>
    <w:rPr>
      <w:rFonts w:ascii="Times New Roman" w:eastAsia="Times New Roman" w:hAnsi="Times New Roman" w:cs="Times New Roman"/>
      <w:szCs w:val="20"/>
      <w:lang w:eastAsia="it-IT"/>
    </w:rPr>
  </w:style>
  <w:style w:type="paragraph" w:styleId="Titolo3">
    <w:name w:val="heading 3"/>
    <w:basedOn w:val="Normale"/>
    <w:next w:val="Normale"/>
    <w:link w:val="Titolo3Carattere"/>
    <w:qFormat/>
    <w:rsid w:val="00E871B4"/>
    <w:pPr>
      <w:keepNext/>
      <w:outlineLvl w:val="2"/>
    </w:pPr>
    <w:rPr>
      <w:rFonts w:ascii="Times New Roman" w:eastAsia="Times New Roman" w:hAnsi="Times New Roman" w:cs="Times New Roman"/>
      <w:szCs w:val="20"/>
      <w:lang w:eastAsia="it-IT"/>
    </w:rPr>
  </w:style>
  <w:style w:type="paragraph" w:styleId="Titolo4">
    <w:name w:val="heading 4"/>
    <w:basedOn w:val="Normale"/>
    <w:next w:val="Normale"/>
    <w:link w:val="Titolo4Carattere"/>
    <w:qFormat/>
    <w:rsid w:val="00E871B4"/>
    <w:pPr>
      <w:keepNext/>
      <w:ind w:firstLine="6521"/>
      <w:outlineLvl w:val="3"/>
    </w:pPr>
    <w:rPr>
      <w:rFonts w:ascii="Times New Roman" w:eastAsia="Times New Roman" w:hAnsi="Times New Roman" w:cs="Times New Roman"/>
      <w:szCs w:val="20"/>
      <w:lang w:eastAsia="it-IT"/>
    </w:rPr>
  </w:style>
  <w:style w:type="paragraph" w:styleId="Titolo5">
    <w:name w:val="heading 5"/>
    <w:aliases w:val="H5,Ref Heading 2,rh2,ITT t5,PA Pico Section,Livello 5"/>
    <w:basedOn w:val="Normale"/>
    <w:next w:val="Normale"/>
    <w:link w:val="Titolo5Carattere"/>
    <w:qFormat/>
    <w:rsid w:val="00E871B4"/>
    <w:pPr>
      <w:keepNext/>
      <w:outlineLvl w:val="4"/>
    </w:pPr>
    <w:rPr>
      <w:rFonts w:ascii="Times New Roman" w:eastAsia="Times New Roman" w:hAnsi="Times New Roman" w:cs="Times New Roman"/>
      <w:sz w:val="28"/>
      <w:szCs w:val="20"/>
      <w:lang w:eastAsia="it-IT"/>
    </w:rPr>
  </w:style>
  <w:style w:type="paragraph" w:styleId="Titolo6">
    <w:name w:val="heading 6"/>
    <w:basedOn w:val="Normale"/>
    <w:next w:val="Normale"/>
    <w:link w:val="Titolo6Carattere"/>
    <w:qFormat/>
    <w:rsid w:val="00E871B4"/>
    <w:pPr>
      <w:keepNext/>
      <w:ind w:firstLine="6804"/>
      <w:outlineLvl w:val="5"/>
    </w:pPr>
    <w:rPr>
      <w:rFonts w:ascii="Times New Roman" w:eastAsia="Times New Roman" w:hAnsi="Times New Roman" w:cs="Times New Roman"/>
      <w:szCs w:val="20"/>
      <w:lang w:eastAsia="it-IT"/>
    </w:rPr>
  </w:style>
  <w:style w:type="paragraph" w:styleId="Titolo7">
    <w:name w:val="heading 7"/>
    <w:basedOn w:val="Normale"/>
    <w:next w:val="Normale"/>
    <w:link w:val="Titolo7Carattere"/>
    <w:qFormat/>
    <w:rsid w:val="00E871B4"/>
    <w:pPr>
      <w:keepNext/>
      <w:ind w:firstLine="142"/>
      <w:jc w:val="both"/>
      <w:outlineLvl w:val="6"/>
    </w:pPr>
    <w:rPr>
      <w:rFonts w:ascii="Times New Roman" w:eastAsia="Times New Roman" w:hAnsi="Times New Roman" w:cs="Times New Roman"/>
      <w:szCs w:val="20"/>
      <w:lang w:eastAsia="it-IT"/>
    </w:rPr>
  </w:style>
  <w:style w:type="paragraph" w:styleId="Titolo8">
    <w:name w:val="heading 8"/>
    <w:basedOn w:val="Normale"/>
    <w:next w:val="Normale"/>
    <w:link w:val="Titolo8Carattere"/>
    <w:qFormat/>
    <w:rsid w:val="00E871B4"/>
    <w:pPr>
      <w:keepNext/>
      <w:ind w:firstLine="709"/>
      <w:outlineLvl w:val="7"/>
    </w:pPr>
    <w:rPr>
      <w:rFonts w:ascii="Times New Roman" w:eastAsia="Times New Roman" w:hAnsi="Times New Roman" w:cs="Times New Roman"/>
      <w:szCs w:val="20"/>
      <w:lang w:eastAsia="it-IT"/>
    </w:rPr>
  </w:style>
  <w:style w:type="paragraph" w:styleId="Titolo9">
    <w:name w:val="heading 9"/>
    <w:basedOn w:val="Normale"/>
    <w:next w:val="Normale"/>
    <w:link w:val="Titolo9Carattere"/>
    <w:qFormat/>
    <w:rsid w:val="00E871B4"/>
    <w:pPr>
      <w:keepNext/>
      <w:ind w:firstLine="5670"/>
      <w:outlineLvl w:val="8"/>
    </w:pPr>
    <w:rPr>
      <w:rFonts w:ascii="Times New Roman" w:eastAsia="Times New Roman" w:hAnsi="Times New Roman" w:cs="Times New Roman"/>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2">
    <w:name w:val="toc 2"/>
    <w:basedOn w:val="Normale"/>
    <w:next w:val="Normale"/>
    <w:semiHidden/>
    <w:rsid w:val="00F84418"/>
    <w:pPr>
      <w:suppressAutoHyphens/>
      <w:spacing w:before="60"/>
    </w:pPr>
    <w:rPr>
      <w:b/>
      <w:sz w:val="20"/>
      <w:szCs w:val="20"/>
      <w:lang w:eastAsia="ar-SA"/>
    </w:rPr>
  </w:style>
  <w:style w:type="paragraph" w:styleId="Sommario3">
    <w:name w:val="toc 3"/>
    <w:basedOn w:val="Normale"/>
    <w:next w:val="Normale"/>
    <w:semiHidden/>
    <w:rsid w:val="00F84418"/>
    <w:pPr>
      <w:suppressAutoHyphens/>
      <w:ind w:left="238"/>
    </w:pPr>
    <w:rPr>
      <w:sz w:val="20"/>
      <w:szCs w:val="20"/>
      <w:lang w:eastAsia="ar-SA"/>
    </w:rPr>
  </w:style>
  <w:style w:type="paragraph" w:styleId="Intestazione">
    <w:name w:val="header"/>
    <w:aliases w:val="My Header,My Header1,My Header2,My Header3,My Header4,My Header5,My Header6,My Header11,My Header7,My Header12,My Header21,My Header8,My Header13,My Header22,My Header31,My Header9,My Header14,My Header23,My Header32,My Header41,My Header10"/>
    <w:basedOn w:val="Normale"/>
    <w:link w:val="IntestazioneCarattere"/>
    <w:unhideWhenUsed/>
    <w:rsid w:val="00DC4702"/>
    <w:pPr>
      <w:tabs>
        <w:tab w:val="center" w:pos="4819"/>
        <w:tab w:val="right" w:pos="9638"/>
      </w:tabs>
    </w:pPr>
  </w:style>
  <w:style w:type="character" w:customStyle="1" w:styleId="IntestazioneCarattere">
    <w:name w:val="Intestazione Carattere"/>
    <w:aliases w:val="My Header Carattere1,My Header1 Carattere1,My Header2 Carattere1,My Header3 Carattere1,My Header4 Carattere1,My Header5 Carattere1,My Header6 Carattere1,My Header11 Carattere1,My Header7 Carattere1,My Header12 Carattere1"/>
    <w:basedOn w:val="Carpredefinitoparagrafo"/>
    <w:link w:val="Intestazione"/>
    <w:rsid w:val="00DC4702"/>
    <w:rPr>
      <w:rFonts w:ascii="Arial MT Lt" w:hAnsi="Arial MT Lt"/>
      <w:sz w:val="24"/>
      <w:szCs w:val="24"/>
    </w:rPr>
  </w:style>
  <w:style w:type="paragraph" w:styleId="Pidipagina">
    <w:name w:val="footer"/>
    <w:basedOn w:val="Normale"/>
    <w:link w:val="PidipaginaCarattere"/>
    <w:unhideWhenUsed/>
    <w:rsid w:val="00DC4702"/>
    <w:pPr>
      <w:tabs>
        <w:tab w:val="center" w:pos="4819"/>
        <w:tab w:val="right" w:pos="9638"/>
      </w:tabs>
    </w:pPr>
  </w:style>
  <w:style w:type="character" w:customStyle="1" w:styleId="PidipaginaCarattere">
    <w:name w:val="Piè di pagina Carattere"/>
    <w:basedOn w:val="Carpredefinitoparagrafo"/>
    <w:link w:val="Pidipagina"/>
    <w:rsid w:val="00DC4702"/>
    <w:rPr>
      <w:rFonts w:ascii="Arial MT Lt" w:hAnsi="Arial MT Lt"/>
      <w:sz w:val="24"/>
      <w:szCs w:val="24"/>
    </w:rPr>
  </w:style>
  <w:style w:type="paragraph" w:customStyle="1" w:styleId="BasicParagraph">
    <w:name w:val="[Basic Paragraph]"/>
    <w:basedOn w:val="Normale"/>
    <w:uiPriority w:val="99"/>
    <w:rsid w:val="00FB27B0"/>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character" w:styleId="Numeropagina">
    <w:name w:val="page number"/>
    <w:basedOn w:val="Carpredefinitoparagrafo"/>
    <w:unhideWhenUsed/>
    <w:rsid w:val="00DE6978"/>
  </w:style>
  <w:style w:type="paragraph" w:styleId="Testofumetto">
    <w:name w:val="Balloon Text"/>
    <w:basedOn w:val="Normale"/>
    <w:link w:val="TestofumettoCarattere"/>
    <w:uiPriority w:val="99"/>
    <w:unhideWhenUsed/>
    <w:rsid w:val="000A30D4"/>
    <w:rPr>
      <w:rFonts w:ascii="Tahoma" w:hAnsi="Tahoma" w:cs="Tahoma"/>
      <w:sz w:val="16"/>
      <w:szCs w:val="16"/>
    </w:rPr>
  </w:style>
  <w:style w:type="character" w:customStyle="1" w:styleId="TestofumettoCarattere">
    <w:name w:val="Testo fumetto Carattere"/>
    <w:basedOn w:val="Carpredefinitoparagrafo"/>
    <w:link w:val="Testofumetto"/>
    <w:uiPriority w:val="99"/>
    <w:rsid w:val="000A30D4"/>
    <w:rPr>
      <w:rFonts w:ascii="Tahoma" w:hAnsi="Tahoma" w:cs="Tahoma"/>
      <w:sz w:val="16"/>
      <w:szCs w:val="16"/>
    </w:rPr>
  </w:style>
  <w:style w:type="paragraph" w:styleId="Testonotaapidipagina">
    <w:name w:val="footnote text"/>
    <w:basedOn w:val="Normale"/>
    <w:link w:val="TestonotaapidipaginaCarattere"/>
    <w:semiHidden/>
    <w:rsid w:val="00735FD2"/>
    <w:rPr>
      <w:rFonts w:ascii="Arial" w:eastAsia="Times New Roman" w:hAnsi="Arial"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735FD2"/>
    <w:rPr>
      <w:rFonts w:ascii="Arial" w:eastAsia="Times New Roman" w:hAnsi="Arial" w:cs="Times New Roman"/>
      <w:lang w:eastAsia="it-IT"/>
    </w:rPr>
  </w:style>
  <w:style w:type="character" w:styleId="Rimandonotaapidipagina">
    <w:name w:val="footnote reference"/>
    <w:basedOn w:val="Carpredefinitoparagrafo"/>
    <w:uiPriority w:val="99"/>
    <w:rsid w:val="00735FD2"/>
    <w:rPr>
      <w:vertAlign w:val="superscript"/>
    </w:rPr>
  </w:style>
  <w:style w:type="character" w:customStyle="1" w:styleId="Titolo1Carattere">
    <w:name w:val="Titolo 1 Carattere"/>
    <w:aliases w:val="H1 Carattere,Capitolo Carattere,t1 Carattere"/>
    <w:basedOn w:val="Carpredefinitoparagrafo"/>
    <w:link w:val="Titolo1"/>
    <w:rsid w:val="00E871B4"/>
    <w:rPr>
      <w:rFonts w:ascii="Times New Roman" w:eastAsia="Times New Roman" w:hAnsi="Times New Roman" w:cs="Times New Roman"/>
      <w:sz w:val="24"/>
      <w:lang w:eastAsia="it-IT"/>
    </w:rPr>
  </w:style>
  <w:style w:type="character" w:customStyle="1" w:styleId="Titolo2Carattere">
    <w:name w:val="Titolo 2 Carattere"/>
    <w:basedOn w:val="Carpredefinitoparagrafo"/>
    <w:link w:val="Titolo2"/>
    <w:rsid w:val="00E871B4"/>
    <w:rPr>
      <w:rFonts w:ascii="Times New Roman" w:eastAsia="Times New Roman" w:hAnsi="Times New Roman" w:cs="Times New Roman"/>
      <w:sz w:val="24"/>
      <w:lang w:eastAsia="it-IT"/>
    </w:rPr>
  </w:style>
  <w:style w:type="character" w:customStyle="1" w:styleId="Titolo3Carattere">
    <w:name w:val="Titolo 3 Carattere"/>
    <w:basedOn w:val="Carpredefinitoparagrafo"/>
    <w:link w:val="Titolo3"/>
    <w:rsid w:val="00E871B4"/>
    <w:rPr>
      <w:rFonts w:ascii="Times New Roman" w:eastAsia="Times New Roman" w:hAnsi="Times New Roman" w:cs="Times New Roman"/>
      <w:sz w:val="24"/>
      <w:lang w:eastAsia="it-IT"/>
    </w:rPr>
  </w:style>
  <w:style w:type="character" w:customStyle="1" w:styleId="Titolo4Carattere">
    <w:name w:val="Titolo 4 Carattere"/>
    <w:basedOn w:val="Carpredefinitoparagrafo"/>
    <w:link w:val="Titolo4"/>
    <w:rsid w:val="00E871B4"/>
    <w:rPr>
      <w:rFonts w:ascii="Times New Roman" w:eastAsia="Times New Roman" w:hAnsi="Times New Roman" w:cs="Times New Roman"/>
      <w:sz w:val="24"/>
      <w:lang w:eastAsia="it-IT"/>
    </w:rPr>
  </w:style>
  <w:style w:type="character" w:customStyle="1" w:styleId="Titolo5Carattere">
    <w:name w:val="Titolo 5 Carattere"/>
    <w:aliases w:val="H5 Carattere,Ref Heading 2 Carattere,rh2 Carattere,ITT t5 Carattere,PA Pico Section Carattere,Livello 5 Carattere"/>
    <w:basedOn w:val="Carpredefinitoparagrafo"/>
    <w:link w:val="Titolo5"/>
    <w:rsid w:val="00E871B4"/>
    <w:rPr>
      <w:rFonts w:ascii="Times New Roman" w:eastAsia="Times New Roman" w:hAnsi="Times New Roman" w:cs="Times New Roman"/>
      <w:sz w:val="28"/>
      <w:lang w:eastAsia="it-IT"/>
    </w:rPr>
  </w:style>
  <w:style w:type="character" w:customStyle="1" w:styleId="Titolo6Carattere">
    <w:name w:val="Titolo 6 Carattere"/>
    <w:basedOn w:val="Carpredefinitoparagrafo"/>
    <w:link w:val="Titolo6"/>
    <w:rsid w:val="00E871B4"/>
    <w:rPr>
      <w:rFonts w:ascii="Times New Roman" w:eastAsia="Times New Roman" w:hAnsi="Times New Roman" w:cs="Times New Roman"/>
      <w:sz w:val="24"/>
      <w:lang w:eastAsia="it-IT"/>
    </w:rPr>
  </w:style>
  <w:style w:type="character" w:customStyle="1" w:styleId="Titolo7Carattere">
    <w:name w:val="Titolo 7 Carattere"/>
    <w:basedOn w:val="Carpredefinitoparagrafo"/>
    <w:link w:val="Titolo7"/>
    <w:rsid w:val="00E871B4"/>
    <w:rPr>
      <w:rFonts w:ascii="Times New Roman" w:eastAsia="Times New Roman" w:hAnsi="Times New Roman" w:cs="Times New Roman"/>
      <w:sz w:val="24"/>
      <w:lang w:eastAsia="it-IT"/>
    </w:rPr>
  </w:style>
  <w:style w:type="character" w:customStyle="1" w:styleId="Titolo8Carattere">
    <w:name w:val="Titolo 8 Carattere"/>
    <w:basedOn w:val="Carpredefinitoparagrafo"/>
    <w:link w:val="Titolo8"/>
    <w:rsid w:val="00E871B4"/>
    <w:rPr>
      <w:rFonts w:ascii="Times New Roman" w:eastAsia="Times New Roman" w:hAnsi="Times New Roman" w:cs="Times New Roman"/>
      <w:sz w:val="24"/>
      <w:lang w:eastAsia="it-IT"/>
    </w:rPr>
  </w:style>
  <w:style w:type="character" w:customStyle="1" w:styleId="Titolo9Carattere">
    <w:name w:val="Titolo 9 Carattere"/>
    <w:basedOn w:val="Carpredefinitoparagrafo"/>
    <w:link w:val="Titolo9"/>
    <w:rsid w:val="00E871B4"/>
    <w:rPr>
      <w:rFonts w:ascii="Times New Roman" w:eastAsia="Times New Roman" w:hAnsi="Times New Roman" w:cs="Times New Roman"/>
      <w:sz w:val="24"/>
      <w:lang w:eastAsia="it-IT"/>
    </w:rPr>
  </w:style>
  <w:style w:type="numbering" w:customStyle="1" w:styleId="Nessunelenco1">
    <w:name w:val="Nessun elenco1"/>
    <w:next w:val="Nessunelenco"/>
    <w:uiPriority w:val="99"/>
    <w:semiHidden/>
    <w:unhideWhenUsed/>
    <w:rsid w:val="00E871B4"/>
  </w:style>
  <w:style w:type="paragraph" w:styleId="Paragrafoelenco">
    <w:name w:val="List Paragraph"/>
    <w:basedOn w:val="Normale"/>
    <w:uiPriority w:val="34"/>
    <w:qFormat/>
    <w:rsid w:val="00E871B4"/>
    <w:pPr>
      <w:ind w:left="720"/>
      <w:contextualSpacing/>
    </w:pPr>
    <w:rPr>
      <w:rFonts w:ascii="Verdana" w:eastAsia="Verdana" w:hAnsi="Verdana" w:cs="Verdana"/>
      <w:sz w:val="20"/>
      <w:szCs w:val="20"/>
      <w:lang w:eastAsia="it-IT"/>
    </w:rPr>
  </w:style>
  <w:style w:type="paragraph" w:styleId="Corpotesto">
    <w:name w:val="Body Text"/>
    <w:aliases w:val="Corpo del testo G"/>
    <w:basedOn w:val="Normale"/>
    <w:link w:val="CorpotestoCarattere"/>
    <w:unhideWhenUsed/>
    <w:qFormat/>
    <w:rsid w:val="00E871B4"/>
    <w:pPr>
      <w:jc w:val="both"/>
    </w:pPr>
    <w:rPr>
      <w:rFonts w:ascii="Times New Roman" w:eastAsia="Times New Roman" w:hAnsi="Times New Roman" w:cs="Times New Roman"/>
      <w:szCs w:val="20"/>
      <w:lang w:eastAsia="it-IT"/>
    </w:rPr>
  </w:style>
  <w:style w:type="character" w:customStyle="1" w:styleId="CorpotestoCarattere">
    <w:name w:val="Corpo testo Carattere"/>
    <w:aliases w:val="Corpo del testo G Carattere"/>
    <w:basedOn w:val="Carpredefinitoparagrafo"/>
    <w:link w:val="Corpotesto"/>
    <w:rsid w:val="00E871B4"/>
    <w:rPr>
      <w:rFonts w:ascii="Times New Roman" w:eastAsia="Times New Roman" w:hAnsi="Times New Roman" w:cs="Times New Roman"/>
      <w:sz w:val="24"/>
      <w:lang w:eastAsia="it-IT"/>
    </w:rPr>
  </w:style>
  <w:style w:type="paragraph" w:styleId="Rientrocorpodeltesto">
    <w:name w:val="Body Text Indent"/>
    <w:basedOn w:val="Normale"/>
    <w:link w:val="RientrocorpodeltestoCarattere"/>
    <w:unhideWhenUsed/>
    <w:rsid w:val="00E871B4"/>
    <w:pPr>
      <w:spacing w:after="120"/>
      <w:ind w:left="283"/>
    </w:pPr>
    <w:rPr>
      <w:rFonts w:ascii="Verdana" w:eastAsia="Verdana" w:hAnsi="Verdana" w:cs="Verdana"/>
      <w:sz w:val="20"/>
      <w:szCs w:val="20"/>
      <w:lang w:eastAsia="it-IT"/>
    </w:rPr>
  </w:style>
  <w:style w:type="character" w:customStyle="1" w:styleId="RientrocorpodeltestoCarattere">
    <w:name w:val="Rientro corpo del testo Carattere"/>
    <w:basedOn w:val="Carpredefinitoparagrafo"/>
    <w:link w:val="Rientrocorpodeltesto"/>
    <w:rsid w:val="00E871B4"/>
    <w:rPr>
      <w:rFonts w:ascii="Verdana" w:eastAsia="Verdana" w:hAnsi="Verdana" w:cs="Verdana"/>
      <w:lang w:eastAsia="it-IT"/>
    </w:rPr>
  </w:style>
  <w:style w:type="paragraph" w:styleId="Rientrocorpodeltesto2">
    <w:name w:val="Body Text Indent 2"/>
    <w:basedOn w:val="Normale"/>
    <w:link w:val="Rientrocorpodeltesto2Carattere"/>
    <w:unhideWhenUsed/>
    <w:rsid w:val="00E871B4"/>
    <w:pPr>
      <w:spacing w:after="120" w:line="480" w:lineRule="auto"/>
      <w:ind w:left="283"/>
    </w:pPr>
    <w:rPr>
      <w:rFonts w:ascii="Verdana" w:eastAsia="Verdana" w:hAnsi="Verdana" w:cs="Verdana"/>
      <w:sz w:val="20"/>
      <w:szCs w:val="20"/>
      <w:lang w:eastAsia="it-IT"/>
    </w:rPr>
  </w:style>
  <w:style w:type="character" w:customStyle="1" w:styleId="Rientrocorpodeltesto2Carattere">
    <w:name w:val="Rientro corpo del testo 2 Carattere"/>
    <w:basedOn w:val="Carpredefinitoparagrafo"/>
    <w:link w:val="Rientrocorpodeltesto2"/>
    <w:rsid w:val="00E871B4"/>
    <w:rPr>
      <w:rFonts w:ascii="Verdana" w:eastAsia="Verdana" w:hAnsi="Verdana" w:cs="Verdana"/>
      <w:lang w:eastAsia="it-IT"/>
    </w:rPr>
  </w:style>
  <w:style w:type="paragraph" w:styleId="Corpodeltesto2">
    <w:name w:val="Body Text 2"/>
    <w:basedOn w:val="Normale"/>
    <w:link w:val="Corpodeltesto2Carattere"/>
    <w:unhideWhenUsed/>
    <w:rsid w:val="00E871B4"/>
    <w:pPr>
      <w:spacing w:after="120" w:line="480" w:lineRule="auto"/>
    </w:pPr>
    <w:rPr>
      <w:rFonts w:ascii="Verdana" w:eastAsia="Verdana" w:hAnsi="Verdana" w:cs="Verdana"/>
      <w:sz w:val="20"/>
      <w:szCs w:val="20"/>
      <w:lang w:eastAsia="it-IT"/>
    </w:rPr>
  </w:style>
  <w:style w:type="character" w:customStyle="1" w:styleId="Corpodeltesto2Carattere">
    <w:name w:val="Corpo del testo 2 Carattere"/>
    <w:basedOn w:val="Carpredefinitoparagrafo"/>
    <w:link w:val="Corpodeltesto2"/>
    <w:rsid w:val="00E871B4"/>
    <w:rPr>
      <w:rFonts w:ascii="Verdana" w:eastAsia="Verdana" w:hAnsi="Verdana" w:cs="Verdana"/>
      <w:lang w:eastAsia="it-IT"/>
    </w:rPr>
  </w:style>
  <w:style w:type="paragraph" w:styleId="Rientrocorpodeltesto3">
    <w:name w:val="Body Text Indent 3"/>
    <w:basedOn w:val="Normale"/>
    <w:link w:val="Rientrocorpodeltesto3Carattere"/>
    <w:unhideWhenUsed/>
    <w:rsid w:val="00E871B4"/>
    <w:pPr>
      <w:spacing w:after="120"/>
      <w:ind w:left="283"/>
    </w:pPr>
    <w:rPr>
      <w:rFonts w:ascii="Verdana" w:eastAsia="Verdana" w:hAnsi="Verdana" w:cs="Verdana"/>
      <w:sz w:val="16"/>
      <w:szCs w:val="16"/>
      <w:lang w:eastAsia="it-IT"/>
    </w:rPr>
  </w:style>
  <w:style w:type="character" w:customStyle="1" w:styleId="Rientrocorpodeltesto3Carattere">
    <w:name w:val="Rientro corpo del testo 3 Carattere"/>
    <w:basedOn w:val="Carpredefinitoparagrafo"/>
    <w:link w:val="Rientrocorpodeltesto3"/>
    <w:rsid w:val="00E871B4"/>
    <w:rPr>
      <w:rFonts w:ascii="Verdana" w:eastAsia="Verdana" w:hAnsi="Verdana" w:cs="Verdana"/>
      <w:sz w:val="16"/>
      <w:szCs w:val="16"/>
      <w:lang w:eastAsia="it-IT"/>
    </w:rPr>
  </w:style>
  <w:style w:type="numbering" w:customStyle="1" w:styleId="Nessunelenco11">
    <w:name w:val="Nessun elenco11"/>
    <w:next w:val="Nessunelenco"/>
    <w:uiPriority w:val="99"/>
    <w:semiHidden/>
    <w:unhideWhenUsed/>
    <w:rsid w:val="00E871B4"/>
  </w:style>
  <w:style w:type="paragraph" w:customStyle="1" w:styleId="NormaleCentrato">
    <w:name w:val="Normale + Centrato"/>
    <w:basedOn w:val="Normale"/>
    <w:rsid w:val="00E871B4"/>
    <w:pPr>
      <w:jc w:val="center"/>
    </w:pPr>
    <w:rPr>
      <w:rFonts w:ascii="Times New Roman" w:eastAsia="Times New Roman" w:hAnsi="Times New Roman" w:cs="Times New Roman"/>
      <w:szCs w:val="20"/>
      <w:lang w:eastAsia="it-IT"/>
    </w:rPr>
  </w:style>
  <w:style w:type="paragraph" w:customStyle="1" w:styleId="normale1">
    <w:name w:val="normale1"/>
    <w:basedOn w:val="Normale"/>
    <w:rsid w:val="00E871B4"/>
    <w:pPr>
      <w:spacing w:after="40" w:line="360" w:lineRule="auto"/>
      <w:jc w:val="both"/>
    </w:pPr>
    <w:rPr>
      <w:rFonts w:ascii="Palatino" w:eastAsia="Times New Roman" w:hAnsi="Palatino" w:cs="Times New Roman"/>
      <w:szCs w:val="20"/>
      <w:lang w:eastAsia="it-IT"/>
    </w:rPr>
  </w:style>
  <w:style w:type="paragraph" w:customStyle="1" w:styleId="Allegato">
    <w:name w:val="Allegato"/>
    <w:basedOn w:val="Normale"/>
    <w:next w:val="Normale"/>
    <w:rsid w:val="00E871B4"/>
    <w:pPr>
      <w:keepNext/>
      <w:keepLines/>
      <w:spacing w:before="120" w:after="120" w:line="240" w:lineRule="atLeast"/>
      <w:ind w:firstLine="709"/>
      <w:jc w:val="both"/>
    </w:pPr>
    <w:rPr>
      <w:rFonts w:ascii="Calisto MT" w:eastAsia="Times New Roman" w:hAnsi="Calisto MT" w:cs="Times New Roman"/>
      <w:kern w:val="18"/>
      <w:szCs w:val="20"/>
      <w:lang w:eastAsia="it-IT"/>
    </w:rPr>
  </w:style>
  <w:style w:type="paragraph" w:styleId="Firma">
    <w:name w:val="Signature"/>
    <w:basedOn w:val="Normale"/>
    <w:next w:val="Normale"/>
    <w:link w:val="FirmaCarattere"/>
    <w:rsid w:val="00E871B4"/>
    <w:pPr>
      <w:keepNext/>
      <w:spacing w:before="880" w:line="220" w:lineRule="atLeast"/>
      <w:jc w:val="center"/>
    </w:pPr>
    <w:rPr>
      <w:rFonts w:ascii="Calisto MT" w:eastAsia="Times New Roman" w:hAnsi="Calisto MT" w:cs="Times New Roman"/>
      <w:kern w:val="18"/>
      <w:szCs w:val="20"/>
      <w:lang w:eastAsia="it-IT"/>
    </w:rPr>
  </w:style>
  <w:style w:type="character" w:customStyle="1" w:styleId="FirmaCarattere">
    <w:name w:val="Firma Carattere"/>
    <w:basedOn w:val="Carpredefinitoparagrafo"/>
    <w:link w:val="Firma"/>
    <w:rsid w:val="00E871B4"/>
    <w:rPr>
      <w:rFonts w:ascii="Calisto MT" w:eastAsia="Times New Roman" w:hAnsi="Calisto MT" w:cs="Times New Roman"/>
      <w:kern w:val="18"/>
      <w:sz w:val="24"/>
      <w:lang w:eastAsia="it-IT"/>
    </w:rPr>
  </w:style>
  <w:style w:type="paragraph" w:styleId="Corpodeltesto3">
    <w:name w:val="Body Text 3"/>
    <w:basedOn w:val="Normale"/>
    <w:link w:val="Corpodeltesto3Carattere"/>
    <w:rsid w:val="00E871B4"/>
    <w:rPr>
      <w:rFonts w:ascii="Times New Roman" w:eastAsia="Times New Roman" w:hAnsi="Times New Roman" w:cs="Times New Roman"/>
      <w:szCs w:val="20"/>
      <w:lang w:eastAsia="it-IT"/>
    </w:rPr>
  </w:style>
  <w:style w:type="character" w:customStyle="1" w:styleId="Corpodeltesto3Carattere">
    <w:name w:val="Corpo del testo 3 Carattere"/>
    <w:basedOn w:val="Carpredefinitoparagrafo"/>
    <w:link w:val="Corpodeltesto3"/>
    <w:rsid w:val="00E871B4"/>
    <w:rPr>
      <w:rFonts w:ascii="Times New Roman" w:eastAsia="Times New Roman" w:hAnsi="Times New Roman" w:cs="Times New Roman"/>
      <w:sz w:val="24"/>
      <w:lang w:eastAsia="it-IT"/>
    </w:rPr>
  </w:style>
  <w:style w:type="paragraph" w:styleId="Sottotitolo">
    <w:name w:val="Subtitle"/>
    <w:basedOn w:val="Normale"/>
    <w:link w:val="SottotitoloCarattere"/>
    <w:qFormat/>
    <w:rsid w:val="00E871B4"/>
    <w:pPr>
      <w:ind w:right="849" w:hanging="851"/>
      <w:jc w:val="both"/>
    </w:pPr>
    <w:rPr>
      <w:rFonts w:ascii="Times New Roman" w:eastAsia="Times New Roman" w:hAnsi="Times New Roman" w:cs="Times New Roman"/>
      <w:sz w:val="28"/>
      <w:szCs w:val="20"/>
      <w:lang w:eastAsia="it-IT"/>
    </w:rPr>
  </w:style>
  <w:style w:type="character" w:customStyle="1" w:styleId="SottotitoloCarattere">
    <w:name w:val="Sottotitolo Carattere"/>
    <w:basedOn w:val="Carpredefinitoparagrafo"/>
    <w:link w:val="Sottotitolo"/>
    <w:rsid w:val="00E871B4"/>
    <w:rPr>
      <w:rFonts w:ascii="Times New Roman" w:eastAsia="Times New Roman" w:hAnsi="Times New Roman" w:cs="Times New Roman"/>
      <w:sz w:val="28"/>
      <w:lang w:eastAsia="it-IT"/>
    </w:rPr>
  </w:style>
  <w:style w:type="paragraph" w:styleId="Testonotadichiusura">
    <w:name w:val="endnote text"/>
    <w:basedOn w:val="Normale"/>
    <w:link w:val="TestonotadichiusuraCarattere"/>
    <w:semiHidden/>
    <w:rsid w:val="00E871B4"/>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semiHidden/>
    <w:rsid w:val="00E871B4"/>
    <w:rPr>
      <w:rFonts w:ascii="Times New Roman" w:eastAsia="Times New Roman" w:hAnsi="Times New Roman" w:cs="Times New Roman"/>
      <w:lang w:eastAsia="it-IT"/>
    </w:rPr>
  </w:style>
  <w:style w:type="character" w:styleId="Rimandonotadichiusura">
    <w:name w:val="endnote reference"/>
    <w:basedOn w:val="Carpredefinitoparagrafo"/>
    <w:semiHidden/>
    <w:rsid w:val="00E871B4"/>
    <w:rPr>
      <w:vertAlign w:val="superscript"/>
    </w:rPr>
  </w:style>
  <w:style w:type="paragraph" w:styleId="Testonormale">
    <w:name w:val="Plain Text"/>
    <w:basedOn w:val="Normale"/>
    <w:link w:val="TestonormaleCarattere"/>
    <w:rsid w:val="00E871B4"/>
    <w:rPr>
      <w:rFonts w:ascii="Courier New" w:eastAsia="Times New Roman" w:hAnsi="Courier New" w:cs="Courier New"/>
      <w:sz w:val="20"/>
      <w:szCs w:val="20"/>
      <w:lang w:eastAsia="it-IT"/>
    </w:rPr>
  </w:style>
  <w:style w:type="character" w:customStyle="1" w:styleId="TestonormaleCarattere">
    <w:name w:val="Testo normale Carattere"/>
    <w:basedOn w:val="Carpredefinitoparagrafo"/>
    <w:link w:val="Testonormale"/>
    <w:rsid w:val="00E871B4"/>
    <w:rPr>
      <w:rFonts w:ascii="Courier New" w:eastAsia="Times New Roman" w:hAnsi="Courier New" w:cs="Courier New"/>
      <w:lang w:eastAsia="it-IT"/>
    </w:rPr>
  </w:style>
  <w:style w:type="paragraph" w:customStyle="1" w:styleId="xl51">
    <w:name w:val="xl51"/>
    <w:basedOn w:val="Normale"/>
    <w:rsid w:val="00E871B4"/>
    <w:pPr>
      <w:spacing w:before="100" w:beforeAutospacing="1" w:after="100" w:afterAutospacing="1"/>
      <w:jc w:val="center"/>
    </w:pPr>
    <w:rPr>
      <w:rFonts w:ascii="Arial" w:eastAsia="Times New Roman" w:hAnsi="Arial" w:cs="Arial"/>
      <w:i/>
      <w:iCs/>
      <w:u w:val="single"/>
      <w:lang w:eastAsia="it-IT"/>
    </w:rPr>
  </w:style>
  <w:style w:type="paragraph" w:styleId="Titolo">
    <w:name w:val="Title"/>
    <w:basedOn w:val="Normale"/>
    <w:link w:val="TitoloCarattere"/>
    <w:qFormat/>
    <w:rsid w:val="00E871B4"/>
    <w:pPr>
      <w:jc w:val="center"/>
    </w:pPr>
    <w:rPr>
      <w:rFonts w:ascii="Times New Roman" w:eastAsia="Times New Roman" w:hAnsi="Times New Roman" w:cs="Times New Roman"/>
      <w:b/>
      <w:szCs w:val="20"/>
      <w:u w:val="single"/>
      <w:lang w:eastAsia="it-IT"/>
    </w:rPr>
  </w:style>
  <w:style w:type="character" w:customStyle="1" w:styleId="TitoloCarattere">
    <w:name w:val="Titolo Carattere"/>
    <w:basedOn w:val="Carpredefinitoparagrafo"/>
    <w:link w:val="Titolo"/>
    <w:rsid w:val="00E871B4"/>
    <w:rPr>
      <w:rFonts w:ascii="Times New Roman" w:eastAsia="Times New Roman" w:hAnsi="Times New Roman" w:cs="Times New Roman"/>
      <w:b/>
      <w:sz w:val="24"/>
      <w:u w:val="single"/>
      <w:lang w:eastAsia="it-IT"/>
    </w:rPr>
  </w:style>
  <w:style w:type="paragraph" w:styleId="Testodelblocco">
    <w:name w:val="Block Text"/>
    <w:basedOn w:val="Normale"/>
    <w:rsid w:val="00E871B4"/>
    <w:pPr>
      <w:ind w:left="709" w:right="452"/>
      <w:jc w:val="both"/>
    </w:pPr>
    <w:rPr>
      <w:rFonts w:ascii="Times New Roman" w:eastAsia="Times New Roman" w:hAnsi="Times New Roman" w:cs="Times New Roman"/>
      <w:szCs w:val="20"/>
      <w:lang w:eastAsia="it-IT"/>
    </w:rPr>
  </w:style>
  <w:style w:type="paragraph" w:customStyle="1" w:styleId="Corpodeltesto31">
    <w:name w:val="Corpo del testo 31"/>
    <w:basedOn w:val="Normale"/>
    <w:rsid w:val="00E871B4"/>
    <w:pPr>
      <w:jc w:val="both"/>
    </w:pPr>
    <w:rPr>
      <w:rFonts w:ascii="Times New Roman" w:eastAsia="Times New Roman" w:hAnsi="Times New Roman" w:cs="Times New Roman"/>
      <w:szCs w:val="20"/>
      <w:lang w:eastAsia="it-IT"/>
    </w:rPr>
  </w:style>
  <w:style w:type="paragraph" w:customStyle="1" w:styleId="xl24">
    <w:name w:val="xl24"/>
    <w:basedOn w:val="Normale"/>
    <w:rsid w:val="00E871B4"/>
    <w:pPr>
      <w:spacing w:before="100" w:beforeAutospacing="1" w:after="100" w:afterAutospacing="1"/>
      <w:jc w:val="center"/>
    </w:pPr>
    <w:rPr>
      <w:rFonts w:ascii="Times New Roman" w:eastAsia="Arial Unicode MS" w:hAnsi="Times New Roman" w:cs="Times New Roman"/>
      <w:b/>
      <w:bCs/>
      <w:lang w:eastAsia="it-IT"/>
    </w:rPr>
  </w:style>
  <w:style w:type="paragraph" w:customStyle="1" w:styleId="xl25">
    <w:name w:val="xl25"/>
    <w:basedOn w:val="Normale"/>
    <w:rsid w:val="00E871B4"/>
    <w:pPr>
      <w:spacing w:before="100" w:beforeAutospacing="1" w:after="100" w:afterAutospacing="1"/>
    </w:pPr>
    <w:rPr>
      <w:rFonts w:ascii="Times New Roman" w:eastAsia="Arial Unicode MS" w:hAnsi="Times New Roman" w:cs="Times New Roman"/>
      <w:lang w:eastAsia="it-IT"/>
    </w:rPr>
  </w:style>
  <w:style w:type="paragraph" w:customStyle="1" w:styleId="nORMALE0">
    <w:name w:val="nORMALE"/>
    <w:basedOn w:val="Normale"/>
    <w:rsid w:val="00E871B4"/>
    <w:pPr>
      <w:ind w:firstLine="709"/>
      <w:jc w:val="both"/>
    </w:pPr>
    <w:rPr>
      <w:rFonts w:ascii="Times New Roman" w:eastAsia="Times New Roman" w:hAnsi="Times New Roman" w:cs="Times New Roman"/>
      <w:szCs w:val="20"/>
      <w:lang w:eastAsia="it-IT"/>
    </w:rPr>
  </w:style>
  <w:style w:type="character" w:customStyle="1" w:styleId="atti141">
    <w:name w:val="atti141"/>
    <w:basedOn w:val="Carpredefinitoparagrafo"/>
    <w:rsid w:val="00E871B4"/>
    <w:rPr>
      <w:rFonts w:ascii="Times New Roman" w:hAnsi="Times New Roman" w:cs="Times New Roman" w:hint="default"/>
      <w:b w:val="0"/>
      <w:bCs w:val="0"/>
      <w:strike w:val="0"/>
      <w:dstrike w:val="0"/>
      <w:color w:val="000000"/>
      <w:sz w:val="23"/>
      <w:szCs w:val="23"/>
      <w:u w:val="none"/>
      <w:effect w:val="none"/>
      <w:shd w:val="clear" w:color="auto" w:fill="FFFFFF"/>
    </w:rPr>
  </w:style>
  <w:style w:type="paragraph" w:customStyle="1" w:styleId="xl42">
    <w:name w:val="xl42"/>
    <w:basedOn w:val="Normale"/>
    <w:rsid w:val="00E871B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Unicode MS"/>
      <w:color w:val="000000"/>
      <w:sz w:val="16"/>
      <w:szCs w:val="16"/>
      <w:lang w:eastAsia="it-IT"/>
    </w:rPr>
  </w:style>
  <w:style w:type="paragraph" w:customStyle="1" w:styleId="Corpodeltesto21">
    <w:name w:val="Corpo del testo 21"/>
    <w:basedOn w:val="Normale"/>
    <w:rsid w:val="00E871B4"/>
    <w:pPr>
      <w:spacing w:before="60" w:after="60"/>
      <w:jc w:val="both"/>
    </w:pPr>
    <w:rPr>
      <w:rFonts w:ascii="Times New Roman" w:eastAsia="Times New Roman" w:hAnsi="Times New Roman" w:cs="Times New Roman"/>
      <w:szCs w:val="20"/>
      <w:lang w:eastAsia="it-IT"/>
    </w:rPr>
  </w:style>
  <w:style w:type="paragraph" w:styleId="NormaleWeb">
    <w:name w:val="Normal (Web)"/>
    <w:basedOn w:val="Normale"/>
    <w:rsid w:val="00E871B4"/>
    <w:pPr>
      <w:spacing w:before="100" w:beforeAutospacing="1" w:after="100" w:afterAutospacing="1"/>
    </w:pPr>
    <w:rPr>
      <w:rFonts w:ascii="Arial Unicode MS" w:eastAsia="Arial Unicode MS" w:hAnsi="Arial Unicode MS" w:cs="Arial Unicode MS"/>
      <w:lang w:eastAsia="it-IT"/>
    </w:rPr>
  </w:style>
  <w:style w:type="paragraph" w:styleId="Didascalia">
    <w:name w:val="caption"/>
    <w:basedOn w:val="Normale"/>
    <w:next w:val="Normale"/>
    <w:qFormat/>
    <w:rsid w:val="00E871B4"/>
    <w:pPr>
      <w:jc w:val="center"/>
    </w:pPr>
    <w:rPr>
      <w:rFonts w:ascii="Times New Roman" w:eastAsia="Times New Roman" w:hAnsi="Times New Roman" w:cs="Times New Roman"/>
      <w:b/>
      <w:sz w:val="20"/>
      <w:szCs w:val="20"/>
      <w:lang w:eastAsia="it-IT"/>
    </w:rPr>
  </w:style>
  <w:style w:type="paragraph" w:customStyle="1" w:styleId="rientro3">
    <w:name w:val="rientro 3"/>
    <w:basedOn w:val="Normale"/>
    <w:rsid w:val="00E871B4"/>
    <w:pPr>
      <w:tabs>
        <w:tab w:val="num" w:pos="360"/>
        <w:tab w:val="left" w:pos="924"/>
      </w:tabs>
      <w:spacing w:before="120"/>
      <w:ind w:left="360" w:hanging="360"/>
      <w:jc w:val="both"/>
    </w:pPr>
    <w:rPr>
      <w:rFonts w:ascii="Arial" w:eastAsia="Times New Roman" w:hAnsi="Arial" w:cs="Times New Roman"/>
      <w:sz w:val="22"/>
      <w:szCs w:val="20"/>
      <w:lang w:eastAsia="it-IT"/>
    </w:rPr>
  </w:style>
  <w:style w:type="paragraph" w:customStyle="1" w:styleId="tabella1">
    <w:name w:val="tabella1"/>
    <w:basedOn w:val="tabella"/>
    <w:rsid w:val="00E871B4"/>
    <w:pPr>
      <w:tabs>
        <w:tab w:val="left" w:pos="567"/>
      </w:tabs>
      <w:spacing w:before="120" w:after="120"/>
      <w:ind w:left="1134" w:hanging="567"/>
      <w:jc w:val="both"/>
    </w:pPr>
    <w:rPr>
      <w:b/>
      <w:sz w:val="24"/>
    </w:rPr>
  </w:style>
  <w:style w:type="paragraph" w:customStyle="1" w:styleId="tabella">
    <w:name w:val="tabella"/>
    <w:basedOn w:val="Normale"/>
    <w:rsid w:val="00E871B4"/>
    <w:rPr>
      <w:rFonts w:ascii="Arial" w:eastAsia="Times New Roman" w:hAnsi="Arial" w:cs="Times New Roman"/>
      <w:sz w:val="20"/>
      <w:szCs w:val="20"/>
      <w:lang w:eastAsia="it-IT"/>
    </w:rPr>
  </w:style>
  <w:style w:type="paragraph" w:customStyle="1" w:styleId="xl22">
    <w:name w:val="xl22"/>
    <w:basedOn w:val="Normale"/>
    <w:rsid w:val="00E871B4"/>
    <w:pPr>
      <w:spacing w:before="100" w:beforeAutospacing="1" w:after="100" w:afterAutospacing="1"/>
      <w:jc w:val="center"/>
    </w:pPr>
    <w:rPr>
      <w:rFonts w:ascii="Arial Unicode MS" w:eastAsia="Arial Unicode MS" w:hAnsi="Arial Unicode MS" w:cs="Arial Unicode MS"/>
      <w:lang w:eastAsia="it-IT"/>
    </w:rPr>
  </w:style>
  <w:style w:type="paragraph" w:customStyle="1" w:styleId="corpo">
    <w:name w:val="corpo"/>
    <w:basedOn w:val="Normale"/>
    <w:rsid w:val="00E871B4"/>
    <w:pPr>
      <w:tabs>
        <w:tab w:val="left" w:pos="426"/>
        <w:tab w:val="left" w:pos="7088"/>
        <w:tab w:val="right" w:pos="7938"/>
        <w:tab w:val="right" w:pos="9072"/>
      </w:tabs>
      <w:jc w:val="both"/>
    </w:pPr>
    <w:rPr>
      <w:rFonts w:ascii="Arial" w:eastAsia="Times New Roman" w:hAnsi="Arial" w:cs="Arial"/>
      <w:sz w:val="20"/>
      <w:szCs w:val="20"/>
      <w:lang w:eastAsia="it-IT"/>
    </w:rPr>
  </w:style>
  <w:style w:type="paragraph" w:customStyle="1" w:styleId="testo">
    <w:name w:val="testo"/>
    <w:basedOn w:val="Normale"/>
    <w:rsid w:val="00E871B4"/>
    <w:pPr>
      <w:spacing w:after="120"/>
      <w:jc w:val="both"/>
    </w:pPr>
    <w:rPr>
      <w:rFonts w:ascii="Arial" w:eastAsia="Times New Roman" w:hAnsi="Arial" w:cs="Times New Roman"/>
      <w:sz w:val="22"/>
      <w:szCs w:val="20"/>
      <w:lang w:eastAsia="it-IT"/>
    </w:rPr>
  </w:style>
  <w:style w:type="paragraph" w:customStyle="1" w:styleId="articolo">
    <w:name w:val="articolo"/>
    <w:basedOn w:val="testo"/>
    <w:rsid w:val="00E871B4"/>
    <w:pPr>
      <w:jc w:val="center"/>
    </w:pPr>
    <w:rPr>
      <w:b/>
      <w:sz w:val="24"/>
    </w:rPr>
  </w:style>
  <w:style w:type="character" w:styleId="Collegamentoipertestuale">
    <w:name w:val="Hyperlink"/>
    <w:basedOn w:val="Carpredefinitoparagrafo"/>
    <w:rsid w:val="00E871B4"/>
    <w:rPr>
      <w:color w:val="0000FF"/>
      <w:u w:val="single"/>
    </w:rPr>
  </w:style>
  <w:style w:type="paragraph" w:customStyle="1" w:styleId="OmniPage8">
    <w:name w:val="OmniPage #8"/>
    <w:basedOn w:val="Normale"/>
    <w:rsid w:val="00E871B4"/>
    <w:pPr>
      <w:spacing w:line="240" w:lineRule="exact"/>
    </w:pPr>
    <w:rPr>
      <w:rFonts w:ascii="Times New Roman" w:eastAsia="Times New Roman" w:hAnsi="Times New Roman" w:cs="Times New Roman"/>
      <w:sz w:val="20"/>
      <w:szCs w:val="20"/>
      <w:lang w:val="en-US" w:eastAsia="it-IT"/>
    </w:rPr>
  </w:style>
  <w:style w:type="paragraph" w:customStyle="1" w:styleId="OmniPage9">
    <w:name w:val="OmniPage #9"/>
    <w:basedOn w:val="Normale"/>
    <w:rsid w:val="00E871B4"/>
    <w:pPr>
      <w:spacing w:line="260" w:lineRule="exact"/>
    </w:pPr>
    <w:rPr>
      <w:rFonts w:ascii="Times New Roman" w:eastAsia="Times New Roman" w:hAnsi="Times New Roman" w:cs="Times New Roman"/>
      <w:sz w:val="20"/>
      <w:szCs w:val="20"/>
      <w:lang w:val="en-US" w:eastAsia="it-IT"/>
    </w:rPr>
  </w:style>
  <w:style w:type="paragraph" w:customStyle="1" w:styleId="OmniPage12">
    <w:name w:val="OmniPage #12"/>
    <w:basedOn w:val="Normale"/>
    <w:rsid w:val="00E871B4"/>
    <w:pPr>
      <w:spacing w:line="260" w:lineRule="exact"/>
    </w:pPr>
    <w:rPr>
      <w:rFonts w:ascii="Times New Roman" w:eastAsia="Times New Roman" w:hAnsi="Times New Roman" w:cs="Times New Roman"/>
      <w:sz w:val="20"/>
      <w:szCs w:val="20"/>
      <w:lang w:val="en-US" w:eastAsia="it-IT"/>
    </w:rPr>
  </w:style>
  <w:style w:type="paragraph" w:customStyle="1" w:styleId="OmniPage18">
    <w:name w:val="OmniPage #18"/>
    <w:basedOn w:val="Normale"/>
    <w:rsid w:val="00E871B4"/>
    <w:pPr>
      <w:spacing w:line="240" w:lineRule="exact"/>
    </w:pPr>
    <w:rPr>
      <w:rFonts w:ascii="Times New Roman" w:eastAsia="Times New Roman" w:hAnsi="Times New Roman" w:cs="Times New Roman"/>
      <w:sz w:val="20"/>
      <w:szCs w:val="20"/>
      <w:lang w:val="en-US" w:eastAsia="it-IT"/>
    </w:rPr>
  </w:style>
  <w:style w:type="paragraph" w:customStyle="1" w:styleId="OmniPage19">
    <w:name w:val="OmniPage #19"/>
    <w:basedOn w:val="Normale"/>
    <w:rsid w:val="00E871B4"/>
    <w:pPr>
      <w:spacing w:line="240" w:lineRule="exact"/>
    </w:pPr>
    <w:rPr>
      <w:rFonts w:ascii="Times New Roman" w:eastAsia="Times New Roman" w:hAnsi="Times New Roman" w:cs="Times New Roman"/>
      <w:sz w:val="20"/>
      <w:szCs w:val="20"/>
      <w:lang w:val="en-US" w:eastAsia="it-IT"/>
    </w:rPr>
  </w:style>
  <w:style w:type="paragraph" w:customStyle="1" w:styleId="OmniPage21">
    <w:name w:val="OmniPage #21"/>
    <w:basedOn w:val="Normale"/>
    <w:rsid w:val="00E871B4"/>
    <w:pPr>
      <w:spacing w:line="260" w:lineRule="exact"/>
    </w:pPr>
    <w:rPr>
      <w:rFonts w:ascii="Times New Roman" w:eastAsia="Times New Roman" w:hAnsi="Times New Roman" w:cs="Times New Roman"/>
      <w:sz w:val="20"/>
      <w:szCs w:val="20"/>
      <w:lang w:val="en-US" w:eastAsia="it-IT"/>
    </w:rPr>
  </w:style>
  <w:style w:type="paragraph" w:customStyle="1" w:styleId="OmniPage22">
    <w:name w:val="OmniPage #22"/>
    <w:basedOn w:val="Normale"/>
    <w:rsid w:val="00E871B4"/>
    <w:pPr>
      <w:spacing w:line="240" w:lineRule="exact"/>
    </w:pPr>
    <w:rPr>
      <w:rFonts w:ascii="Times New Roman" w:eastAsia="Times New Roman" w:hAnsi="Times New Roman" w:cs="Times New Roman"/>
      <w:sz w:val="20"/>
      <w:szCs w:val="20"/>
      <w:lang w:val="en-US" w:eastAsia="it-IT"/>
    </w:rPr>
  </w:style>
  <w:style w:type="paragraph" w:customStyle="1" w:styleId="OmniPage23">
    <w:name w:val="OmniPage #23"/>
    <w:basedOn w:val="Normale"/>
    <w:rsid w:val="00E871B4"/>
    <w:pPr>
      <w:spacing w:line="260" w:lineRule="exact"/>
    </w:pPr>
    <w:rPr>
      <w:rFonts w:ascii="Times New Roman" w:eastAsia="Times New Roman" w:hAnsi="Times New Roman" w:cs="Times New Roman"/>
      <w:sz w:val="20"/>
      <w:szCs w:val="20"/>
      <w:lang w:val="en-US" w:eastAsia="it-IT"/>
    </w:rPr>
  </w:style>
  <w:style w:type="paragraph" w:styleId="Testocommento">
    <w:name w:val="annotation text"/>
    <w:basedOn w:val="Normale"/>
    <w:link w:val="TestocommentoCarattere"/>
    <w:rsid w:val="00E871B4"/>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rsid w:val="00E871B4"/>
    <w:rPr>
      <w:rFonts w:ascii="Times New Roman" w:eastAsia="Times New Roman" w:hAnsi="Times New Roman" w:cs="Times New Roman"/>
      <w:lang w:eastAsia="it-IT"/>
    </w:rPr>
  </w:style>
  <w:style w:type="paragraph" w:styleId="Mappadocumento">
    <w:name w:val="Document Map"/>
    <w:basedOn w:val="Normale"/>
    <w:link w:val="MappadocumentoCarattere"/>
    <w:semiHidden/>
    <w:rsid w:val="00E871B4"/>
    <w:pPr>
      <w:shd w:val="clear" w:color="auto" w:fill="000080"/>
    </w:pPr>
    <w:rPr>
      <w:rFonts w:ascii="Tahoma" w:eastAsia="Times New Roman" w:hAnsi="Tahoma" w:cs="Tahoma"/>
      <w:szCs w:val="20"/>
      <w:lang w:eastAsia="it-IT"/>
    </w:rPr>
  </w:style>
  <w:style w:type="character" w:customStyle="1" w:styleId="MappadocumentoCarattere">
    <w:name w:val="Mappa documento Carattere"/>
    <w:basedOn w:val="Carpredefinitoparagrafo"/>
    <w:link w:val="Mappadocumento"/>
    <w:semiHidden/>
    <w:rsid w:val="00E871B4"/>
    <w:rPr>
      <w:rFonts w:ascii="Tahoma" w:eastAsia="Times New Roman" w:hAnsi="Tahoma" w:cs="Tahoma"/>
      <w:sz w:val="24"/>
      <w:shd w:val="clear" w:color="auto" w:fill="000080"/>
      <w:lang w:eastAsia="it-IT"/>
    </w:rPr>
  </w:style>
  <w:style w:type="paragraph" w:customStyle="1" w:styleId="Blockquote">
    <w:name w:val="Blockquote"/>
    <w:basedOn w:val="Normale"/>
    <w:rsid w:val="00E871B4"/>
    <w:pPr>
      <w:widowControl w:val="0"/>
      <w:autoSpaceDE w:val="0"/>
      <w:autoSpaceDN w:val="0"/>
      <w:spacing w:before="100" w:after="100"/>
      <w:ind w:left="360" w:right="360"/>
    </w:pPr>
    <w:rPr>
      <w:rFonts w:ascii="Times New Roman" w:eastAsia="Times New Roman" w:hAnsi="Times New Roman" w:cs="Times New Roman"/>
      <w:lang w:eastAsia="it-IT"/>
    </w:rPr>
  </w:style>
  <w:style w:type="character" w:customStyle="1" w:styleId="HTMLMarkup">
    <w:name w:val="HTML Markup"/>
    <w:rsid w:val="00E871B4"/>
    <w:rPr>
      <w:vanish/>
      <w:color w:val="FF0000"/>
    </w:rPr>
  </w:style>
  <w:style w:type="paragraph" w:customStyle="1" w:styleId="xl26">
    <w:name w:val="xl26"/>
    <w:basedOn w:val="Normale"/>
    <w:rsid w:val="00E871B4"/>
    <w:pPr>
      <w:spacing w:before="100" w:beforeAutospacing="1" w:after="100" w:afterAutospacing="1"/>
    </w:pPr>
    <w:rPr>
      <w:rFonts w:ascii="Arial" w:eastAsia="Arial Unicode MS" w:hAnsi="Arial" w:cs="Arial"/>
      <w:b/>
      <w:bCs/>
      <w:lang w:eastAsia="it-IT"/>
    </w:rPr>
  </w:style>
  <w:style w:type="paragraph" w:customStyle="1" w:styleId="xl28">
    <w:name w:val="xl28"/>
    <w:basedOn w:val="Normale"/>
    <w:rsid w:val="00E871B4"/>
    <w:pPr>
      <w:spacing w:before="100" w:beforeAutospacing="1" w:after="100" w:afterAutospacing="1"/>
    </w:pPr>
    <w:rPr>
      <w:rFonts w:ascii="Arial" w:eastAsia="Arial Unicode MS" w:hAnsi="Arial" w:cs="Arial"/>
      <w:b/>
      <w:bCs/>
      <w:i/>
      <w:iCs/>
      <w:u w:val="single"/>
      <w:lang w:eastAsia="it-IT"/>
    </w:rPr>
  </w:style>
  <w:style w:type="paragraph" w:customStyle="1" w:styleId="xl31">
    <w:name w:val="xl31"/>
    <w:basedOn w:val="Normale"/>
    <w:rsid w:val="00E871B4"/>
    <w:pPr>
      <w:spacing w:before="100" w:beforeAutospacing="1" w:after="100" w:afterAutospacing="1"/>
    </w:pPr>
    <w:rPr>
      <w:rFonts w:ascii="Arial" w:eastAsia="Arial Unicode MS" w:hAnsi="Arial" w:cs="Arial"/>
      <w:b/>
      <w:bCs/>
      <w:u w:val="single"/>
      <w:lang w:eastAsia="it-IT"/>
    </w:rPr>
  </w:style>
  <w:style w:type="paragraph" w:customStyle="1" w:styleId="xl32">
    <w:name w:val="xl32"/>
    <w:basedOn w:val="Normale"/>
    <w:rsid w:val="00E871B4"/>
    <w:pPr>
      <w:pBdr>
        <w:left w:val="single" w:sz="4" w:space="0" w:color="auto"/>
      </w:pBdr>
      <w:spacing w:before="100" w:beforeAutospacing="1" w:after="100" w:afterAutospacing="1"/>
    </w:pPr>
    <w:rPr>
      <w:rFonts w:ascii="Arial" w:eastAsia="Arial Unicode MS" w:hAnsi="Arial" w:cs="Arial"/>
      <w:b/>
      <w:bCs/>
      <w:lang w:eastAsia="it-IT"/>
    </w:rPr>
  </w:style>
  <w:style w:type="paragraph" w:customStyle="1" w:styleId="xl33">
    <w:name w:val="xl33"/>
    <w:basedOn w:val="Normale"/>
    <w:rsid w:val="00E871B4"/>
    <w:pPr>
      <w:pBdr>
        <w:right w:val="single" w:sz="4" w:space="0" w:color="auto"/>
      </w:pBdr>
      <w:spacing w:before="100" w:beforeAutospacing="1" w:after="100" w:afterAutospacing="1"/>
    </w:pPr>
    <w:rPr>
      <w:rFonts w:ascii="Arial Unicode MS" w:eastAsia="Arial Unicode MS" w:hAnsi="Arial Unicode MS" w:cs="Arial Unicode MS"/>
      <w:lang w:eastAsia="it-IT"/>
    </w:rPr>
  </w:style>
  <w:style w:type="paragraph" w:customStyle="1" w:styleId="xl34">
    <w:name w:val="xl34"/>
    <w:basedOn w:val="Normale"/>
    <w:rsid w:val="00E871B4"/>
    <w:pPr>
      <w:pBdr>
        <w:left w:val="single" w:sz="4" w:space="0" w:color="auto"/>
      </w:pBdr>
      <w:spacing w:before="100" w:beforeAutospacing="1" w:after="100" w:afterAutospacing="1"/>
    </w:pPr>
    <w:rPr>
      <w:rFonts w:ascii="Arial Unicode MS" w:eastAsia="Arial Unicode MS" w:hAnsi="Arial Unicode MS" w:cs="Arial Unicode MS"/>
      <w:lang w:eastAsia="it-IT"/>
    </w:rPr>
  </w:style>
  <w:style w:type="paragraph" w:customStyle="1" w:styleId="xl35">
    <w:name w:val="xl35"/>
    <w:basedOn w:val="Normale"/>
    <w:rsid w:val="00E871B4"/>
    <w:pPr>
      <w:pBdr>
        <w:right w:val="single" w:sz="4" w:space="0" w:color="auto"/>
      </w:pBdr>
      <w:spacing w:before="100" w:beforeAutospacing="1" w:after="100" w:afterAutospacing="1"/>
    </w:pPr>
    <w:rPr>
      <w:rFonts w:ascii="Arial" w:eastAsia="Arial Unicode MS" w:hAnsi="Arial" w:cs="Arial"/>
      <w:b/>
      <w:bCs/>
      <w:i/>
      <w:iCs/>
      <w:u w:val="single"/>
      <w:lang w:eastAsia="it-IT"/>
    </w:rPr>
  </w:style>
  <w:style w:type="paragraph" w:customStyle="1" w:styleId="xl36">
    <w:name w:val="xl36"/>
    <w:basedOn w:val="Normale"/>
    <w:rsid w:val="00E871B4"/>
    <w:pPr>
      <w:pBdr>
        <w:right w:val="single" w:sz="4" w:space="0" w:color="auto"/>
      </w:pBdr>
      <w:spacing w:before="100" w:beforeAutospacing="1" w:after="100" w:afterAutospacing="1"/>
    </w:pPr>
    <w:rPr>
      <w:rFonts w:ascii="Arial" w:eastAsia="Arial Unicode MS" w:hAnsi="Arial" w:cs="Arial"/>
      <w:b/>
      <w:bCs/>
      <w:i/>
      <w:iCs/>
      <w:u w:val="single"/>
      <w:lang w:eastAsia="it-IT"/>
    </w:rPr>
  </w:style>
  <w:style w:type="paragraph" w:customStyle="1" w:styleId="xl37">
    <w:name w:val="xl37"/>
    <w:basedOn w:val="Normale"/>
    <w:rsid w:val="00E871B4"/>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lang w:eastAsia="it-IT"/>
    </w:rPr>
  </w:style>
  <w:style w:type="paragraph" w:customStyle="1" w:styleId="xl38">
    <w:name w:val="xl38"/>
    <w:basedOn w:val="Normale"/>
    <w:rsid w:val="00E871B4"/>
    <w:pPr>
      <w:pBdr>
        <w:bottom w:val="single" w:sz="4" w:space="0" w:color="auto"/>
      </w:pBdr>
      <w:spacing w:before="100" w:beforeAutospacing="1" w:after="100" w:afterAutospacing="1"/>
    </w:pPr>
    <w:rPr>
      <w:rFonts w:ascii="Arial Unicode MS" w:eastAsia="Arial Unicode MS" w:hAnsi="Arial Unicode MS" w:cs="Arial Unicode MS"/>
      <w:lang w:eastAsia="it-IT"/>
    </w:rPr>
  </w:style>
  <w:style w:type="paragraph" w:customStyle="1" w:styleId="xl39">
    <w:name w:val="xl39"/>
    <w:basedOn w:val="Normale"/>
    <w:rsid w:val="00E871B4"/>
    <w:pPr>
      <w:pBdr>
        <w:bottom w:val="single" w:sz="4" w:space="0" w:color="auto"/>
      </w:pBdr>
      <w:shd w:val="clear" w:color="auto" w:fill="C0C0C0"/>
      <w:spacing w:before="100" w:beforeAutospacing="1" w:after="100" w:afterAutospacing="1"/>
    </w:pPr>
    <w:rPr>
      <w:rFonts w:ascii="Arial Unicode MS" w:eastAsia="Arial Unicode MS" w:hAnsi="Arial Unicode MS" w:cs="Arial Unicode MS"/>
      <w:lang w:eastAsia="it-IT"/>
    </w:rPr>
  </w:style>
  <w:style w:type="paragraph" w:customStyle="1" w:styleId="xl40">
    <w:name w:val="xl40"/>
    <w:basedOn w:val="Normale"/>
    <w:rsid w:val="00E871B4"/>
    <w:pPr>
      <w:pBdr>
        <w:left w:val="single" w:sz="4" w:space="0" w:color="auto"/>
      </w:pBdr>
      <w:spacing w:before="100" w:beforeAutospacing="1" w:after="100" w:afterAutospacing="1"/>
    </w:pPr>
    <w:rPr>
      <w:rFonts w:ascii="Arial Unicode MS" w:eastAsia="Arial Unicode MS" w:hAnsi="Arial Unicode MS" w:cs="Arial Unicode MS"/>
      <w:lang w:eastAsia="it-IT"/>
    </w:rPr>
  </w:style>
  <w:style w:type="paragraph" w:customStyle="1" w:styleId="xl41">
    <w:name w:val="xl41"/>
    <w:basedOn w:val="Normale"/>
    <w:rsid w:val="00E871B4"/>
    <w:pPr>
      <w:spacing w:before="100" w:beforeAutospacing="1" w:after="100" w:afterAutospacing="1"/>
    </w:pPr>
    <w:rPr>
      <w:rFonts w:ascii="Arial Unicode MS" w:eastAsia="Arial Unicode MS" w:hAnsi="Arial Unicode MS" w:cs="Arial Unicode MS"/>
      <w:lang w:eastAsia="it-IT"/>
    </w:rPr>
  </w:style>
  <w:style w:type="paragraph" w:customStyle="1" w:styleId="xl43">
    <w:name w:val="xl43"/>
    <w:basedOn w:val="Normale"/>
    <w:rsid w:val="00E871B4"/>
    <w:pPr>
      <w:spacing w:before="100" w:beforeAutospacing="1" w:after="100" w:afterAutospacing="1"/>
    </w:pPr>
    <w:rPr>
      <w:rFonts w:ascii="Arial" w:eastAsia="Arial Unicode MS" w:hAnsi="Arial" w:cs="Arial"/>
      <w:color w:val="FF0000"/>
      <w:lang w:eastAsia="it-IT"/>
    </w:rPr>
  </w:style>
  <w:style w:type="paragraph" w:customStyle="1" w:styleId="xl44">
    <w:name w:val="xl44"/>
    <w:basedOn w:val="Normale"/>
    <w:rsid w:val="00E871B4"/>
    <w:pPr>
      <w:pBdr>
        <w:right w:val="single" w:sz="4" w:space="0" w:color="auto"/>
      </w:pBdr>
      <w:spacing w:before="100" w:beforeAutospacing="1" w:after="100" w:afterAutospacing="1"/>
    </w:pPr>
    <w:rPr>
      <w:rFonts w:ascii="Arial" w:eastAsia="Arial Unicode MS" w:hAnsi="Arial" w:cs="Arial"/>
      <w:lang w:eastAsia="it-IT"/>
    </w:rPr>
  </w:style>
  <w:style w:type="paragraph" w:customStyle="1" w:styleId="xl45">
    <w:name w:val="xl45"/>
    <w:basedOn w:val="Normale"/>
    <w:rsid w:val="00E871B4"/>
    <w:pPr>
      <w:pBdr>
        <w:right w:val="single" w:sz="4" w:space="0" w:color="auto"/>
      </w:pBdr>
      <w:spacing w:before="100" w:beforeAutospacing="1" w:after="100" w:afterAutospacing="1"/>
    </w:pPr>
    <w:rPr>
      <w:rFonts w:ascii="Arial" w:eastAsia="Arial Unicode MS" w:hAnsi="Arial" w:cs="Arial"/>
      <w:lang w:eastAsia="it-IT"/>
    </w:rPr>
  </w:style>
  <w:style w:type="paragraph" w:customStyle="1" w:styleId="xl46">
    <w:name w:val="xl46"/>
    <w:basedOn w:val="Normale"/>
    <w:rsid w:val="00E871B4"/>
    <w:pPr>
      <w:pBdr>
        <w:bottom w:val="single" w:sz="4" w:space="0" w:color="auto"/>
        <w:right w:val="single" w:sz="4" w:space="0" w:color="auto"/>
      </w:pBdr>
      <w:spacing w:before="100" w:beforeAutospacing="1" w:after="100" w:afterAutospacing="1"/>
    </w:pPr>
    <w:rPr>
      <w:rFonts w:ascii="Arial" w:eastAsia="Arial Unicode MS" w:hAnsi="Arial" w:cs="Arial"/>
      <w:b/>
      <w:bCs/>
      <w:i/>
      <w:iCs/>
      <w:u w:val="single"/>
      <w:lang w:eastAsia="it-IT"/>
    </w:rPr>
  </w:style>
  <w:style w:type="paragraph" w:customStyle="1" w:styleId="xl47">
    <w:name w:val="xl47"/>
    <w:basedOn w:val="Normale"/>
    <w:rsid w:val="00E871B4"/>
    <w:pPr>
      <w:pBdr>
        <w:bottom w:val="single" w:sz="4" w:space="0" w:color="auto"/>
      </w:pBdr>
      <w:spacing w:before="100" w:beforeAutospacing="1" w:after="100" w:afterAutospacing="1"/>
    </w:pPr>
    <w:rPr>
      <w:rFonts w:ascii="Arial" w:eastAsia="Arial Unicode MS" w:hAnsi="Arial" w:cs="Arial"/>
      <w:b/>
      <w:bCs/>
      <w:i/>
      <w:iCs/>
      <w:u w:val="single"/>
      <w:lang w:eastAsia="it-IT"/>
    </w:rPr>
  </w:style>
  <w:style w:type="character" w:styleId="Enfasicorsivo">
    <w:name w:val="Emphasis"/>
    <w:basedOn w:val="Carpredefinitoparagrafo"/>
    <w:uiPriority w:val="20"/>
    <w:qFormat/>
    <w:rsid w:val="00E871B4"/>
    <w:rPr>
      <w:i/>
      <w:iCs/>
    </w:rPr>
  </w:style>
  <w:style w:type="character" w:styleId="Collegamentovisitato">
    <w:name w:val="FollowedHyperlink"/>
    <w:basedOn w:val="Carpredefinitoparagrafo"/>
    <w:rsid w:val="00E871B4"/>
    <w:rPr>
      <w:color w:val="800080"/>
      <w:u w:val="single"/>
    </w:rPr>
  </w:style>
  <w:style w:type="character" w:customStyle="1" w:styleId="rosso">
    <w:name w:val="rosso"/>
    <w:basedOn w:val="Carpredefinitoparagrafo"/>
    <w:rsid w:val="00E871B4"/>
  </w:style>
  <w:style w:type="paragraph" w:customStyle="1" w:styleId="Bollo">
    <w:name w:val="Bollo"/>
    <w:basedOn w:val="Normale"/>
    <w:rsid w:val="00E871B4"/>
    <w:pPr>
      <w:widowControl w:val="0"/>
      <w:spacing w:line="567" w:lineRule="auto"/>
      <w:jc w:val="both"/>
    </w:pPr>
    <w:rPr>
      <w:rFonts w:ascii="Swiss" w:eastAsia="Times New Roman" w:hAnsi="Swiss" w:cs="Times New Roman"/>
      <w:sz w:val="20"/>
      <w:szCs w:val="20"/>
      <w:lang w:eastAsia="it-IT"/>
    </w:rPr>
  </w:style>
  <w:style w:type="character" w:customStyle="1" w:styleId="rosso1">
    <w:name w:val="rosso1"/>
    <w:basedOn w:val="Carpredefinitoparagrafo"/>
    <w:rsid w:val="00E871B4"/>
    <w:rPr>
      <w:rFonts w:ascii="Verdana" w:hAnsi="Verdana" w:hint="default"/>
      <w:strike w:val="0"/>
      <w:dstrike w:val="0"/>
      <w:color w:val="CC3300"/>
      <w:sz w:val="13"/>
      <w:szCs w:val="13"/>
      <w:u w:val="none"/>
      <w:effect w:val="none"/>
    </w:rPr>
  </w:style>
  <w:style w:type="paragraph" w:customStyle="1" w:styleId="OmniPage1">
    <w:name w:val="OmniPage #1"/>
    <w:basedOn w:val="Normale"/>
    <w:rsid w:val="00E871B4"/>
    <w:pPr>
      <w:overflowPunct w:val="0"/>
      <w:autoSpaceDE w:val="0"/>
      <w:autoSpaceDN w:val="0"/>
      <w:adjustRightInd w:val="0"/>
      <w:spacing w:line="320" w:lineRule="exact"/>
      <w:textAlignment w:val="baseline"/>
    </w:pPr>
    <w:rPr>
      <w:rFonts w:ascii="Times New Roman" w:eastAsia="Times New Roman" w:hAnsi="Times New Roman" w:cs="Times New Roman"/>
      <w:noProof/>
      <w:sz w:val="20"/>
      <w:szCs w:val="20"/>
      <w:lang w:eastAsia="it-IT"/>
    </w:rPr>
  </w:style>
  <w:style w:type="paragraph" w:customStyle="1" w:styleId="OmniPage2">
    <w:name w:val="OmniPage #2"/>
    <w:basedOn w:val="Normale"/>
    <w:rsid w:val="00E871B4"/>
    <w:pPr>
      <w:overflowPunct w:val="0"/>
      <w:autoSpaceDE w:val="0"/>
      <w:autoSpaceDN w:val="0"/>
      <w:adjustRightInd w:val="0"/>
      <w:spacing w:line="640" w:lineRule="exact"/>
      <w:textAlignment w:val="baseline"/>
    </w:pPr>
    <w:rPr>
      <w:rFonts w:ascii="Times New Roman" w:eastAsia="Times New Roman" w:hAnsi="Times New Roman" w:cs="Times New Roman"/>
      <w:noProof/>
      <w:sz w:val="20"/>
      <w:szCs w:val="20"/>
      <w:lang w:eastAsia="it-IT"/>
    </w:rPr>
  </w:style>
  <w:style w:type="paragraph" w:customStyle="1" w:styleId="OmniPage3">
    <w:name w:val="OmniPage #3"/>
    <w:basedOn w:val="Normale"/>
    <w:rsid w:val="00E871B4"/>
    <w:pPr>
      <w:overflowPunct w:val="0"/>
      <w:autoSpaceDE w:val="0"/>
      <w:autoSpaceDN w:val="0"/>
      <w:adjustRightInd w:val="0"/>
      <w:spacing w:line="280" w:lineRule="exact"/>
      <w:textAlignment w:val="baseline"/>
    </w:pPr>
    <w:rPr>
      <w:rFonts w:ascii="Times New Roman" w:eastAsia="Times New Roman" w:hAnsi="Times New Roman" w:cs="Times New Roman"/>
      <w:noProof/>
      <w:sz w:val="20"/>
      <w:szCs w:val="20"/>
      <w:lang w:eastAsia="it-IT"/>
    </w:rPr>
  </w:style>
  <w:style w:type="paragraph" w:customStyle="1" w:styleId="OmniPage4">
    <w:name w:val="OmniPage #4"/>
    <w:basedOn w:val="Normale"/>
    <w:rsid w:val="00E871B4"/>
    <w:pPr>
      <w:overflowPunct w:val="0"/>
      <w:autoSpaceDE w:val="0"/>
      <w:autoSpaceDN w:val="0"/>
      <w:adjustRightInd w:val="0"/>
      <w:spacing w:line="320" w:lineRule="exact"/>
      <w:textAlignment w:val="baseline"/>
    </w:pPr>
    <w:rPr>
      <w:rFonts w:ascii="Times New Roman" w:eastAsia="Times New Roman" w:hAnsi="Times New Roman" w:cs="Times New Roman"/>
      <w:noProof/>
      <w:sz w:val="20"/>
      <w:szCs w:val="20"/>
      <w:lang w:eastAsia="it-IT"/>
    </w:rPr>
  </w:style>
  <w:style w:type="character" w:styleId="Enfasigrassetto">
    <w:name w:val="Strong"/>
    <w:basedOn w:val="Carpredefinitoparagrafo"/>
    <w:uiPriority w:val="22"/>
    <w:qFormat/>
    <w:rsid w:val="00E871B4"/>
    <w:rPr>
      <w:b/>
      <w:bCs/>
    </w:rPr>
  </w:style>
  <w:style w:type="paragraph" w:customStyle="1" w:styleId="xl52">
    <w:name w:val="xl52"/>
    <w:basedOn w:val="Normale"/>
    <w:rsid w:val="00E871B4"/>
    <w:pPr>
      <w:pBdr>
        <w:bottom w:val="double" w:sz="6" w:space="0" w:color="auto"/>
        <w:right w:val="single" w:sz="4" w:space="0" w:color="auto"/>
      </w:pBdr>
      <w:spacing w:before="100" w:beforeAutospacing="1" w:after="100" w:afterAutospacing="1"/>
      <w:jc w:val="right"/>
      <w:textAlignment w:val="center"/>
    </w:pPr>
    <w:rPr>
      <w:rFonts w:ascii="Albertus Medium" w:eastAsia="Arial Unicode MS" w:hAnsi="Albertus Medium" w:cs="Arial Unicode MS"/>
      <w:lang w:eastAsia="it-IT"/>
    </w:rPr>
  </w:style>
  <w:style w:type="paragraph" w:customStyle="1" w:styleId="TestoLettera">
    <w:name w:val="TestoLettera"/>
    <w:basedOn w:val="Normale"/>
    <w:rsid w:val="00E871B4"/>
    <w:pPr>
      <w:spacing w:line="320" w:lineRule="exact"/>
      <w:jc w:val="both"/>
    </w:pPr>
    <w:rPr>
      <w:rFonts w:ascii="Arial" w:eastAsia="Times New Roman" w:hAnsi="Arial" w:cs="Times New Roman"/>
      <w:noProof/>
      <w:sz w:val="20"/>
      <w:szCs w:val="20"/>
      <w:lang w:eastAsia="it-IT"/>
    </w:rPr>
  </w:style>
  <w:style w:type="paragraph" w:customStyle="1" w:styleId="Articolo0">
    <w:name w:val="Articolo"/>
    <w:basedOn w:val="Normale"/>
    <w:rsid w:val="00E871B4"/>
    <w:pPr>
      <w:spacing w:line="440" w:lineRule="exact"/>
      <w:jc w:val="both"/>
    </w:pPr>
    <w:rPr>
      <w:rFonts w:ascii="Verdana" w:eastAsia="Times New Roman" w:hAnsi="Verdana" w:cs="Times New Roman"/>
      <w:sz w:val="20"/>
      <w:lang w:eastAsia="it-IT"/>
    </w:rPr>
  </w:style>
  <w:style w:type="paragraph" w:customStyle="1" w:styleId="WW-Testonormale">
    <w:name w:val="WW-Testo normale"/>
    <w:basedOn w:val="Normale"/>
    <w:rsid w:val="00E871B4"/>
    <w:pPr>
      <w:widowControl w:val="0"/>
      <w:tabs>
        <w:tab w:val="left" w:pos="284"/>
        <w:tab w:val="left" w:pos="567"/>
      </w:tabs>
      <w:suppressAutoHyphens/>
    </w:pPr>
    <w:rPr>
      <w:rFonts w:ascii="Courier New" w:eastAsia="Lucida Sans Unicode" w:hAnsi="Courier New" w:cs="Courier New"/>
      <w:color w:val="000000"/>
      <w:lang w:eastAsia="it-IT"/>
    </w:rPr>
  </w:style>
  <w:style w:type="paragraph" w:customStyle="1" w:styleId="WW-Rientrocorpodeltesto3">
    <w:name w:val="WW-Rientro corpo del testo 3"/>
    <w:basedOn w:val="Normale"/>
    <w:rsid w:val="00E871B4"/>
    <w:pPr>
      <w:widowControl w:val="0"/>
      <w:tabs>
        <w:tab w:val="left" w:pos="567"/>
      </w:tabs>
      <w:suppressAutoHyphens/>
      <w:autoSpaceDE w:val="0"/>
      <w:spacing w:before="19"/>
      <w:ind w:right="98" w:firstLine="360"/>
    </w:pPr>
    <w:rPr>
      <w:rFonts w:ascii="Times New Roman" w:eastAsia="Lucida Sans Unicode" w:hAnsi="Times New Roman" w:cs="Tahoma"/>
      <w:color w:val="000000"/>
      <w:szCs w:val="22"/>
      <w:lang w:eastAsia="it-IT"/>
    </w:rPr>
  </w:style>
  <w:style w:type="paragraph" w:styleId="Indice1">
    <w:name w:val="index 1"/>
    <w:basedOn w:val="Normale"/>
    <w:next w:val="Normale"/>
    <w:autoRedefine/>
    <w:semiHidden/>
    <w:rsid w:val="00E871B4"/>
    <w:pPr>
      <w:ind w:left="200" w:hanging="200"/>
    </w:pPr>
    <w:rPr>
      <w:rFonts w:ascii="Times New Roman" w:eastAsia="Times New Roman" w:hAnsi="Times New Roman" w:cs="Times New Roman"/>
      <w:sz w:val="20"/>
      <w:szCs w:val="20"/>
      <w:lang w:eastAsia="it-IT"/>
    </w:rPr>
  </w:style>
  <w:style w:type="table" w:styleId="Grigliatabella">
    <w:name w:val="Table Grid"/>
    <w:basedOn w:val="Tabellanormale"/>
    <w:rsid w:val="00E871B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ola">
    <w:name w:val="paola"/>
    <w:basedOn w:val="Enfasigrassetto"/>
    <w:rsid w:val="00E871B4"/>
    <w:rPr>
      <w:b/>
      <w:bCs/>
    </w:rPr>
  </w:style>
  <w:style w:type="character" w:customStyle="1" w:styleId="mara">
    <w:name w:val="mara"/>
    <w:basedOn w:val="Carpredefinitoparagrafo"/>
    <w:rsid w:val="00E871B4"/>
    <w:rPr>
      <w:b/>
      <w:sz w:val="22"/>
    </w:rPr>
  </w:style>
  <w:style w:type="character" w:customStyle="1" w:styleId="text1">
    <w:name w:val="text1"/>
    <w:basedOn w:val="Carpredefinitoparagrafo"/>
    <w:rsid w:val="00E871B4"/>
    <w:rPr>
      <w:rFonts w:ascii="Verdana" w:hAnsi="Verdana" w:hint="default"/>
      <w:strike w:val="0"/>
      <w:dstrike w:val="0"/>
      <w:color w:val="000000"/>
      <w:spacing w:val="210"/>
      <w:sz w:val="17"/>
      <w:szCs w:val="17"/>
      <w:u w:val="none"/>
      <w:effect w:val="none"/>
    </w:rPr>
  </w:style>
  <w:style w:type="paragraph" w:styleId="Elenco">
    <w:name w:val="List"/>
    <w:basedOn w:val="Normale"/>
    <w:rsid w:val="00E871B4"/>
    <w:pPr>
      <w:widowControl w:val="0"/>
      <w:overflowPunct w:val="0"/>
      <w:autoSpaceDE w:val="0"/>
      <w:autoSpaceDN w:val="0"/>
      <w:adjustRightInd w:val="0"/>
      <w:spacing w:line="340" w:lineRule="atLeast"/>
      <w:ind w:left="567" w:hanging="567"/>
      <w:jc w:val="both"/>
    </w:pPr>
    <w:rPr>
      <w:rFonts w:ascii="Times" w:eastAsia="Times New Roman" w:hAnsi="Times" w:cs="Times New Roman"/>
      <w:szCs w:val="20"/>
      <w:lang w:eastAsia="it-IT"/>
    </w:rPr>
  </w:style>
  <w:style w:type="paragraph" w:styleId="Elenco2">
    <w:name w:val="List 2"/>
    <w:basedOn w:val="Normale"/>
    <w:rsid w:val="00E871B4"/>
    <w:pPr>
      <w:tabs>
        <w:tab w:val="right" w:leader="dot" w:pos="10348"/>
      </w:tabs>
      <w:overflowPunct w:val="0"/>
      <w:autoSpaceDE w:val="0"/>
      <w:autoSpaceDN w:val="0"/>
      <w:adjustRightInd w:val="0"/>
      <w:spacing w:line="340" w:lineRule="atLeast"/>
      <w:ind w:left="1559" w:right="1389" w:hanging="992"/>
      <w:jc w:val="both"/>
    </w:pPr>
    <w:rPr>
      <w:rFonts w:ascii="Times" w:eastAsia="Times New Roman" w:hAnsi="Times" w:cs="Times New Roman"/>
      <w:szCs w:val="20"/>
      <w:lang w:eastAsia="it-IT"/>
    </w:rPr>
  </w:style>
  <w:style w:type="character" w:styleId="Rimandocommento">
    <w:name w:val="annotation reference"/>
    <w:basedOn w:val="Carpredefinitoparagrafo"/>
    <w:rsid w:val="00E871B4"/>
    <w:rPr>
      <w:sz w:val="16"/>
      <w:szCs w:val="16"/>
    </w:rPr>
  </w:style>
  <w:style w:type="paragraph" w:customStyle="1" w:styleId="StileStileTitolo4TrebuchetMSAllineatoasinistraGiustifi">
    <w:name w:val="Stile Stile Titolo 4 + Trebuchet MS Allineato a sinistra + Giustifi..."/>
    <w:basedOn w:val="Normale"/>
    <w:rsid w:val="00E871B4"/>
    <w:pPr>
      <w:tabs>
        <w:tab w:val="num" w:pos="-351"/>
        <w:tab w:val="num" w:pos="720"/>
      </w:tabs>
      <w:ind w:left="-351" w:hanging="360"/>
    </w:pPr>
    <w:rPr>
      <w:rFonts w:ascii="Times New Roman" w:eastAsia="Times New Roman" w:hAnsi="Times New Roman" w:cs="Times New Roman"/>
      <w:lang w:eastAsia="it-IT"/>
    </w:rPr>
  </w:style>
  <w:style w:type="paragraph" w:customStyle="1" w:styleId="a">
    <w:name w:val="."/>
    <w:basedOn w:val="Normale"/>
    <w:rsid w:val="00E871B4"/>
    <w:pPr>
      <w:ind w:right="566"/>
      <w:jc w:val="both"/>
    </w:pPr>
    <w:rPr>
      <w:rFonts w:ascii="Arial" w:eastAsia="Times New Roman" w:hAnsi="Arial" w:cs="Times New Roman"/>
      <w:sz w:val="20"/>
      <w:szCs w:val="20"/>
      <w:lang w:eastAsia="it-IT"/>
    </w:rPr>
  </w:style>
  <w:style w:type="paragraph" w:customStyle="1" w:styleId="Corpodeltesto1">
    <w:name w:val="Corpo del testo1"/>
    <w:basedOn w:val="Normale"/>
    <w:rsid w:val="00E871B4"/>
    <w:pPr>
      <w:spacing w:line="234" w:lineRule="exact"/>
      <w:ind w:firstLine="227"/>
      <w:jc w:val="both"/>
    </w:pPr>
    <w:rPr>
      <w:rFonts w:ascii="Times New Roman" w:eastAsia="Times New Roman" w:hAnsi="Times New Roman" w:cs="Times New Roman"/>
      <w:kern w:val="19"/>
      <w:sz w:val="21"/>
      <w:szCs w:val="20"/>
      <w:lang w:eastAsia="it-IT"/>
    </w:rPr>
  </w:style>
  <w:style w:type="paragraph" w:customStyle="1" w:styleId="testoxRiferimento">
    <w:name w:val="testo (x Riferimento)"/>
    <w:basedOn w:val="Normale"/>
    <w:rsid w:val="00E871B4"/>
    <w:pPr>
      <w:widowControl w:val="0"/>
      <w:tabs>
        <w:tab w:val="left" w:pos="567"/>
        <w:tab w:val="left" w:pos="2268"/>
        <w:tab w:val="left" w:pos="2552"/>
        <w:tab w:val="left" w:pos="2835"/>
        <w:tab w:val="left" w:pos="3119"/>
        <w:tab w:val="left" w:pos="3402"/>
        <w:tab w:val="left" w:pos="3969"/>
        <w:tab w:val="left" w:pos="4536"/>
        <w:tab w:val="left" w:pos="5103"/>
        <w:tab w:val="left" w:pos="5670"/>
      </w:tabs>
      <w:spacing w:line="440" w:lineRule="exact"/>
      <w:jc w:val="both"/>
    </w:pPr>
    <w:rPr>
      <w:rFonts w:ascii="Times New Roman" w:eastAsia="Times New Roman" w:hAnsi="Times New Roman" w:cs="Times New Roman"/>
      <w:szCs w:val="20"/>
      <w:lang w:eastAsia="it-IT"/>
    </w:rPr>
  </w:style>
  <w:style w:type="paragraph" w:customStyle="1" w:styleId="Rientrocorpodeltesto21">
    <w:name w:val="Rientro corpo del testo 21"/>
    <w:basedOn w:val="Normale"/>
    <w:rsid w:val="00E871B4"/>
    <w:pPr>
      <w:spacing w:line="360" w:lineRule="atLeast"/>
      <w:ind w:left="426"/>
      <w:jc w:val="both"/>
    </w:pPr>
    <w:rPr>
      <w:rFonts w:ascii="Times New Roman" w:eastAsia="Times New Roman" w:hAnsi="Times New Roman" w:cs="Times New Roman"/>
      <w:szCs w:val="20"/>
      <w:lang w:eastAsia="it-IT"/>
    </w:rPr>
  </w:style>
  <w:style w:type="paragraph" w:customStyle="1" w:styleId="Rientrocorpodeltesto31">
    <w:name w:val="Rientro corpo del testo 31"/>
    <w:basedOn w:val="Normale"/>
    <w:rsid w:val="00E871B4"/>
    <w:pPr>
      <w:spacing w:line="360" w:lineRule="atLeast"/>
      <w:ind w:left="284"/>
      <w:jc w:val="both"/>
    </w:pPr>
    <w:rPr>
      <w:rFonts w:ascii="Times New Roman" w:eastAsia="Times New Roman" w:hAnsi="Times New Roman" w:cs="Times New Roman"/>
      <w:szCs w:val="20"/>
      <w:lang w:eastAsia="it-IT"/>
    </w:rPr>
  </w:style>
  <w:style w:type="paragraph" w:customStyle="1" w:styleId="C1">
    <w:name w:val="C1"/>
    <w:basedOn w:val="Normale"/>
    <w:rsid w:val="00E871B4"/>
    <w:pPr>
      <w:widowControl w:val="0"/>
      <w:pBdr>
        <w:bottom w:val="single" w:sz="6" w:space="1" w:color="auto"/>
      </w:pBdr>
      <w:autoSpaceDE w:val="0"/>
      <w:autoSpaceDN w:val="0"/>
      <w:spacing w:before="180"/>
      <w:ind w:left="567" w:hanging="567"/>
      <w:jc w:val="both"/>
    </w:pPr>
    <w:rPr>
      <w:rFonts w:ascii="Courier New" w:eastAsia="Times New Roman" w:hAnsi="Courier New" w:cs="Times New Roman"/>
      <w:b/>
      <w:szCs w:val="20"/>
      <w:lang w:val="en-GB" w:eastAsia="it-IT"/>
    </w:rPr>
  </w:style>
  <w:style w:type="paragraph" w:customStyle="1" w:styleId="style1">
    <w:name w:val="style1"/>
    <w:basedOn w:val="Normale"/>
    <w:rsid w:val="00E871B4"/>
    <w:pPr>
      <w:spacing w:before="100" w:beforeAutospacing="1" w:after="100" w:afterAutospacing="1"/>
    </w:pPr>
    <w:rPr>
      <w:rFonts w:ascii="Times New Roman" w:eastAsia="Times New Roman" w:hAnsi="Times New Roman" w:cs="Times New Roman"/>
      <w:lang w:eastAsia="it-IT"/>
    </w:rPr>
  </w:style>
  <w:style w:type="paragraph" w:customStyle="1" w:styleId="xl27">
    <w:name w:val="xl27"/>
    <w:basedOn w:val="Normale"/>
    <w:rsid w:val="00E871B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lang w:eastAsia="it-IT"/>
    </w:rPr>
  </w:style>
  <w:style w:type="paragraph" w:customStyle="1" w:styleId="xl29">
    <w:name w:val="xl29"/>
    <w:basedOn w:val="Normale"/>
    <w:rsid w:val="00E87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eastAsia="it-IT"/>
    </w:rPr>
  </w:style>
  <w:style w:type="paragraph" w:customStyle="1" w:styleId="xl30">
    <w:name w:val="xl30"/>
    <w:basedOn w:val="Normale"/>
    <w:rsid w:val="00E87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eastAsia="it-IT"/>
    </w:rPr>
  </w:style>
  <w:style w:type="paragraph" w:customStyle="1" w:styleId="xl48">
    <w:name w:val="xl48"/>
    <w:basedOn w:val="Normale"/>
    <w:rsid w:val="00E871B4"/>
    <w:pPr>
      <w:pBdr>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eastAsia="Times New Roman" w:hAnsi="Times New Roman" w:cs="Times New Roman"/>
      <w:lang w:eastAsia="it-IT"/>
    </w:rPr>
  </w:style>
  <w:style w:type="paragraph" w:customStyle="1" w:styleId="xl49">
    <w:name w:val="xl49"/>
    <w:basedOn w:val="Normale"/>
    <w:rsid w:val="00E871B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Times New Roman" w:eastAsia="Times New Roman" w:hAnsi="Times New Roman" w:cs="Times New Roman"/>
      <w:lang w:eastAsia="it-IT"/>
    </w:rPr>
  </w:style>
  <w:style w:type="paragraph" w:customStyle="1" w:styleId="xl50">
    <w:name w:val="xl50"/>
    <w:basedOn w:val="Normale"/>
    <w:rsid w:val="00E87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i/>
      <w:iCs/>
      <w:u w:val="single"/>
      <w:lang w:eastAsia="it-IT"/>
    </w:rPr>
  </w:style>
  <w:style w:type="paragraph" w:customStyle="1" w:styleId="xl53">
    <w:name w:val="xl53"/>
    <w:basedOn w:val="Normale"/>
    <w:rsid w:val="00E871B4"/>
    <w:pPr>
      <w:pBdr>
        <w:top w:val="single" w:sz="4" w:space="0" w:color="auto"/>
        <w:bottom w:val="single" w:sz="4" w:space="0" w:color="auto"/>
      </w:pBdr>
      <w:shd w:val="clear" w:color="auto" w:fill="FFFF00"/>
      <w:spacing w:before="100" w:beforeAutospacing="1" w:after="100" w:afterAutospacing="1"/>
    </w:pPr>
    <w:rPr>
      <w:rFonts w:ascii="Arial" w:eastAsia="Times New Roman" w:hAnsi="Arial" w:cs="Arial"/>
      <w:b/>
      <w:bCs/>
      <w:lang w:eastAsia="it-IT"/>
    </w:rPr>
  </w:style>
  <w:style w:type="paragraph" w:customStyle="1" w:styleId="xl54">
    <w:name w:val="xl54"/>
    <w:basedOn w:val="Normale"/>
    <w:rsid w:val="00E871B4"/>
    <w:pPr>
      <w:pBdr>
        <w:top w:val="single" w:sz="4" w:space="0" w:color="auto"/>
        <w:bottom w:val="single" w:sz="4" w:space="0" w:color="auto"/>
      </w:pBdr>
      <w:shd w:val="clear" w:color="auto" w:fill="FFFF00"/>
      <w:spacing w:before="100" w:beforeAutospacing="1" w:after="100" w:afterAutospacing="1"/>
    </w:pPr>
    <w:rPr>
      <w:rFonts w:ascii="Arial" w:eastAsia="Times New Roman" w:hAnsi="Arial" w:cs="Arial"/>
      <w:b/>
      <w:bCs/>
      <w:lang w:eastAsia="it-IT"/>
    </w:rPr>
  </w:style>
  <w:style w:type="paragraph" w:customStyle="1" w:styleId="xl55">
    <w:name w:val="xl55"/>
    <w:basedOn w:val="Normale"/>
    <w:rsid w:val="00E871B4"/>
    <w:pPr>
      <w:pBdr>
        <w:top w:val="single" w:sz="4" w:space="0" w:color="auto"/>
        <w:bottom w:val="single" w:sz="4" w:space="0" w:color="auto"/>
      </w:pBdr>
      <w:shd w:val="clear" w:color="auto" w:fill="FFFF00"/>
      <w:spacing w:before="100" w:beforeAutospacing="1" w:after="100" w:afterAutospacing="1"/>
    </w:pPr>
    <w:rPr>
      <w:rFonts w:ascii="Arial" w:eastAsia="Times New Roman" w:hAnsi="Arial" w:cs="Arial"/>
      <w:b/>
      <w:bCs/>
      <w:i/>
      <w:iCs/>
      <w:u w:val="single"/>
      <w:lang w:eastAsia="it-IT"/>
    </w:rPr>
  </w:style>
  <w:style w:type="paragraph" w:customStyle="1" w:styleId="xl56">
    <w:name w:val="xl56"/>
    <w:basedOn w:val="Normale"/>
    <w:rsid w:val="00E871B4"/>
    <w:pPr>
      <w:pBdr>
        <w:top w:val="single" w:sz="4" w:space="0" w:color="auto"/>
        <w:bottom w:val="single" w:sz="4" w:space="0" w:color="auto"/>
      </w:pBdr>
      <w:shd w:val="clear" w:color="auto" w:fill="FFFF00"/>
      <w:spacing w:before="100" w:beforeAutospacing="1" w:after="100" w:afterAutospacing="1"/>
      <w:jc w:val="center"/>
    </w:pPr>
    <w:rPr>
      <w:rFonts w:ascii="Arial" w:eastAsia="Times New Roman" w:hAnsi="Arial" w:cs="Arial"/>
      <w:b/>
      <w:bCs/>
      <w:lang w:eastAsia="it-IT"/>
    </w:rPr>
  </w:style>
  <w:style w:type="paragraph" w:customStyle="1" w:styleId="xl57">
    <w:name w:val="xl57"/>
    <w:basedOn w:val="Normale"/>
    <w:rsid w:val="00E871B4"/>
    <w:pPr>
      <w:pBdr>
        <w:top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eastAsia="Times New Roman" w:hAnsi="Arial" w:cs="Arial"/>
      <w:b/>
      <w:bCs/>
      <w:lang w:eastAsia="it-IT"/>
    </w:rPr>
  </w:style>
  <w:style w:type="paragraph" w:customStyle="1" w:styleId="xl58">
    <w:name w:val="xl58"/>
    <w:basedOn w:val="Normale"/>
    <w:rsid w:val="00E871B4"/>
    <w:pPr>
      <w:pBdr>
        <w:top w:val="single" w:sz="4" w:space="0" w:color="auto"/>
        <w:bottom w:val="single" w:sz="4" w:space="0" w:color="auto"/>
      </w:pBdr>
      <w:shd w:val="clear" w:color="auto" w:fill="FFFF00"/>
      <w:spacing w:before="100" w:beforeAutospacing="1" w:after="100" w:afterAutospacing="1"/>
      <w:jc w:val="center"/>
    </w:pPr>
    <w:rPr>
      <w:rFonts w:ascii="Arial" w:eastAsia="Times New Roman" w:hAnsi="Arial" w:cs="Arial"/>
      <w:b/>
      <w:bCs/>
      <w:lang w:eastAsia="it-IT"/>
    </w:rPr>
  </w:style>
  <w:style w:type="paragraph" w:customStyle="1" w:styleId="xl59">
    <w:name w:val="xl59"/>
    <w:basedOn w:val="Normale"/>
    <w:rsid w:val="00E87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u w:val="single"/>
      <w:lang w:eastAsia="it-IT"/>
    </w:rPr>
  </w:style>
  <w:style w:type="paragraph" w:customStyle="1" w:styleId="xl60">
    <w:name w:val="xl60"/>
    <w:basedOn w:val="Normale"/>
    <w:rsid w:val="00E87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u w:val="single"/>
      <w:lang w:eastAsia="it-IT"/>
    </w:rPr>
  </w:style>
  <w:style w:type="paragraph" w:customStyle="1" w:styleId="xl61">
    <w:name w:val="xl61"/>
    <w:basedOn w:val="Normale"/>
    <w:rsid w:val="00E87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u w:val="single"/>
      <w:lang w:eastAsia="it-IT"/>
    </w:rPr>
  </w:style>
  <w:style w:type="paragraph" w:customStyle="1" w:styleId="xl62">
    <w:name w:val="xl62"/>
    <w:basedOn w:val="Normale"/>
    <w:rsid w:val="00E871B4"/>
    <w:pPr>
      <w:pBdr>
        <w:top w:val="single" w:sz="4" w:space="0" w:color="auto"/>
        <w:left w:val="single" w:sz="4" w:space="0" w:color="auto"/>
        <w:bottom w:val="single" w:sz="4" w:space="0" w:color="auto"/>
      </w:pBdr>
      <w:shd w:val="clear" w:color="auto" w:fill="FFFF00"/>
      <w:spacing w:before="100" w:beforeAutospacing="1" w:after="100" w:afterAutospacing="1"/>
      <w:jc w:val="center"/>
    </w:pPr>
    <w:rPr>
      <w:rFonts w:ascii="Arial" w:eastAsia="Times New Roman" w:hAnsi="Arial" w:cs="Arial"/>
      <w:b/>
      <w:bCs/>
      <w:lang w:eastAsia="it-IT"/>
    </w:rPr>
  </w:style>
  <w:style w:type="paragraph" w:customStyle="1" w:styleId="xl63">
    <w:name w:val="xl63"/>
    <w:basedOn w:val="Normale"/>
    <w:rsid w:val="00E871B4"/>
    <w:pPr>
      <w:pBdr>
        <w:top w:val="single" w:sz="4" w:space="0" w:color="auto"/>
        <w:bottom w:val="single" w:sz="4" w:space="0" w:color="auto"/>
      </w:pBdr>
      <w:shd w:val="clear" w:color="auto" w:fill="FFFF00"/>
      <w:spacing w:before="100" w:beforeAutospacing="1" w:after="100" w:afterAutospacing="1"/>
      <w:jc w:val="center"/>
    </w:pPr>
    <w:rPr>
      <w:rFonts w:ascii="Arial" w:eastAsia="Times New Roman" w:hAnsi="Arial" w:cs="Arial"/>
      <w:b/>
      <w:bCs/>
      <w:lang w:eastAsia="it-IT"/>
    </w:rPr>
  </w:style>
  <w:style w:type="paragraph" w:customStyle="1" w:styleId="xl64">
    <w:name w:val="xl64"/>
    <w:basedOn w:val="Normale"/>
    <w:rsid w:val="00E871B4"/>
    <w:pPr>
      <w:pBdr>
        <w:top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eastAsia="Times New Roman" w:hAnsi="Arial" w:cs="Arial"/>
      <w:b/>
      <w:bCs/>
      <w:lang w:eastAsia="it-IT"/>
    </w:rPr>
  </w:style>
  <w:style w:type="character" w:customStyle="1" w:styleId="infodoc1">
    <w:name w:val="infodoc1"/>
    <w:basedOn w:val="Carpredefinitoparagrafo"/>
    <w:rsid w:val="00E871B4"/>
    <w:rPr>
      <w:rFonts w:ascii="Arial" w:hAnsi="Arial" w:cs="Arial" w:hint="default"/>
      <w:b/>
      <w:bCs/>
      <w:strike w:val="0"/>
      <w:dstrike w:val="0"/>
      <w:color w:val="000000"/>
      <w:sz w:val="22"/>
      <w:szCs w:val="22"/>
      <w:u w:val="none"/>
      <w:effect w:val="none"/>
    </w:rPr>
  </w:style>
  <w:style w:type="character" w:customStyle="1" w:styleId="numeroprot1">
    <w:name w:val="numeroprot1"/>
    <w:basedOn w:val="Carpredefinitoparagrafo"/>
    <w:rsid w:val="00E871B4"/>
    <w:rPr>
      <w:rFonts w:ascii="Arial" w:hAnsi="Arial" w:cs="Arial" w:hint="default"/>
      <w:b/>
      <w:bCs/>
      <w:strike w:val="0"/>
      <w:dstrike w:val="0"/>
      <w:color w:val="000000"/>
      <w:sz w:val="24"/>
      <w:szCs w:val="24"/>
      <w:u w:val="none"/>
      <w:effect w:val="none"/>
    </w:rPr>
  </w:style>
  <w:style w:type="paragraph" w:customStyle="1" w:styleId="Default">
    <w:name w:val="Default"/>
    <w:rsid w:val="00E871B4"/>
    <w:pPr>
      <w:autoSpaceDE w:val="0"/>
      <w:autoSpaceDN w:val="0"/>
      <w:adjustRightInd w:val="0"/>
    </w:pPr>
    <w:rPr>
      <w:rFonts w:ascii="Times New Roman" w:eastAsia="Times New Roman" w:hAnsi="Times New Roman" w:cs="Times New Roman"/>
      <w:color w:val="000000"/>
      <w:sz w:val="24"/>
      <w:szCs w:val="24"/>
      <w:lang w:eastAsia="it-IT"/>
    </w:rPr>
  </w:style>
  <w:style w:type="numbering" w:customStyle="1" w:styleId="Nessunelenco2">
    <w:name w:val="Nessun elenco2"/>
    <w:next w:val="Nessunelenco"/>
    <w:semiHidden/>
    <w:rsid w:val="00E871B4"/>
  </w:style>
  <w:style w:type="character" w:customStyle="1" w:styleId="apple-converted-space">
    <w:name w:val="apple-converted-space"/>
    <w:rsid w:val="00E871B4"/>
  </w:style>
  <w:style w:type="paragraph" w:styleId="PreformattatoHTML">
    <w:name w:val="HTML Preformatted"/>
    <w:basedOn w:val="Normale"/>
    <w:link w:val="PreformattatoHTMLCarattere"/>
    <w:uiPriority w:val="99"/>
    <w:unhideWhenUsed/>
    <w:rsid w:val="00E87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E871B4"/>
    <w:rPr>
      <w:rFonts w:ascii="Courier New" w:eastAsia="Times New Roman" w:hAnsi="Courier New" w:cs="Courier New"/>
      <w:lang w:eastAsia="it-IT"/>
    </w:rPr>
  </w:style>
  <w:style w:type="numbering" w:customStyle="1" w:styleId="Nessunelenco3">
    <w:name w:val="Nessun elenco3"/>
    <w:next w:val="Nessunelenco"/>
    <w:uiPriority w:val="99"/>
    <w:semiHidden/>
    <w:unhideWhenUsed/>
    <w:rsid w:val="00E871B4"/>
  </w:style>
  <w:style w:type="paragraph" w:customStyle="1" w:styleId="Sommario21">
    <w:name w:val="Sommario 21"/>
    <w:basedOn w:val="Normale"/>
    <w:next w:val="Normale"/>
    <w:uiPriority w:val="99"/>
    <w:semiHidden/>
    <w:rsid w:val="00E871B4"/>
    <w:pPr>
      <w:suppressAutoHyphens/>
      <w:spacing w:before="60"/>
    </w:pPr>
    <w:rPr>
      <w:rFonts w:eastAsia="MS Mincho" w:cs="Times New Roman"/>
      <w:b/>
      <w:sz w:val="20"/>
      <w:szCs w:val="20"/>
      <w:lang w:eastAsia="ar-SA"/>
    </w:rPr>
  </w:style>
  <w:style w:type="paragraph" w:customStyle="1" w:styleId="Sommario31">
    <w:name w:val="Sommario 31"/>
    <w:basedOn w:val="Normale"/>
    <w:next w:val="Normale"/>
    <w:uiPriority w:val="99"/>
    <w:semiHidden/>
    <w:rsid w:val="00E871B4"/>
    <w:pPr>
      <w:suppressAutoHyphens/>
      <w:ind w:left="238"/>
    </w:pPr>
    <w:rPr>
      <w:rFonts w:eastAsia="MS Mincho" w:cs="Times New Roman"/>
      <w:sz w:val="20"/>
      <w:szCs w:val="20"/>
      <w:lang w:eastAsia="ar-SA"/>
    </w:rPr>
  </w:style>
  <w:style w:type="numbering" w:customStyle="1" w:styleId="Nessunelenco111">
    <w:name w:val="Nessun elenco111"/>
    <w:next w:val="Nessunelenco"/>
    <w:uiPriority w:val="99"/>
    <w:semiHidden/>
    <w:unhideWhenUsed/>
    <w:rsid w:val="00E871B4"/>
  </w:style>
  <w:style w:type="table" w:customStyle="1" w:styleId="Grigliatabella1">
    <w:name w:val="Griglia tabella1"/>
    <w:basedOn w:val="Tabellanormale"/>
    <w:next w:val="Grigliatabella"/>
    <w:rsid w:val="00E871B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
    <w:name w:val="Nessun elenco4"/>
    <w:next w:val="Nessunelenco"/>
    <w:uiPriority w:val="99"/>
    <w:semiHidden/>
    <w:unhideWhenUsed/>
    <w:rsid w:val="00E871B4"/>
  </w:style>
  <w:style w:type="paragraph" w:customStyle="1" w:styleId="Sommario22">
    <w:name w:val="Sommario 22"/>
    <w:basedOn w:val="Normale"/>
    <w:next w:val="Normale"/>
    <w:uiPriority w:val="99"/>
    <w:semiHidden/>
    <w:rsid w:val="00E871B4"/>
    <w:pPr>
      <w:suppressAutoHyphens/>
      <w:spacing w:before="60"/>
    </w:pPr>
    <w:rPr>
      <w:rFonts w:eastAsia="MS Mincho" w:cs="Times New Roman"/>
      <w:b/>
      <w:sz w:val="20"/>
      <w:szCs w:val="20"/>
      <w:lang w:eastAsia="ar-SA"/>
    </w:rPr>
  </w:style>
  <w:style w:type="paragraph" w:customStyle="1" w:styleId="Sommario32">
    <w:name w:val="Sommario 32"/>
    <w:basedOn w:val="Normale"/>
    <w:next w:val="Normale"/>
    <w:uiPriority w:val="99"/>
    <w:semiHidden/>
    <w:rsid w:val="00E871B4"/>
    <w:pPr>
      <w:suppressAutoHyphens/>
      <w:ind w:left="238"/>
    </w:pPr>
    <w:rPr>
      <w:rFonts w:eastAsia="MS Mincho" w:cs="Times New Roman"/>
      <w:sz w:val="20"/>
      <w:szCs w:val="20"/>
      <w:lang w:eastAsia="ar-SA"/>
    </w:rPr>
  </w:style>
  <w:style w:type="numbering" w:customStyle="1" w:styleId="Nessunelenco12">
    <w:name w:val="Nessun elenco12"/>
    <w:next w:val="Nessunelenco"/>
    <w:uiPriority w:val="99"/>
    <w:semiHidden/>
    <w:unhideWhenUsed/>
    <w:rsid w:val="00E871B4"/>
  </w:style>
  <w:style w:type="numbering" w:customStyle="1" w:styleId="Nessunelenco5">
    <w:name w:val="Nessun elenco5"/>
    <w:next w:val="Nessunelenco"/>
    <w:uiPriority w:val="99"/>
    <w:semiHidden/>
    <w:unhideWhenUsed/>
    <w:rsid w:val="000E7F55"/>
  </w:style>
  <w:style w:type="numbering" w:customStyle="1" w:styleId="Nessunelenco13">
    <w:name w:val="Nessun elenco13"/>
    <w:next w:val="Nessunelenco"/>
    <w:uiPriority w:val="99"/>
    <w:semiHidden/>
    <w:unhideWhenUsed/>
    <w:rsid w:val="000E7F55"/>
  </w:style>
  <w:style w:type="table" w:customStyle="1" w:styleId="Grigliatabella2">
    <w:name w:val="Griglia tabella2"/>
    <w:basedOn w:val="Tabellanormale"/>
    <w:next w:val="Grigliatabella"/>
    <w:rsid w:val="000E7F5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
    <w:name w:val="Nessun elenco21"/>
    <w:next w:val="Nessunelenco"/>
    <w:semiHidden/>
    <w:rsid w:val="000E7F55"/>
  </w:style>
  <w:style w:type="numbering" w:customStyle="1" w:styleId="Nessunelenco31">
    <w:name w:val="Nessun elenco31"/>
    <w:next w:val="Nessunelenco"/>
    <w:uiPriority w:val="99"/>
    <w:semiHidden/>
    <w:unhideWhenUsed/>
    <w:rsid w:val="000E7F55"/>
  </w:style>
  <w:style w:type="numbering" w:customStyle="1" w:styleId="Nessunelenco112">
    <w:name w:val="Nessun elenco112"/>
    <w:next w:val="Nessunelenco"/>
    <w:uiPriority w:val="99"/>
    <w:semiHidden/>
    <w:unhideWhenUsed/>
    <w:rsid w:val="000E7F55"/>
  </w:style>
  <w:style w:type="table" w:customStyle="1" w:styleId="Grigliatabella11">
    <w:name w:val="Griglia tabella11"/>
    <w:basedOn w:val="Tabellanormale"/>
    <w:next w:val="Grigliatabella"/>
    <w:rsid w:val="000E7F5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1">
    <w:name w:val="Nessun elenco41"/>
    <w:next w:val="Nessunelenco"/>
    <w:uiPriority w:val="99"/>
    <w:semiHidden/>
    <w:unhideWhenUsed/>
    <w:rsid w:val="000E7F55"/>
  </w:style>
  <w:style w:type="numbering" w:customStyle="1" w:styleId="Nessunelenco121">
    <w:name w:val="Nessun elenco121"/>
    <w:next w:val="Nessunelenco"/>
    <w:uiPriority w:val="99"/>
    <w:semiHidden/>
    <w:unhideWhenUsed/>
    <w:rsid w:val="000E7F55"/>
  </w:style>
  <w:style w:type="numbering" w:customStyle="1" w:styleId="Nessunelenco51">
    <w:name w:val="Nessun elenco51"/>
    <w:next w:val="Nessunelenco"/>
    <w:uiPriority w:val="99"/>
    <w:semiHidden/>
    <w:unhideWhenUsed/>
    <w:rsid w:val="000E7F55"/>
  </w:style>
  <w:style w:type="paragraph" w:customStyle="1" w:styleId="Sommario23">
    <w:name w:val="Sommario 23"/>
    <w:basedOn w:val="Normale"/>
    <w:next w:val="Normale"/>
    <w:uiPriority w:val="99"/>
    <w:semiHidden/>
    <w:rsid w:val="000E7F55"/>
    <w:pPr>
      <w:suppressAutoHyphens/>
      <w:spacing w:before="60"/>
    </w:pPr>
    <w:rPr>
      <w:rFonts w:eastAsia="MS Mincho" w:cs="Times New Roman"/>
      <w:b/>
      <w:sz w:val="20"/>
      <w:szCs w:val="20"/>
      <w:lang w:eastAsia="ar-SA"/>
    </w:rPr>
  </w:style>
  <w:style w:type="paragraph" w:customStyle="1" w:styleId="Sommario33">
    <w:name w:val="Sommario 33"/>
    <w:basedOn w:val="Normale"/>
    <w:next w:val="Normale"/>
    <w:uiPriority w:val="99"/>
    <w:semiHidden/>
    <w:rsid w:val="000E7F55"/>
    <w:pPr>
      <w:suppressAutoHyphens/>
      <w:ind w:left="238"/>
    </w:pPr>
    <w:rPr>
      <w:rFonts w:eastAsia="MS Mincho" w:cs="Times New Roman"/>
      <w:sz w:val="20"/>
      <w:szCs w:val="20"/>
      <w:lang w:eastAsia="ar-SA"/>
    </w:rPr>
  </w:style>
  <w:style w:type="numbering" w:customStyle="1" w:styleId="Nessunelenco131">
    <w:name w:val="Nessun elenco131"/>
    <w:next w:val="Nessunelenco"/>
    <w:uiPriority w:val="99"/>
    <w:semiHidden/>
    <w:unhideWhenUsed/>
    <w:rsid w:val="000E7F55"/>
  </w:style>
  <w:style w:type="character" w:customStyle="1" w:styleId="Titolo1Carattere1">
    <w:name w:val="Titolo 1 Carattere1"/>
    <w:aliases w:val="H1 Carattere1,Capitolo Carattere1,t1 Carattere1"/>
    <w:basedOn w:val="Carpredefinitoparagrafo"/>
    <w:rsid w:val="000E7F55"/>
    <w:rPr>
      <w:rFonts w:ascii="Calibri" w:eastAsia="MS Gothic" w:hAnsi="Calibri" w:cs="Times New Roman"/>
      <w:b/>
      <w:bCs/>
      <w:color w:val="365F91"/>
      <w:sz w:val="28"/>
      <w:szCs w:val="28"/>
    </w:rPr>
  </w:style>
  <w:style w:type="character" w:customStyle="1" w:styleId="Titolo5Carattere1">
    <w:name w:val="Titolo 5 Carattere1"/>
    <w:aliases w:val="H5 Carattere1,Ref Heading 2 Carattere1,rh2 Carattere1,ITT t5 Carattere1,PA Pico Section Carattere1,Livello 5 Carattere1"/>
    <w:basedOn w:val="Carpredefinitoparagrafo"/>
    <w:semiHidden/>
    <w:rsid w:val="000E7F55"/>
    <w:rPr>
      <w:rFonts w:ascii="Calibri" w:eastAsia="MS Gothic" w:hAnsi="Calibri" w:cs="Times New Roman"/>
      <w:color w:val="243F60"/>
      <w:sz w:val="24"/>
      <w:szCs w:val="24"/>
    </w:rPr>
  </w:style>
  <w:style w:type="numbering" w:customStyle="1" w:styleId="Nessunelenco6">
    <w:name w:val="Nessun elenco6"/>
    <w:next w:val="Nessunelenco"/>
    <w:uiPriority w:val="99"/>
    <w:semiHidden/>
    <w:unhideWhenUsed/>
    <w:rsid w:val="000E7F55"/>
  </w:style>
  <w:style w:type="numbering" w:customStyle="1" w:styleId="Nessunelenco14">
    <w:name w:val="Nessun elenco14"/>
    <w:next w:val="Nessunelenco"/>
    <w:uiPriority w:val="99"/>
    <w:semiHidden/>
    <w:unhideWhenUsed/>
    <w:rsid w:val="000E7F55"/>
  </w:style>
  <w:style w:type="table" w:customStyle="1" w:styleId="Grigliatabella3">
    <w:name w:val="Griglia tabella3"/>
    <w:basedOn w:val="Tabellanormale"/>
    <w:next w:val="Grigliatabella"/>
    <w:rsid w:val="000E7F55"/>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
    <w:name w:val="Griglia tabella4"/>
    <w:basedOn w:val="Tabellanormale"/>
    <w:next w:val="Grigliatabella"/>
    <w:rsid w:val="000E7F55"/>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
    <w:name w:val="Nessun elenco7"/>
    <w:next w:val="Nessunelenco"/>
    <w:uiPriority w:val="99"/>
    <w:semiHidden/>
    <w:unhideWhenUsed/>
    <w:rsid w:val="000E7F55"/>
  </w:style>
  <w:style w:type="numbering" w:customStyle="1" w:styleId="Nessunelenco15">
    <w:name w:val="Nessun elenco15"/>
    <w:next w:val="Nessunelenco"/>
    <w:uiPriority w:val="99"/>
    <w:semiHidden/>
    <w:unhideWhenUsed/>
    <w:rsid w:val="000E7F55"/>
  </w:style>
  <w:style w:type="table" w:customStyle="1" w:styleId="Grigliatabella5">
    <w:name w:val="Griglia tabella5"/>
    <w:basedOn w:val="Tabellanormale"/>
    <w:next w:val="Grigliatabella"/>
    <w:rsid w:val="000E7F5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8">
    <w:name w:val="Nessun elenco8"/>
    <w:next w:val="Nessunelenco"/>
    <w:uiPriority w:val="99"/>
    <w:semiHidden/>
    <w:unhideWhenUsed/>
    <w:rsid w:val="000E7F55"/>
  </w:style>
  <w:style w:type="numbering" w:customStyle="1" w:styleId="Nessunelenco16">
    <w:name w:val="Nessun elenco16"/>
    <w:next w:val="Nessunelenco"/>
    <w:uiPriority w:val="99"/>
    <w:semiHidden/>
    <w:unhideWhenUsed/>
    <w:rsid w:val="000E7F55"/>
  </w:style>
  <w:style w:type="table" w:customStyle="1" w:styleId="Grigliatabella6">
    <w:name w:val="Griglia tabella6"/>
    <w:basedOn w:val="Tabellanormale"/>
    <w:next w:val="Grigliatabella"/>
    <w:rsid w:val="000E7F5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
    <w:name w:val="Nessun elenco9"/>
    <w:next w:val="Nessunelenco"/>
    <w:uiPriority w:val="99"/>
    <w:semiHidden/>
    <w:unhideWhenUsed/>
    <w:rsid w:val="000E7F55"/>
  </w:style>
  <w:style w:type="numbering" w:customStyle="1" w:styleId="Nessunelenco17">
    <w:name w:val="Nessun elenco17"/>
    <w:next w:val="Nessunelenco"/>
    <w:uiPriority w:val="99"/>
    <w:semiHidden/>
    <w:unhideWhenUsed/>
    <w:rsid w:val="000E7F55"/>
  </w:style>
  <w:style w:type="table" w:customStyle="1" w:styleId="Grigliatabella7">
    <w:name w:val="Griglia tabella7"/>
    <w:basedOn w:val="Tabellanormale"/>
    <w:next w:val="Grigliatabella"/>
    <w:rsid w:val="000E7F5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
    <w:name w:val="Nessun elenco10"/>
    <w:next w:val="Nessunelenco"/>
    <w:uiPriority w:val="99"/>
    <w:semiHidden/>
    <w:unhideWhenUsed/>
    <w:rsid w:val="000E7F55"/>
  </w:style>
  <w:style w:type="numbering" w:customStyle="1" w:styleId="Nessunelenco18">
    <w:name w:val="Nessun elenco18"/>
    <w:next w:val="Nessunelenco"/>
    <w:uiPriority w:val="99"/>
    <w:semiHidden/>
    <w:unhideWhenUsed/>
    <w:rsid w:val="000E7F55"/>
  </w:style>
  <w:style w:type="character" w:customStyle="1" w:styleId="class2214342">
    <w:name w:val="class2_214342"/>
    <w:basedOn w:val="Carpredefinitoparagrafo"/>
    <w:rsid w:val="000E7F55"/>
    <w:rPr>
      <w:rFonts w:ascii="Cambria" w:hAnsi="Cambria" w:hint="default"/>
      <w:b/>
      <w:bCs/>
      <w:sz w:val="38"/>
      <w:szCs w:val="38"/>
    </w:rPr>
  </w:style>
  <w:style w:type="numbering" w:customStyle="1" w:styleId="Nessunelenco19">
    <w:name w:val="Nessun elenco19"/>
    <w:next w:val="Nessunelenco"/>
    <w:uiPriority w:val="99"/>
    <w:semiHidden/>
    <w:unhideWhenUsed/>
    <w:rsid w:val="000E7F55"/>
  </w:style>
  <w:style w:type="numbering" w:customStyle="1" w:styleId="Nessunelenco110">
    <w:name w:val="Nessun elenco110"/>
    <w:next w:val="Nessunelenco"/>
    <w:uiPriority w:val="99"/>
    <w:semiHidden/>
    <w:unhideWhenUsed/>
    <w:rsid w:val="000E7F55"/>
  </w:style>
  <w:style w:type="paragraph" w:customStyle="1" w:styleId="xl119">
    <w:name w:val="xl119"/>
    <w:basedOn w:val="Normale"/>
    <w:uiPriority w:val="99"/>
    <w:rsid w:val="000E7F55"/>
    <w:pPr>
      <w:pBdr>
        <w:top w:val="single" w:sz="4" w:space="0" w:color="auto"/>
        <w:left w:val="single" w:sz="4" w:space="0" w:color="auto"/>
        <w:bottom w:val="single" w:sz="4" w:space="0" w:color="auto"/>
        <w:right w:val="single" w:sz="4" w:space="0" w:color="auto"/>
      </w:pBdr>
      <w:shd w:val="clear" w:color="DCE6F1" w:fill="DCE6F1"/>
      <w:spacing w:before="100" w:beforeAutospacing="1" w:after="100" w:afterAutospacing="1"/>
      <w:jc w:val="center"/>
      <w:textAlignment w:val="center"/>
    </w:pPr>
    <w:rPr>
      <w:rFonts w:ascii="Times New Roman" w:eastAsia="Times New Roman" w:hAnsi="Times New Roman" w:cs="Times New Roman"/>
      <w:b/>
      <w:bCs/>
      <w:sz w:val="18"/>
      <w:szCs w:val="18"/>
      <w:lang w:eastAsia="it-IT"/>
    </w:rPr>
  </w:style>
  <w:style w:type="paragraph" w:customStyle="1" w:styleId="xl120">
    <w:name w:val="xl120"/>
    <w:basedOn w:val="Normale"/>
    <w:uiPriority w:val="99"/>
    <w:rsid w:val="000E7F55"/>
    <w:pPr>
      <w:spacing w:before="100" w:beforeAutospacing="1" w:after="100" w:afterAutospacing="1"/>
    </w:pPr>
    <w:rPr>
      <w:rFonts w:ascii="Times New Roman" w:eastAsia="Times New Roman" w:hAnsi="Times New Roman" w:cs="Times New Roman"/>
      <w:b/>
      <w:bCs/>
      <w:sz w:val="20"/>
      <w:szCs w:val="20"/>
      <w:lang w:eastAsia="it-IT"/>
    </w:rPr>
  </w:style>
  <w:style w:type="paragraph" w:customStyle="1" w:styleId="xl121">
    <w:name w:val="xl121"/>
    <w:basedOn w:val="Normale"/>
    <w:uiPriority w:val="99"/>
    <w:rsid w:val="000E7F55"/>
    <w:pPr>
      <w:pBdr>
        <w:top w:val="single" w:sz="4" w:space="0" w:color="auto"/>
        <w:left w:val="single" w:sz="4" w:space="0" w:color="auto"/>
        <w:bottom w:val="single" w:sz="4" w:space="0" w:color="auto"/>
        <w:right w:val="single" w:sz="4" w:space="0" w:color="auto"/>
      </w:pBdr>
      <w:shd w:val="clear" w:color="DCE6F1" w:fill="DCE6F1"/>
      <w:spacing w:before="100" w:beforeAutospacing="1" w:after="100" w:afterAutospacing="1"/>
      <w:jc w:val="right"/>
    </w:pPr>
    <w:rPr>
      <w:rFonts w:ascii="Times New Roman" w:eastAsia="Times New Roman" w:hAnsi="Times New Roman" w:cs="Times New Roman"/>
      <w:b/>
      <w:bCs/>
      <w:sz w:val="18"/>
      <w:szCs w:val="18"/>
      <w:lang w:eastAsia="it-IT"/>
    </w:rPr>
  </w:style>
  <w:style w:type="paragraph" w:customStyle="1" w:styleId="xl122">
    <w:name w:val="xl122"/>
    <w:basedOn w:val="Normale"/>
    <w:uiPriority w:val="99"/>
    <w:rsid w:val="000E7F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8"/>
      <w:szCs w:val="18"/>
      <w:lang w:eastAsia="it-IT"/>
    </w:rPr>
  </w:style>
  <w:style w:type="paragraph" w:customStyle="1" w:styleId="xl123">
    <w:name w:val="xl123"/>
    <w:basedOn w:val="Normale"/>
    <w:uiPriority w:val="99"/>
    <w:rsid w:val="000E7F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8"/>
      <w:szCs w:val="18"/>
      <w:lang w:eastAsia="it-IT"/>
    </w:rPr>
  </w:style>
  <w:style w:type="paragraph" w:customStyle="1" w:styleId="xl124">
    <w:name w:val="xl124"/>
    <w:basedOn w:val="Normale"/>
    <w:uiPriority w:val="99"/>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8"/>
      <w:szCs w:val="18"/>
      <w:lang w:eastAsia="it-IT"/>
    </w:rPr>
  </w:style>
  <w:style w:type="paragraph" w:customStyle="1" w:styleId="xl125">
    <w:name w:val="xl125"/>
    <w:basedOn w:val="Normale"/>
    <w:uiPriority w:val="99"/>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8"/>
      <w:szCs w:val="18"/>
      <w:lang w:eastAsia="it-IT"/>
    </w:rPr>
  </w:style>
  <w:style w:type="paragraph" w:customStyle="1" w:styleId="xl126">
    <w:name w:val="xl126"/>
    <w:basedOn w:val="Normale"/>
    <w:uiPriority w:val="99"/>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it-IT"/>
    </w:rPr>
  </w:style>
  <w:style w:type="paragraph" w:customStyle="1" w:styleId="xl127">
    <w:name w:val="xl127"/>
    <w:basedOn w:val="Normale"/>
    <w:uiPriority w:val="99"/>
    <w:rsid w:val="000E7F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b/>
      <w:bCs/>
      <w:sz w:val="18"/>
      <w:szCs w:val="18"/>
      <w:lang w:eastAsia="it-IT"/>
    </w:rPr>
  </w:style>
  <w:style w:type="paragraph" w:customStyle="1" w:styleId="xl128">
    <w:name w:val="xl128"/>
    <w:basedOn w:val="Normale"/>
    <w:uiPriority w:val="99"/>
    <w:rsid w:val="000E7F55"/>
    <w:pPr>
      <w:spacing w:before="100" w:beforeAutospacing="1" w:after="100" w:afterAutospacing="1"/>
    </w:pPr>
    <w:rPr>
      <w:rFonts w:ascii="Times New Roman" w:eastAsia="Times New Roman" w:hAnsi="Times New Roman" w:cs="Times New Roman"/>
      <w:sz w:val="18"/>
      <w:szCs w:val="18"/>
      <w:lang w:eastAsia="it-IT"/>
    </w:rPr>
  </w:style>
  <w:style w:type="paragraph" w:customStyle="1" w:styleId="xl129">
    <w:name w:val="xl129"/>
    <w:basedOn w:val="Normale"/>
    <w:uiPriority w:val="99"/>
    <w:rsid w:val="000E7F55"/>
    <w:pPr>
      <w:pBdr>
        <w:top w:val="single" w:sz="4" w:space="0" w:color="auto"/>
        <w:left w:val="single" w:sz="4" w:space="0" w:color="auto"/>
        <w:bottom w:val="single" w:sz="4" w:space="0" w:color="auto"/>
        <w:right w:val="single" w:sz="4" w:space="0" w:color="auto"/>
      </w:pBdr>
      <w:shd w:val="clear" w:color="DCE6F1" w:fill="DCE6F1"/>
      <w:spacing w:before="100" w:beforeAutospacing="1" w:after="100" w:afterAutospacing="1"/>
      <w:jc w:val="center"/>
    </w:pPr>
    <w:rPr>
      <w:rFonts w:ascii="Times New Roman" w:eastAsia="Times New Roman" w:hAnsi="Times New Roman" w:cs="Times New Roman"/>
      <w:b/>
      <w:bCs/>
      <w:sz w:val="18"/>
      <w:szCs w:val="18"/>
      <w:lang w:eastAsia="it-IT"/>
    </w:rPr>
  </w:style>
  <w:style w:type="paragraph" w:customStyle="1" w:styleId="xl130">
    <w:name w:val="xl130"/>
    <w:basedOn w:val="Normale"/>
    <w:uiPriority w:val="99"/>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lang w:eastAsia="it-IT"/>
    </w:rPr>
  </w:style>
  <w:style w:type="paragraph" w:customStyle="1" w:styleId="xl131">
    <w:name w:val="xl131"/>
    <w:basedOn w:val="Normale"/>
    <w:uiPriority w:val="99"/>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lang w:eastAsia="it-IT"/>
    </w:rPr>
  </w:style>
  <w:style w:type="character" w:customStyle="1" w:styleId="object-hover2">
    <w:name w:val="object-hover2"/>
    <w:basedOn w:val="Carpredefinitoparagrafo"/>
    <w:uiPriority w:val="99"/>
    <w:rsid w:val="000E7F55"/>
    <w:rPr>
      <w:color w:val="00008B"/>
      <w:u w:val="single"/>
    </w:rPr>
  </w:style>
  <w:style w:type="numbering" w:customStyle="1" w:styleId="Nessunelenco20">
    <w:name w:val="Nessun elenco20"/>
    <w:next w:val="Nessunelenco"/>
    <w:uiPriority w:val="99"/>
    <w:semiHidden/>
    <w:unhideWhenUsed/>
    <w:rsid w:val="000E7F55"/>
  </w:style>
  <w:style w:type="numbering" w:customStyle="1" w:styleId="Nessunelenco1111">
    <w:name w:val="Nessun elenco1111"/>
    <w:next w:val="Nessunelenco"/>
    <w:uiPriority w:val="99"/>
    <w:semiHidden/>
    <w:unhideWhenUsed/>
    <w:rsid w:val="000E7F55"/>
  </w:style>
  <w:style w:type="paragraph" w:customStyle="1" w:styleId="xl66">
    <w:name w:val="xl66"/>
    <w:basedOn w:val="Normale"/>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8"/>
      <w:szCs w:val="18"/>
      <w:lang w:eastAsia="it-IT"/>
    </w:rPr>
  </w:style>
  <w:style w:type="paragraph" w:customStyle="1" w:styleId="xl67">
    <w:name w:val="xl67"/>
    <w:basedOn w:val="Normale"/>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8"/>
      <w:szCs w:val="18"/>
      <w:lang w:eastAsia="it-IT"/>
    </w:rPr>
  </w:style>
  <w:style w:type="paragraph" w:customStyle="1" w:styleId="xl68">
    <w:name w:val="xl68"/>
    <w:basedOn w:val="Normale"/>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18"/>
      <w:szCs w:val="18"/>
      <w:lang w:eastAsia="it-IT"/>
    </w:rPr>
  </w:style>
  <w:style w:type="paragraph" w:customStyle="1" w:styleId="xl69">
    <w:name w:val="xl69"/>
    <w:basedOn w:val="Normale"/>
    <w:rsid w:val="000E7F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8"/>
      <w:szCs w:val="18"/>
      <w:lang w:eastAsia="it-IT"/>
    </w:rPr>
  </w:style>
  <w:style w:type="paragraph" w:customStyle="1" w:styleId="xl70">
    <w:name w:val="xl70"/>
    <w:basedOn w:val="Normale"/>
    <w:rsid w:val="000E7F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b/>
      <w:bCs/>
      <w:sz w:val="18"/>
      <w:szCs w:val="18"/>
      <w:lang w:eastAsia="it-IT"/>
    </w:rPr>
  </w:style>
  <w:style w:type="paragraph" w:customStyle="1" w:styleId="xl71">
    <w:name w:val="xl71"/>
    <w:basedOn w:val="Normale"/>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sz w:val="18"/>
      <w:szCs w:val="18"/>
      <w:lang w:eastAsia="it-IT"/>
    </w:rPr>
  </w:style>
  <w:style w:type="paragraph" w:customStyle="1" w:styleId="xl72">
    <w:name w:val="xl72"/>
    <w:basedOn w:val="Normale"/>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lang w:eastAsia="it-IT"/>
    </w:rPr>
  </w:style>
  <w:style w:type="paragraph" w:customStyle="1" w:styleId="xl73">
    <w:name w:val="xl73"/>
    <w:basedOn w:val="Normale"/>
    <w:rsid w:val="000E7F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lang w:eastAsia="it-IT"/>
    </w:rPr>
  </w:style>
  <w:style w:type="paragraph" w:customStyle="1" w:styleId="xl74">
    <w:name w:val="xl74"/>
    <w:basedOn w:val="Normale"/>
    <w:rsid w:val="000E7F55"/>
    <w:pPr>
      <w:spacing w:before="100" w:beforeAutospacing="1" w:after="100" w:afterAutospacing="1"/>
    </w:pPr>
    <w:rPr>
      <w:rFonts w:ascii="Times New Roman" w:eastAsia="Times New Roman" w:hAnsi="Times New Roman" w:cs="Times New Roman"/>
      <w:b/>
      <w:bCs/>
      <w:sz w:val="20"/>
      <w:szCs w:val="20"/>
      <w:lang w:eastAsia="it-IT"/>
    </w:rPr>
  </w:style>
  <w:style w:type="paragraph" w:customStyle="1" w:styleId="xl75">
    <w:name w:val="xl75"/>
    <w:basedOn w:val="Normale"/>
    <w:rsid w:val="000E7F55"/>
    <w:pPr>
      <w:pBdr>
        <w:top w:val="single" w:sz="4" w:space="0" w:color="auto"/>
        <w:left w:val="single" w:sz="4" w:space="0" w:color="auto"/>
        <w:bottom w:val="single" w:sz="4" w:space="0" w:color="auto"/>
        <w:right w:val="single" w:sz="4" w:space="0" w:color="auto"/>
      </w:pBdr>
      <w:shd w:val="clear" w:color="DCE6F1" w:fill="DCE6F1"/>
      <w:spacing w:before="100" w:beforeAutospacing="1" w:after="100" w:afterAutospacing="1"/>
    </w:pPr>
    <w:rPr>
      <w:rFonts w:ascii="Times New Roman" w:eastAsia="Times New Roman" w:hAnsi="Times New Roman" w:cs="Times New Roman"/>
      <w:b/>
      <w:bCs/>
      <w:sz w:val="18"/>
      <w:szCs w:val="18"/>
      <w:lang w:eastAsia="it-IT"/>
    </w:rPr>
  </w:style>
  <w:style w:type="paragraph" w:customStyle="1" w:styleId="xl76">
    <w:name w:val="xl76"/>
    <w:basedOn w:val="Normale"/>
    <w:rsid w:val="000E7F55"/>
    <w:pPr>
      <w:pBdr>
        <w:top w:val="single" w:sz="4" w:space="0" w:color="auto"/>
        <w:left w:val="single" w:sz="4" w:space="0" w:color="auto"/>
        <w:bottom w:val="single" w:sz="4" w:space="0" w:color="auto"/>
        <w:right w:val="single" w:sz="4" w:space="0" w:color="auto"/>
      </w:pBdr>
      <w:shd w:val="clear" w:color="DCE6F1" w:fill="DCE6F1"/>
      <w:spacing w:before="100" w:beforeAutospacing="1" w:after="100" w:afterAutospacing="1"/>
      <w:jc w:val="right"/>
    </w:pPr>
    <w:rPr>
      <w:rFonts w:ascii="Times New Roman" w:eastAsia="Times New Roman" w:hAnsi="Times New Roman" w:cs="Times New Roman"/>
      <w:b/>
      <w:bCs/>
      <w:sz w:val="18"/>
      <w:szCs w:val="18"/>
      <w:lang w:eastAsia="it-IT"/>
    </w:rPr>
  </w:style>
  <w:style w:type="paragraph" w:customStyle="1" w:styleId="xl77">
    <w:name w:val="xl77"/>
    <w:basedOn w:val="Normale"/>
    <w:rsid w:val="000E7F5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sz w:val="18"/>
      <w:szCs w:val="18"/>
      <w:lang w:eastAsia="it-IT"/>
    </w:rPr>
  </w:style>
  <w:style w:type="paragraph" w:customStyle="1" w:styleId="xl78">
    <w:name w:val="xl78"/>
    <w:basedOn w:val="Normale"/>
    <w:rsid w:val="000E7F55"/>
    <w:pPr>
      <w:pBdr>
        <w:top w:val="single" w:sz="4" w:space="0" w:color="auto"/>
        <w:left w:val="single" w:sz="4" w:space="0" w:color="auto"/>
        <w:bottom w:val="single" w:sz="4" w:space="0" w:color="auto"/>
        <w:right w:val="single" w:sz="4" w:space="0" w:color="auto"/>
      </w:pBdr>
      <w:shd w:val="clear" w:color="DCE6F1" w:fill="DCE6F1"/>
      <w:spacing w:before="100" w:beforeAutospacing="1" w:after="100" w:afterAutospacing="1"/>
      <w:jc w:val="center"/>
      <w:textAlignment w:val="center"/>
    </w:pPr>
    <w:rPr>
      <w:rFonts w:ascii="Times New Roman" w:eastAsia="Times New Roman" w:hAnsi="Times New Roman" w:cs="Times New Roman"/>
      <w:b/>
      <w:bCs/>
      <w:sz w:val="18"/>
      <w:szCs w:val="18"/>
      <w:lang w:eastAsia="it-IT"/>
    </w:rPr>
  </w:style>
  <w:style w:type="paragraph" w:customStyle="1" w:styleId="Titolosommario1">
    <w:name w:val="Titolo sommario1"/>
    <w:basedOn w:val="Titolo1"/>
    <w:next w:val="Normale"/>
    <w:uiPriority w:val="39"/>
    <w:semiHidden/>
    <w:unhideWhenUsed/>
    <w:qFormat/>
    <w:rsid w:val="000E7F55"/>
    <w:pPr>
      <w:keepLines/>
      <w:spacing w:before="480" w:line="240" w:lineRule="auto"/>
      <w:ind w:firstLine="0"/>
      <w:jc w:val="left"/>
      <w:outlineLvl w:val="9"/>
    </w:pPr>
    <w:rPr>
      <w:rFonts w:ascii="Cambria" w:hAnsi="Cambria"/>
      <w:b/>
      <w:bCs/>
      <w:color w:val="365F91"/>
      <w:sz w:val="28"/>
      <w:szCs w:val="28"/>
    </w:rPr>
  </w:style>
  <w:style w:type="table" w:customStyle="1" w:styleId="Grigliatabella8">
    <w:name w:val="Griglia tabella8"/>
    <w:basedOn w:val="Tabellanormale"/>
    <w:next w:val="Grigliatabella"/>
    <w:uiPriority w:val="59"/>
    <w:rsid w:val="000E7F55"/>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1">
    <w:name w:val="Nessun elenco211"/>
    <w:next w:val="Nessunelenco"/>
    <w:uiPriority w:val="99"/>
    <w:semiHidden/>
    <w:unhideWhenUsed/>
    <w:rsid w:val="000E7F55"/>
  </w:style>
  <w:style w:type="paragraph" w:styleId="Nessunaspaziatura">
    <w:name w:val="No Spacing"/>
    <w:uiPriority w:val="1"/>
    <w:qFormat/>
    <w:rsid w:val="000E7F55"/>
    <w:rPr>
      <w:rFonts w:ascii="Arial MT Lt" w:eastAsia="MS Mincho" w:hAnsi="Arial MT Lt"/>
      <w:sz w:val="24"/>
      <w:szCs w:val="24"/>
    </w:rPr>
  </w:style>
  <w:style w:type="table" w:customStyle="1" w:styleId="Grigliatabella9">
    <w:name w:val="Griglia tabella9"/>
    <w:basedOn w:val="Tabellanormale"/>
    <w:next w:val="Grigliatabella"/>
    <w:uiPriority w:val="59"/>
    <w:rsid w:val="000E7F5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
    <w:name w:val="Nessun elenco22"/>
    <w:next w:val="Nessunelenco"/>
    <w:uiPriority w:val="99"/>
    <w:semiHidden/>
    <w:unhideWhenUsed/>
    <w:rsid w:val="000E7F55"/>
  </w:style>
  <w:style w:type="numbering" w:customStyle="1" w:styleId="Nessunelenco23">
    <w:name w:val="Nessun elenco23"/>
    <w:next w:val="Nessunelenco"/>
    <w:uiPriority w:val="99"/>
    <w:semiHidden/>
    <w:unhideWhenUsed/>
    <w:rsid w:val="002D0120"/>
  </w:style>
  <w:style w:type="numbering" w:customStyle="1" w:styleId="Nessunelenco113">
    <w:name w:val="Nessun elenco113"/>
    <w:next w:val="Nessunelenco"/>
    <w:uiPriority w:val="99"/>
    <w:semiHidden/>
    <w:unhideWhenUsed/>
    <w:rsid w:val="002D0120"/>
  </w:style>
  <w:style w:type="table" w:customStyle="1" w:styleId="Grigliatabella10">
    <w:name w:val="Griglia tabella10"/>
    <w:basedOn w:val="Tabellanormale"/>
    <w:next w:val="Grigliatabella"/>
    <w:rsid w:val="002D012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4">
    <w:name w:val="Nessun elenco24"/>
    <w:next w:val="Nessunelenco"/>
    <w:semiHidden/>
    <w:rsid w:val="002D0120"/>
  </w:style>
  <w:style w:type="numbering" w:customStyle="1" w:styleId="Nessunelenco32">
    <w:name w:val="Nessun elenco32"/>
    <w:next w:val="Nessunelenco"/>
    <w:uiPriority w:val="99"/>
    <w:semiHidden/>
    <w:unhideWhenUsed/>
    <w:rsid w:val="002D0120"/>
  </w:style>
  <w:style w:type="numbering" w:customStyle="1" w:styleId="Nessunelenco114">
    <w:name w:val="Nessun elenco114"/>
    <w:next w:val="Nessunelenco"/>
    <w:uiPriority w:val="99"/>
    <w:semiHidden/>
    <w:unhideWhenUsed/>
    <w:rsid w:val="002D0120"/>
  </w:style>
  <w:style w:type="table" w:customStyle="1" w:styleId="Grigliatabella12">
    <w:name w:val="Griglia tabella12"/>
    <w:basedOn w:val="Tabellanormale"/>
    <w:next w:val="Grigliatabella"/>
    <w:rsid w:val="002D012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2">
    <w:name w:val="Nessun elenco42"/>
    <w:next w:val="Nessunelenco"/>
    <w:uiPriority w:val="99"/>
    <w:semiHidden/>
    <w:unhideWhenUsed/>
    <w:rsid w:val="002D0120"/>
  </w:style>
  <w:style w:type="numbering" w:customStyle="1" w:styleId="Nessunelenco122">
    <w:name w:val="Nessun elenco122"/>
    <w:next w:val="Nessunelenco"/>
    <w:uiPriority w:val="99"/>
    <w:semiHidden/>
    <w:unhideWhenUsed/>
    <w:rsid w:val="002D0120"/>
  </w:style>
  <w:style w:type="numbering" w:customStyle="1" w:styleId="Nessunelenco52">
    <w:name w:val="Nessun elenco52"/>
    <w:next w:val="Nessunelenco"/>
    <w:uiPriority w:val="99"/>
    <w:semiHidden/>
    <w:unhideWhenUsed/>
    <w:rsid w:val="002D0120"/>
  </w:style>
  <w:style w:type="numbering" w:customStyle="1" w:styleId="Nessunelenco132">
    <w:name w:val="Nessun elenco132"/>
    <w:next w:val="Nessunelenco"/>
    <w:uiPriority w:val="99"/>
    <w:semiHidden/>
    <w:unhideWhenUsed/>
    <w:rsid w:val="002D0120"/>
  </w:style>
  <w:style w:type="table" w:customStyle="1" w:styleId="Grigliatabella21">
    <w:name w:val="Griglia tabella21"/>
    <w:basedOn w:val="Tabellanormale"/>
    <w:next w:val="Grigliatabella"/>
    <w:rsid w:val="002D012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1">
    <w:name w:val="Nessun elenco61"/>
    <w:next w:val="Nessunelenco"/>
    <w:uiPriority w:val="99"/>
    <w:semiHidden/>
    <w:unhideWhenUsed/>
    <w:rsid w:val="002D0120"/>
  </w:style>
  <w:style w:type="numbering" w:customStyle="1" w:styleId="Nessunelenco141">
    <w:name w:val="Nessun elenco141"/>
    <w:next w:val="Nessunelenco"/>
    <w:uiPriority w:val="99"/>
    <w:semiHidden/>
    <w:unhideWhenUsed/>
    <w:rsid w:val="002D0120"/>
  </w:style>
  <w:style w:type="table" w:customStyle="1" w:styleId="Grigliatabella31">
    <w:name w:val="Griglia tabella31"/>
    <w:basedOn w:val="Tabellanormale"/>
    <w:next w:val="Grigliatabella"/>
    <w:rsid w:val="002D0120"/>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1">
    <w:name w:val="Griglia tabella41"/>
    <w:basedOn w:val="Tabellanormale"/>
    <w:next w:val="Grigliatabella"/>
    <w:rsid w:val="002D0120"/>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1">
    <w:name w:val="Nessun elenco71"/>
    <w:next w:val="Nessunelenco"/>
    <w:uiPriority w:val="99"/>
    <w:semiHidden/>
    <w:unhideWhenUsed/>
    <w:rsid w:val="002D0120"/>
  </w:style>
  <w:style w:type="numbering" w:customStyle="1" w:styleId="Nessunelenco151">
    <w:name w:val="Nessun elenco151"/>
    <w:next w:val="Nessunelenco"/>
    <w:uiPriority w:val="99"/>
    <w:semiHidden/>
    <w:unhideWhenUsed/>
    <w:rsid w:val="002D0120"/>
  </w:style>
  <w:style w:type="table" w:customStyle="1" w:styleId="Grigliatabella51">
    <w:name w:val="Griglia tabella51"/>
    <w:basedOn w:val="Tabellanormale"/>
    <w:next w:val="Grigliatabella"/>
    <w:rsid w:val="002D012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81">
    <w:name w:val="Nessun elenco81"/>
    <w:next w:val="Nessunelenco"/>
    <w:uiPriority w:val="99"/>
    <w:semiHidden/>
    <w:unhideWhenUsed/>
    <w:rsid w:val="002D0120"/>
  </w:style>
  <w:style w:type="numbering" w:customStyle="1" w:styleId="Nessunelenco161">
    <w:name w:val="Nessun elenco161"/>
    <w:next w:val="Nessunelenco"/>
    <w:uiPriority w:val="99"/>
    <w:semiHidden/>
    <w:unhideWhenUsed/>
    <w:rsid w:val="002D0120"/>
  </w:style>
  <w:style w:type="table" w:customStyle="1" w:styleId="Grigliatabella61">
    <w:name w:val="Griglia tabella61"/>
    <w:basedOn w:val="Tabellanormale"/>
    <w:next w:val="Grigliatabella"/>
    <w:rsid w:val="002D012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1">
    <w:name w:val="Nessun elenco91"/>
    <w:next w:val="Nessunelenco"/>
    <w:uiPriority w:val="99"/>
    <w:semiHidden/>
    <w:unhideWhenUsed/>
    <w:rsid w:val="002D0120"/>
  </w:style>
  <w:style w:type="numbering" w:customStyle="1" w:styleId="Nessunelenco171">
    <w:name w:val="Nessun elenco171"/>
    <w:next w:val="Nessunelenco"/>
    <w:uiPriority w:val="99"/>
    <w:semiHidden/>
    <w:unhideWhenUsed/>
    <w:rsid w:val="002D0120"/>
  </w:style>
  <w:style w:type="table" w:customStyle="1" w:styleId="Grigliatabella71">
    <w:name w:val="Griglia tabella71"/>
    <w:basedOn w:val="Tabellanormale"/>
    <w:next w:val="Grigliatabella"/>
    <w:rsid w:val="002D012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1">
    <w:name w:val="Nessun elenco101"/>
    <w:next w:val="Nessunelenco"/>
    <w:uiPriority w:val="99"/>
    <w:semiHidden/>
    <w:unhideWhenUsed/>
    <w:rsid w:val="002D0120"/>
  </w:style>
  <w:style w:type="numbering" w:customStyle="1" w:styleId="Nessunelenco181">
    <w:name w:val="Nessun elenco181"/>
    <w:next w:val="Nessunelenco"/>
    <w:uiPriority w:val="99"/>
    <w:semiHidden/>
    <w:unhideWhenUsed/>
    <w:rsid w:val="002D0120"/>
  </w:style>
  <w:style w:type="numbering" w:customStyle="1" w:styleId="Nessunelenco191">
    <w:name w:val="Nessun elenco191"/>
    <w:next w:val="Nessunelenco"/>
    <w:uiPriority w:val="99"/>
    <w:semiHidden/>
    <w:unhideWhenUsed/>
    <w:rsid w:val="002D0120"/>
  </w:style>
  <w:style w:type="numbering" w:customStyle="1" w:styleId="Nessunelenco1101">
    <w:name w:val="Nessun elenco1101"/>
    <w:next w:val="Nessunelenco"/>
    <w:uiPriority w:val="99"/>
    <w:semiHidden/>
    <w:unhideWhenUsed/>
    <w:rsid w:val="002D0120"/>
  </w:style>
  <w:style w:type="numbering" w:customStyle="1" w:styleId="Nessunelenco201">
    <w:name w:val="Nessun elenco201"/>
    <w:next w:val="Nessunelenco"/>
    <w:uiPriority w:val="99"/>
    <w:semiHidden/>
    <w:unhideWhenUsed/>
    <w:rsid w:val="002D0120"/>
  </w:style>
  <w:style w:type="numbering" w:customStyle="1" w:styleId="Nessunelenco1112">
    <w:name w:val="Nessun elenco1112"/>
    <w:next w:val="Nessunelenco"/>
    <w:uiPriority w:val="99"/>
    <w:semiHidden/>
    <w:unhideWhenUsed/>
    <w:rsid w:val="002D0120"/>
  </w:style>
  <w:style w:type="paragraph" w:customStyle="1" w:styleId="Titolosommario2">
    <w:name w:val="Titolo sommario2"/>
    <w:basedOn w:val="Titolo1"/>
    <w:next w:val="Normale"/>
    <w:uiPriority w:val="39"/>
    <w:semiHidden/>
    <w:unhideWhenUsed/>
    <w:qFormat/>
    <w:rsid w:val="002D0120"/>
    <w:pPr>
      <w:keepLines/>
      <w:spacing w:before="480" w:line="240" w:lineRule="auto"/>
      <w:ind w:firstLine="0"/>
      <w:jc w:val="left"/>
      <w:outlineLvl w:val="9"/>
    </w:pPr>
    <w:rPr>
      <w:rFonts w:ascii="Cambria" w:hAnsi="Cambria"/>
      <w:b/>
      <w:bCs/>
      <w:color w:val="365F91"/>
      <w:sz w:val="28"/>
      <w:szCs w:val="28"/>
    </w:rPr>
  </w:style>
  <w:style w:type="table" w:customStyle="1" w:styleId="Grigliatabella81">
    <w:name w:val="Griglia tabella81"/>
    <w:basedOn w:val="Tabellanormale"/>
    <w:next w:val="Grigliatabella"/>
    <w:uiPriority w:val="59"/>
    <w:rsid w:val="002D0120"/>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2">
    <w:name w:val="Nessun elenco212"/>
    <w:next w:val="Nessunelenco"/>
    <w:uiPriority w:val="99"/>
    <w:semiHidden/>
    <w:unhideWhenUsed/>
    <w:rsid w:val="002D0120"/>
  </w:style>
  <w:style w:type="table" w:customStyle="1" w:styleId="Grigliatabella91">
    <w:name w:val="Griglia tabella91"/>
    <w:basedOn w:val="Tabellanormale"/>
    <w:next w:val="Grigliatabella"/>
    <w:uiPriority w:val="59"/>
    <w:rsid w:val="002D0120"/>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1">
    <w:name w:val="Nessun elenco221"/>
    <w:next w:val="Nessunelenco"/>
    <w:uiPriority w:val="99"/>
    <w:semiHidden/>
    <w:unhideWhenUsed/>
    <w:rsid w:val="002D0120"/>
  </w:style>
  <w:style w:type="table" w:customStyle="1" w:styleId="Grigliatabella82">
    <w:name w:val="Griglia tabella82"/>
    <w:basedOn w:val="Tabellanormale"/>
    <w:next w:val="Grigliatabella"/>
    <w:uiPriority w:val="59"/>
    <w:rsid w:val="003F0163"/>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1">
    <w:name w:val="Griglia tabella121"/>
    <w:basedOn w:val="Tabellanormale"/>
    <w:next w:val="Grigliatabella"/>
    <w:uiPriority w:val="59"/>
    <w:rsid w:val="00503B0F"/>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
    <w:name w:val="Nessun elenco25"/>
    <w:next w:val="Nessunelenco"/>
    <w:uiPriority w:val="99"/>
    <w:semiHidden/>
    <w:unhideWhenUsed/>
    <w:rsid w:val="005C011A"/>
  </w:style>
  <w:style w:type="numbering" w:customStyle="1" w:styleId="Nessunelenco115">
    <w:name w:val="Nessun elenco115"/>
    <w:next w:val="Nessunelenco"/>
    <w:uiPriority w:val="99"/>
    <w:semiHidden/>
    <w:unhideWhenUsed/>
    <w:rsid w:val="005C011A"/>
  </w:style>
  <w:style w:type="table" w:customStyle="1" w:styleId="Grigliatabella13">
    <w:name w:val="Griglia tabella13"/>
    <w:basedOn w:val="Tabellanormale"/>
    <w:next w:val="Grigliatabella"/>
    <w:rsid w:val="005C011A"/>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6">
    <w:name w:val="Nessun elenco26"/>
    <w:next w:val="Nessunelenco"/>
    <w:semiHidden/>
    <w:rsid w:val="005C011A"/>
  </w:style>
  <w:style w:type="numbering" w:customStyle="1" w:styleId="Nessunelenco33">
    <w:name w:val="Nessun elenco33"/>
    <w:next w:val="Nessunelenco"/>
    <w:uiPriority w:val="99"/>
    <w:semiHidden/>
    <w:unhideWhenUsed/>
    <w:rsid w:val="005C011A"/>
  </w:style>
  <w:style w:type="numbering" w:customStyle="1" w:styleId="Nessunelenco116">
    <w:name w:val="Nessun elenco116"/>
    <w:next w:val="Nessunelenco"/>
    <w:uiPriority w:val="99"/>
    <w:semiHidden/>
    <w:unhideWhenUsed/>
    <w:rsid w:val="005C011A"/>
  </w:style>
  <w:style w:type="table" w:customStyle="1" w:styleId="Grigliatabella14">
    <w:name w:val="Griglia tabella14"/>
    <w:basedOn w:val="Tabellanormale"/>
    <w:next w:val="Grigliatabella"/>
    <w:rsid w:val="005C011A"/>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3">
    <w:name w:val="Nessun elenco43"/>
    <w:next w:val="Nessunelenco"/>
    <w:uiPriority w:val="99"/>
    <w:semiHidden/>
    <w:unhideWhenUsed/>
    <w:rsid w:val="005C011A"/>
  </w:style>
  <w:style w:type="numbering" w:customStyle="1" w:styleId="Nessunelenco123">
    <w:name w:val="Nessun elenco123"/>
    <w:next w:val="Nessunelenco"/>
    <w:uiPriority w:val="99"/>
    <w:semiHidden/>
    <w:unhideWhenUsed/>
    <w:rsid w:val="005C011A"/>
  </w:style>
  <w:style w:type="numbering" w:customStyle="1" w:styleId="Nessunelenco53">
    <w:name w:val="Nessun elenco53"/>
    <w:next w:val="Nessunelenco"/>
    <w:uiPriority w:val="99"/>
    <w:semiHidden/>
    <w:unhideWhenUsed/>
    <w:rsid w:val="005C011A"/>
  </w:style>
  <w:style w:type="numbering" w:customStyle="1" w:styleId="Nessunelenco133">
    <w:name w:val="Nessun elenco133"/>
    <w:next w:val="Nessunelenco"/>
    <w:uiPriority w:val="99"/>
    <w:semiHidden/>
    <w:unhideWhenUsed/>
    <w:rsid w:val="005C011A"/>
  </w:style>
  <w:style w:type="table" w:customStyle="1" w:styleId="Grigliatabella22">
    <w:name w:val="Griglia tabella22"/>
    <w:basedOn w:val="Tabellanormale"/>
    <w:next w:val="Grigliatabella"/>
    <w:rsid w:val="005C011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2">
    <w:name w:val="Nessun elenco62"/>
    <w:next w:val="Nessunelenco"/>
    <w:uiPriority w:val="99"/>
    <w:semiHidden/>
    <w:unhideWhenUsed/>
    <w:rsid w:val="005C011A"/>
  </w:style>
  <w:style w:type="numbering" w:customStyle="1" w:styleId="Nessunelenco142">
    <w:name w:val="Nessun elenco142"/>
    <w:next w:val="Nessunelenco"/>
    <w:uiPriority w:val="99"/>
    <w:semiHidden/>
    <w:unhideWhenUsed/>
    <w:rsid w:val="005C011A"/>
  </w:style>
  <w:style w:type="table" w:customStyle="1" w:styleId="Grigliatabella32">
    <w:name w:val="Griglia tabella32"/>
    <w:basedOn w:val="Tabellanormale"/>
    <w:next w:val="Grigliatabella"/>
    <w:rsid w:val="005C011A"/>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2">
    <w:name w:val="Griglia tabella42"/>
    <w:basedOn w:val="Tabellanormale"/>
    <w:next w:val="Grigliatabella"/>
    <w:rsid w:val="005C011A"/>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2">
    <w:name w:val="Nessun elenco72"/>
    <w:next w:val="Nessunelenco"/>
    <w:uiPriority w:val="99"/>
    <w:semiHidden/>
    <w:unhideWhenUsed/>
    <w:rsid w:val="005C011A"/>
  </w:style>
  <w:style w:type="numbering" w:customStyle="1" w:styleId="Nessunelenco152">
    <w:name w:val="Nessun elenco152"/>
    <w:next w:val="Nessunelenco"/>
    <w:uiPriority w:val="99"/>
    <w:semiHidden/>
    <w:unhideWhenUsed/>
    <w:rsid w:val="005C011A"/>
  </w:style>
  <w:style w:type="table" w:customStyle="1" w:styleId="Grigliatabella52">
    <w:name w:val="Griglia tabella52"/>
    <w:basedOn w:val="Tabellanormale"/>
    <w:next w:val="Grigliatabella"/>
    <w:rsid w:val="005C011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82">
    <w:name w:val="Nessun elenco82"/>
    <w:next w:val="Nessunelenco"/>
    <w:uiPriority w:val="99"/>
    <w:semiHidden/>
    <w:unhideWhenUsed/>
    <w:rsid w:val="005C011A"/>
  </w:style>
  <w:style w:type="numbering" w:customStyle="1" w:styleId="Nessunelenco162">
    <w:name w:val="Nessun elenco162"/>
    <w:next w:val="Nessunelenco"/>
    <w:uiPriority w:val="99"/>
    <w:semiHidden/>
    <w:unhideWhenUsed/>
    <w:rsid w:val="005C011A"/>
  </w:style>
  <w:style w:type="table" w:customStyle="1" w:styleId="Grigliatabella62">
    <w:name w:val="Griglia tabella62"/>
    <w:basedOn w:val="Tabellanormale"/>
    <w:next w:val="Grigliatabella"/>
    <w:rsid w:val="005C011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2">
    <w:name w:val="Nessun elenco92"/>
    <w:next w:val="Nessunelenco"/>
    <w:uiPriority w:val="99"/>
    <w:semiHidden/>
    <w:unhideWhenUsed/>
    <w:rsid w:val="005C011A"/>
  </w:style>
  <w:style w:type="numbering" w:customStyle="1" w:styleId="Nessunelenco172">
    <w:name w:val="Nessun elenco172"/>
    <w:next w:val="Nessunelenco"/>
    <w:uiPriority w:val="99"/>
    <w:semiHidden/>
    <w:unhideWhenUsed/>
    <w:rsid w:val="005C011A"/>
  </w:style>
  <w:style w:type="table" w:customStyle="1" w:styleId="Grigliatabella72">
    <w:name w:val="Griglia tabella72"/>
    <w:basedOn w:val="Tabellanormale"/>
    <w:next w:val="Grigliatabella"/>
    <w:rsid w:val="005C011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2">
    <w:name w:val="Nessun elenco102"/>
    <w:next w:val="Nessunelenco"/>
    <w:uiPriority w:val="99"/>
    <w:semiHidden/>
    <w:unhideWhenUsed/>
    <w:rsid w:val="005C011A"/>
  </w:style>
  <w:style w:type="numbering" w:customStyle="1" w:styleId="Nessunelenco182">
    <w:name w:val="Nessun elenco182"/>
    <w:next w:val="Nessunelenco"/>
    <w:uiPriority w:val="99"/>
    <w:semiHidden/>
    <w:unhideWhenUsed/>
    <w:rsid w:val="005C011A"/>
  </w:style>
  <w:style w:type="numbering" w:customStyle="1" w:styleId="Nessunelenco192">
    <w:name w:val="Nessun elenco192"/>
    <w:next w:val="Nessunelenco"/>
    <w:uiPriority w:val="99"/>
    <w:semiHidden/>
    <w:unhideWhenUsed/>
    <w:rsid w:val="005C011A"/>
  </w:style>
  <w:style w:type="numbering" w:customStyle="1" w:styleId="Nessunelenco1102">
    <w:name w:val="Nessun elenco1102"/>
    <w:next w:val="Nessunelenco"/>
    <w:uiPriority w:val="99"/>
    <w:semiHidden/>
    <w:unhideWhenUsed/>
    <w:rsid w:val="005C011A"/>
  </w:style>
  <w:style w:type="numbering" w:customStyle="1" w:styleId="Nessunelenco202">
    <w:name w:val="Nessun elenco202"/>
    <w:next w:val="Nessunelenco"/>
    <w:uiPriority w:val="99"/>
    <w:semiHidden/>
    <w:unhideWhenUsed/>
    <w:rsid w:val="005C011A"/>
  </w:style>
  <w:style w:type="numbering" w:customStyle="1" w:styleId="Nessunelenco1113">
    <w:name w:val="Nessun elenco1113"/>
    <w:next w:val="Nessunelenco"/>
    <w:uiPriority w:val="99"/>
    <w:semiHidden/>
    <w:unhideWhenUsed/>
    <w:rsid w:val="005C011A"/>
  </w:style>
  <w:style w:type="paragraph" w:customStyle="1" w:styleId="Titolosommario3">
    <w:name w:val="Titolo sommario3"/>
    <w:basedOn w:val="Titolo1"/>
    <w:next w:val="Normale"/>
    <w:uiPriority w:val="39"/>
    <w:semiHidden/>
    <w:unhideWhenUsed/>
    <w:qFormat/>
    <w:rsid w:val="005C011A"/>
    <w:pPr>
      <w:keepLines/>
      <w:spacing w:before="480" w:line="240" w:lineRule="auto"/>
      <w:ind w:firstLine="0"/>
      <w:jc w:val="left"/>
      <w:outlineLvl w:val="9"/>
    </w:pPr>
    <w:rPr>
      <w:rFonts w:ascii="Cambria" w:hAnsi="Cambria"/>
      <w:b/>
      <w:bCs/>
      <w:color w:val="365F91"/>
      <w:sz w:val="28"/>
      <w:szCs w:val="28"/>
    </w:rPr>
  </w:style>
  <w:style w:type="table" w:customStyle="1" w:styleId="Grigliatabella83">
    <w:name w:val="Griglia tabella83"/>
    <w:basedOn w:val="Tabellanormale"/>
    <w:next w:val="Grigliatabella"/>
    <w:uiPriority w:val="59"/>
    <w:rsid w:val="005C011A"/>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3">
    <w:name w:val="Nessun elenco213"/>
    <w:next w:val="Nessunelenco"/>
    <w:uiPriority w:val="99"/>
    <w:semiHidden/>
    <w:unhideWhenUsed/>
    <w:rsid w:val="005C011A"/>
  </w:style>
  <w:style w:type="table" w:customStyle="1" w:styleId="Grigliatabella92">
    <w:name w:val="Griglia tabella92"/>
    <w:basedOn w:val="Tabellanormale"/>
    <w:next w:val="Grigliatabella"/>
    <w:uiPriority w:val="59"/>
    <w:rsid w:val="005C011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2">
    <w:name w:val="Nessun elenco222"/>
    <w:next w:val="Nessunelenco"/>
    <w:uiPriority w:val="99"/>
    <w:semiHidden/>
    <w:unhideWhenUsed/>
    <w:rsid w:val="005C011A"/>
  </w:style>
  <w:style w:type="numbering" w:customStyle="1" w:styleId="Nessunelenco231">
    <w:name w:val="Nessun elenco231"/>
    <w:next w:val="Nessunelenco"/>
    <w:semiHidden/>
    <w:unhideWhenUsed/>
    <w:rsid w:val="005C011A"/>
  </w:style>
  <w:style w:type="character" w:customStyle="1" w:styleId="WW8Num3z0">
    <w:name w:val="WW8Num3z0"/>
    <w:rsid w:val="005C011A"/>
    <w:rPr>
      <w:rFonts w:ascii="Times New Roman" w:hAnsi="Times New Roman" w:cs="Times New Roman"/>
    </w:rPr>
  </w:style>
  <w:style w:type="character" w:customStyle="1" w:styleId="WW8Num4z0">
    <w:name w:val="WW8Num4z0"/>
    <w:rsid w:val="005C011A"/>
    <w:rPr>
      <w:rFonts w:ascii="Times New Roman" w:hAnsi="Times New Roman" w:cs="Times New Roman"/>
    </w:rPr>
  </w:style>
  <w:style w:type="character" w:customStyle="1" w:styleId="WW8Num5z0">
    <w:name w:val="WW8Num5z0"/>
    <w:rsid w:val="005C011A"/>
    <w:rPr>
      <w:rFonts w:ascii="Symbol" w:hAnsi="Symbol"/>
    </w:rPr>
  </w:style>
  <w:style w:type="character" w:customStyle="1" w:styleId="WW8Num14z0">
    <w:name w:val="WW8Num14z0"/>
    <w:rsid w:val="005C011A"/>
    <w:rPr>
      <w:rFonts w:ascii="Times New Roman" w:hAnsi="Times New Roman" w:cs="Times New Roman"/>
    </w:rPr>
  </w:style>
  <w:style w:type="character" w:customStyle="1" w:styleId="WW8Num18z0">
    <w:name w:val="WW8Num18z0"/>
    <w:rsid w:val="005C011A"/>
    <w:rPr>
      <w:rFonts w:ascii="Times New Roman" w:hAnsi="Times New Roman" w:cs="Times New Roman"/>
    </w:rPr>
  </w:style>
  <w:style w:type="character" w:customStyle="1" w:styleId="WW8Num19z0">
    <w:name w:val="WW8Num19z0"/>
    <w:rsid w:val="005C011A"/>
    <w:rPr>
      <w:rFonts w:ascii="Times New Roman" w:hAnsi="Times New Roman" w:cs="Times New Roman"/>
    </w:rPr>
  </w:style>
  <w:style w:type="character" w:customStyle="1" w:styleId="WW8Num23z0">
    <w:name w:val="WW8Num23z0"/>
    <w:rsid w:val="005C011A"/>
    <w:rPr>
      <w:rFonts w:ascii="Times New Roman" w:hAnsi="Times New Roman" w:cs="Times New Roman"/>
    </w:rPr>
  </w:style>
  <w:style w:type="character" w:customStyle="1" w:styleId="WW8Num24z0">
    <w:name w:val="WW8Num24z0"/>
    <w:rsid w:val="005C011A"/>
    <w:rPr>
      <w:rFonts w:ascii="Times New Roman" w:hAnsi="Times New Roman" w:cs="Times New Roman"/>
    </w:rPr>
  </w:style>
  <w:style w:type="character" w:customStyle="1" w:styleId="WW8Num26z0">
    <w:name w:val="WW8Num26z0"/>
    <w:rsid w:val="005C011A"/>
    <w:rPr>
      <w:rFonts w:ascii="Times New Roman" w:hAnsi="Times New Roman" w:cs="Times New Roman"/>
    </w:rPr>
  </w:style>
  <w:style w:type="character" w:customStyle="1" w:styleId="WW8Num29z0">
    <w:name w:val="WW8Num29z0"/>
    <w:rsid w:val="005C011A"/>
    <w:rPr>
      <w:rFonts w:ascii="Times New Roman" w:hAnsi="Times New Roman" w:cs="Times New Roman"/>
    </w:rPr>
  </w:style>
  <w:style w:type="character" w:customStyle="1" w:styleId="WW8Num30z0">
    <w:name w:val="WW8Num30z0"/>
    <w:rsid w:val="005C011A"/>
    <w:rPr>
      <w:rFonts w:ascii="Times New Roman" w:hAnsi="Times New Roman" w:cs="Times New Roman"/>
    </w:rPr>
  </w:style>
  <w:style w:type="character" w:customStyle="1" w:styleId="WW8Num31z0">
    <w:name w:val="WW8Num31z0"/>
    <w:rsid w:val="005C011A"/>
    <w:rPr>
      <w:rFonts w:ascii="Times New Roman" w:hAnsi="Times New Roman" w:cs="Times New Roman"/>
    </w:rPr>
  </w:style>
  <w:style w:type="character" w:customStyle="1" w:styleId="WW8Num33z0">
    <w:name w:val="WW8Num33z0"/>
    <w:rsid w:val="005C011A"/>
    <w:rPr>
      <w:rFonts w:ascii="Times New Roman" w:hAnsi="Times New Roman" w:cs="Times New Roman"/>
    </w:rPr>
  </w:style>
  <w:style w:type="character" w:customStyle="1" w:styleId="WW8Num38z0">
    <w:name w:val="WW8Num38z0"/>
    <w:rsid w:val="005C011A"/>
    <w:rPr>
      <w:rFonts w:ascii="Times New Roman" w:hAnsi="Times New Roman" w:cs="Times New Roman"/>
    </w:rPr>
  </w:style>
  <w:style w:type="character" w:customStyle="1" w:styleId="WW8Num47z0">
    <w:name w:val="WW8Num47z0"/>
    <w:rsid w:val="005C011A"/>
    <w:rPr>
      <w:rFonts w:ascii="Times New Roman" w:hAnsi="Times New Roman" w:cs="Times New Roman"/>
    </w:rPr>
  </w:style>
  <w:style w:type="character" w:customStyle="1" w:styleId="WW8Num48z0">
    <w:name w:val="WW8Num48z0"/>
    <w:rsid w:val="005C011A"/>
    <w:rPr>
      <w:rFonts w:ascii="Symbol" w:hAnsi="Symbol"/>
    </w:rPr>
  </w:style>
  <w:style w:type="character" w:customStyle="1" w:styleId="WW8Num54z0">
    <w:name w:val="WW8Num54z0"/>
    <w:rsid w:val="005C011A"/>
    <w:rPr>
      <w:rFonts w:ascii="Times New Roman" w:hAnsi="Times New Roman" w:cs="Times New Roman"/>
    </w:rPr>
  </w:style>
  <w:style w:type="character" w:customStyle="1" w:styleId="WW8Num55z0">
    <w:name w:val="WW8Num55z0"/>
    <w:rsid w:val="005C011A"/>
    <w:rPr>
      <w:rFonts w:ascii="Times New Roman" w:hAnsi="Times New Roman" w:cs="Times New Roman"/>
    </w:rPr>
  </w:style>
  <w:style w:type="character" w:customStyle="1" w:styleId="WW8NumSt37z0">
    <w:name w:val="WW8NumSt37z0"/>
    <w:rsid w:val="005C011A"/>
    <w:rPr>
      <w:rFonts w:ascii="Times New Roman" w:hAnsi="Times New Roman" w:cs="Times New Roman"/>
    </w:rPr>
  </w:style>
  <w:style w:type="character" w:customStyle="1" w:styleId="WW8NumSt42z0">
    <w:name w:val="WW8NumSt42z0"/>
    <w:rsid w:val="005C011A"/>
    <w:rPr>
      <w:rFonts w:ascii="Times New Roman" w:hAnsi="Times New Roman" w:cs="Times New Roman"/>
    </w:rPr>
  </w:style>
  <w:style w:type="character" w:customStyle="1" w:styleId="Carpredefinitoparagrafo1">
    <w:name w:val="Car. predefinito paragrafo1"/>
    <w:rsid w:val="005C011A"/>
  </w:style>
  <w:style w:type="character" w:customStyle="1" w:styleId="class316693classspan">
    <w:name w:val="class3_16693 classspan"/>
    <w:basedOn w:val="Carpredefinitoparagrafo1"/>
    <w:rsid w:val="005C011A"/>
  </w:style>
  <w:style w:type="paragraph" w:customStyle="1" w:styleId="Intestazione1">
    <w:name w:val="Intestazione1"/>
    <w:basedOn w:val="Normale"/>
    <w:next w:val="Corpotesto"/>
    <w:rsid w:val="005C011A"/>
    <w:pPr>
      <w:keepNext/>
      <w:suppressAutoHyphens/>
      <w:spacing w:before="240" w:after="120"/>
    </w:pPr>
    <w:rPr>
      <w:rFonts w:ascii="Arial" w:eastAsia="Microsoft YaHei" w:hAnsi="Arial" w:cs="Mangal"/>
      <w:sz w:val="28"/>
      <w:szCs w:val="28"/>
      <w:lang w:eastAsia="ar-SA"/>
    </w:rPr>
  </w:style>
  <w:style w:type="paragraph" w:customStyle="1" w:styleId="Didascalia1">
    <w:name w:val="Didascalia1"/>
    <w:basedOn w:val="Normale"/>
    <w:rsid w:val="005C011A"/>
    <w:pPr>
      <w:suppressLineNumbers/>
      <w:suppressAutoHyphens/>
      <w:spacing w:before="120" w:after="120"/>
    </w:pPr>
    <w:rPr>
      <w:rFonts w:ascii="Times New Roman" w:eastAsia="Times New Roman" w:hAnsi="Times New Roman" w:cs="Mangal"/>
      <w:i/>
      <w:iCs/>
      <w:lang w:eastAsia="ar-SA"/>
    </w:rPr>
  </w:style>
  <w:style w:type="paragraph" w:customStyle="1" w:styleId="Indice">
    <w:name w:val="Indice"/>
    <w:basedOn w:val="Normale"/>
    <w:rsid w:val="005C011A"/>
    <w:pPr>
      <w:suppressLineNumbers/>
      <w:suppressAutoHyphens/>
    </w:pPr>
    <w:rPr>
      <w:rFonts w:ascii="Times New Roman" w:eastAsia="Times New Roman" w:hAnsi="Times New Roman" w:cs="Mangal"/>
      <w:lang w:eastAsia="ar-SA"/>
    </w:rPr>
  </w:style>
  <w:style w:type="paragraph" w:customStyle="1" w:styleId="Contenutotabella">
    <w:name w:val="Contenuto tabella"/>
    <w:basedOn w:val="Normale"/>
    <w:rsid w:val="005C011A"/>
    <w:pPr>
      <w:suppressLineNumbers/>
      <w:suppressAutoHyphens/>
    </w:pPr>
    <w:rPr>
      <w:rFonts w:ascii="Times New Roman" w:eastAsia="Times New Roman" w:hAnsi="Times New Roman" w:cs="Times New Roman"/>
      <w:lang w:eastAsia="ar-SA"/>
    </w:rPr>
  </w:style>
  <w:style w:type="paragraph" w:customStyle="1" w:styleId="Intestazionetabella">
    <w:name w:val="Intestazione tabella"/>
    <w:basedOn w:val="Contenutotabella"/>
    <w:rsid w:val="005C011A"/>
    <w:pPr>
      <w:jc w:val="center"/>
    </w:pPr>
    <w:rPr>
      <w:b/>
      <w:bCs/>
    </w:rPr>
  </w:style>
  <w:style w:type="paragraph" w:customStyle="1" w:styleId="provvambito">
    <w:name w:val="provv_ambito"/>
    <w:basedOn w:val="Normale"/>
    <w:rsid w:val="005C011A"/>
    <w:pPr>
      <w:spacing w:before="100" w:beforeAutospacing="1" w:after="100" w:afterAutospacing="1"/>
      <w:jc w:val="center"/>
    </w:pPr>
    <w:rPr>
      <w:rFonts w:ascii="Times New Roman" w:eastAsia="MS Mincho" w:hAnsi="Times New Roman" w:cs="Times New Roman"/>
      <w:b/>
      <w:bCs/>
    </w:rPr>
  </w:style>
  <w:style w:type="table" w:customStyle="1" w:styleId="Grigliatabella101">
    <w:name w:val="Griglia tabella101"/>
    <w:basedOn w:val="Tabellanormale"/>
    <w:next w:val="Grigliatabella"/>
    <w:uiPriority w:val="59"/>
    <w:rsid w:val="005C011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41">
    <w:name w:val="Nessun elenco241"/>
    <w:next w:val="Nessunelenco"/>
    <w:uiPriority w:val="99"/>
    <w:semiHidden/>
    <w:unhideWhenUsed/>
    <w:rsid w:val="005C011A"/>
  </w:style>
  <w:style w:type="numbering" w:customStyle="1" w:styleId="Nessunelenco1121">
    <w:name w:val="Nessun elenco1121"/>
    <w:next w:val="Nessunelenco"/>
    <w:uiPriority w:val="99"/>
    <w:semiHidden/>
    <w:unhideWhenUsed/>
    <w:rsid w:val="005C011A"/>
  </w:style>
  <w:style w:type="table" w:customStyle="1" w:styleId="Grigliatabella111">
    <w:name w:val="Griglia tabella111"/>
    <w:basedOn w:val="Tabellanormale"/>
    <w:next w:val="Grigliatabella"/>
    <w:rsid w:val="005C011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1">
    <w:name w:val="Nessun elenco251"/>
    <w:next w:val="Nessunelenco"/>
    <w:uiPriority w:val="99"/>
    <w:semiHidden/>
    <w:unhideWhenUsed/>
    <w:rsid w:val="005C011A"/>
  </w:style>
  <w:style w:type="numbering" w:customStyle="1" w:styleId="Nessunelenco1131">
    <w:name w:val="Nessun elenco1131"/>
    <w:next w:val="Nessunelenco"/>
    <w:uiPriority w:val="99"/>
    <w:semiHidden/>
    <w:unhideWhenUsed/>
    <w:rsid w:val="005C011A"/>
  </w:style>
  <w:style w:type="numbering" w:customStyle="1" w:styleId="Nessunelenco261">
    <w:name w:val="Nessun elenco261"/>
    <w:next w:val="Nessunelenco"/>
    <w:uiPriority w:val="99"/>
    <w:semiHidden/>
    <w:unhideWhenUsed/>
    <w:rsid w:val="005C011A"/>
  </w:style>
  <w:style w:type="table" w:customStyle="1" w:styleId="Grigliatabella122">
    <w:name w:val="Griglia tabella122"/>
    <w:basedOn w:val="Tabellanormale"/>
    <w:next w:val="Grigliatabella"/>
    <w:uiPriority w:val="59"/>
    <w:rsid w:val="005C011A"/>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vvestremo">
    <w:name w:val="provv_estremo"/>
    <w:basedOn w:val="Normale"/>
    <w:uiPriority w:val="99"/>
    <w:rsid w:val="005C011A"/>
    <w:pPr>
      <w:spacing w:before="100" w:beforeAutospacing="1" w:after="100" w:afterAutospacing="1"/>
      <w:jc w:val="both"/>
    </w:pPr>
    <w:rPr>
      <w:rFonts w:ascii="Times New Roman" w:eastAsia="Times New Roman" w:hAnsi="Times New Roman" w:cs="Times New Roman"/>
      <w:b/>
      <w:bCs/>
      <w:lang w:eastAsia="it-IT"/>
    </w:rPr>
  </w:style>
  <w:style w:type="character" w:customStyle="1" w:styleId="anchorantimarker">
    <w:name w:val="anchor_anti_marker"/>
    <w:basedOn w:val="Carpredefinitoparagrafo"/>
    <w:uiPriority w:val="99"/>
    <w:rsid w:val="005C011A"/>
    <w:rPr>
      <w:color w:val="000000"/>
    </w:rPr>
  </w:style>
  <w:style w:type="table" w:customStyle="1" w:styleId="Grigliatabella102">
    <w:name w:val="Griglia tabella102"/>
    <w:basedOn w:val="Tabellanormale"/>
    <w:next w:val="Grigliatabella"/>
    <w:uiPriority w:val="59"/>
    <w:rsid w:val="000B29F4"/>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7">
    <w:name w:val="Nessun elenco27"/>
    <w:next w:val="Nessunelenco"/>
    <w:uiPriority w:val="99"/>
    <w:semiHidden/>
    <w:unhideWhenUsed/>
    <w:rsid w:val="00340518"/>
  </w:style>
  <w:style w:type="numbering" w:customStyle="1" w:styleId="Nessunelenco117">
    <w:name w:val="Nessun elenco117"/>
    <w:next w:val="Nessunelenco"/>
    <w:uiPriority w:val="99"/>
    <w:semiHidden/>
    <w:unhideWhenUsed/>
    <w:rsid w:val="00340518"/>
  </w:style>
  <w:style w:type="table" w:customStyle="1" w:styleId="Grigliatabella15">
    <w:name w:val="Griglia tabella15"/>
    <w:basedOn w:val="Tabellanormale"/>
    <w:next w:val="Grigliatabella"/>
    <w:rsid w:val="00340518"/>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8">
    <w:name w:val="Nessun elenco28"/>
    <w:next w:val="Nessunelenco"/>
    <w:semiHidden/>
    <w:rsid w:val="00340518"/>
  </w:style>
  <w:style w:type="numbering" w:customStyle="1" w:styleId="Nessunelenco34">
    <w:name w:val="Nessun elenco34"/>
    <w:next w:val="Nessunelenco"/>
    <w:uiPriority w:val="99"/>
    <w:semiHidden/>
    <w:unhideWhenUsed/>
    <w:rsid w:val="00340518"/>
  </w:style>
  <w:style w:type="numbering" w:customStyle="1" w:styleId="Nessunelenco118">
    <w:name w:val="Nessun elenco118"/>
    <w:next w:val="Nessunelenco"/>
    <w:uiPriority w:val="99"/>
    <w:semiHidden/>
    <w:unhideWhenUsed/>
    <w:rsid w:val="00340518"/>
  </w:style>
  <w:style w:type="table" w:customStyle="1" w:styleId="Grigliatabella16">
    <w:name w:val="Griglia tabella16"/>
    <w:basedOn w:val="Tabellanormale"/>
    <w:next w:val="Grigliatabella"/>
    <w:rsid w:val="00340518"/>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4">
    <w:name w:val="Nessun elenco44"/>
    <w:next w:val="Nessunelenco"/>
    <w:uiPriority w:val="99"/>
    <w:semiHidden/>
    <w:unhideWhenUsed/>
    <w:rsid w:val="00340518"/>
  </w:style>
  <w:style w:type="numbering" w:customStyle="1" w:styleId="Nessunelenco124">
    <w:name w:val="Nessun elenco124"/>
    <w:next w:val="Nessunelenco"/>
    <w:uiPriority w:val="99"/>
    <w:semiHidden/>
    <w:unhideWhenUsed/>
    <w:rsid w:val="00340518"/>
  </w:style>
  <w:style w:type="numbering" w:customStyle="1" w:styleId="Nessunelenco54">
    <w:name w:val="Nessun elenco54"/>
    <w:next w:val="Nessunelenco"/>
    <w:uiPriority w:val="99"/>
    <w:semiHidden/>
    <w:unhideWhenUsed/>
    <w:rsid w:val="00340518"/>
  </w:style>
  <w:style w:type="numbering" w:customStyle="1" w:styleId="Nessunelenco134">
    <w:name w:val="Nessun elenco134"/>
    <w:next w:val="Nessunelenco"/>
    <w:uiPriority w:val="99"/>
    <w:semiHidden/>
    <w:unhideWhenUsed/>
    <w:rsid w:val="00340518"/>
  </w:style>
  <w:style w:type="table" w:customStyle="1" w:styleId="Grigliatabella23">
    <w:name w:val="Griglia tabella23"/>
    <w:basedOn w:val="Tabellanormale"/>
    <w:next w:val="Grigliatabella"/>
    <w:rsid w:val="00340518"/>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3">
    <w:name w:val="Nessun elenco63"/>
    <w:next w:val="Nessunelenco"/>
    <w:uiPriority w:val="99"/>
    <w:semiHidden/>
    <w:unhideWhenUsed/>
    <w:rsid w:val="00340518"/>
  </w:style>
  <w:style w:type="numbering" w:customStyle="1" w:styleId="Nessunelenco143">
    <w:name w:val="Nessun elenco143"/>
    <w:next w:val="Nessunelenco"/>
    <w:uiPriority w:val="99"/>
    <w:semiHidden/>
    <w:unhideWhenUsed/>
    <w:rsid w:val="00340518"/>
  </w:style>
  <w:style w:type="table" w:customStyle="1" w:styleId="Grigliatabella33">
    <w:name w:val="Griglia tabella33"/>
    <w:basedOn w:val="Tabellanormale"/>
    <w:next w:val="Grigliatabella"/>
    <w:rsid w:val="00340518"/>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3">
    <w:name w:val="Griglia tabella43"/>
    <w:basedOn w:val="Tabellanormale"/>
    <w:next w:val="Grigliatabella"/>
    <w:rsid w:val="00340518"/>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3">
    <w:name w:val="Nessun elenco73"/>
    <w:next w:val="Nessunelenco"/>
    <w:uiPriority w:val="99"/>
    <w:semiHidden/>
    <w:unhideWhenUsed/>
    <w:rsid w:val="00340518"/>
  </w:style>
  <w:style w:type="numbering" w:customStyle="1" w:styleId="Nessunelenco153">
    <w:name w:val="Nessun elenco153"/>
    <w:next w:val="Nessunelenco"/>
    <w:uiPriority w:val="99"/>
    <w:semiHidden/>
    <w:unhideWhenUsed/>
    <w:rsid w:val="00340518"/>
  </w:style>
  <w:style w:type="table" w:customStyle="1" w:styleId="Grigliatabella53">
    <w:name w:val="Griglia tabella53"/>
    <w:basedOn w:val="Tabellanormale"/>
    <w:next w:val="Grigliatabella"/>
    <w:rsid w:val="00340518"/>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83">
    <w:name w:val="Nessun elenco83"/>
    <w:next w:val="Nessunelenco"/>
    <w:uiPriority w:val="99"/>
    <w:semiHidden/>
    <w:unhideWhenUsed/>
    <w:rsid w:val="00340518"/>
  </w:style>
  <w:style w:type="numbering" w:customStyle="1" w:styleId="Nessunelenco163">
    <w:name w:val="Nessun elenco163"/>
    <w:next w:val="Nessunelenco"/>
    <w:uiPriority w:val="99"/>
    <w:semiHidden/>
    <w:unhideWhenUsed/>
    <w:rsid w:val="00340518"/>
  </w:style>
  <w:style w:type="table" w:customStyle="1" w:styleId="Grigliatabella63">
    <w:name w:val="Griglia tabella63"/>
    <w:basedOn w:val="Tabellanormale"/>
    <w:next w:val="Grigliatabella"/>
    <w:rsid w:val="00340518"/>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3">
    <w:name w:val="Nessun elenco93"/>
    <w:next w:val="Nessunelenco"/>
    <w:uiPriority w:val="99"/>
    <w:semiHidden/>
    <w:unhideWhenUsed/>
    <w:rsid w:val="00340518"/>
  </w:style>
  <w:style w:type="numbering" w:customStyle="1" w:styleId="Nessunelenco173">
    <w:name w:val="Nessun elenco173"/>
    <w:next w:val="Nessunelenco"/>
    <w:uiPriority w:val="99"/>
    <w:semiHidden/>
    <w:unhideWhenUsed/>
    <w:rsid w:val="00340518"/>
  </w:style>
  <w:style w:type="table" w:customStyle="1" w:styleId="Grigliatabella73">
    <w:name w:val="Griglia tabella73"/>
    <w:basedOn w:val="Tabellanormale"/>
    <w:next w:val="Grigliatabella"/>
    <w:rsid w:val="00340518"/>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3">
    <w:name w:val="Nessun elenco103"/>
    <w:next w:val="Nessunelenco"/>
    <w:uiPriority w:val="99"/>
    <w:semiHidden/>
    <w:unhideWhenUsed/>
    <w:rsid w:val="00340518"/>
  </w:style>
  <w:style w:type="numbering" w:customStyle="1" w:styleId="Nessunelenco183">
    <w:name w:val="Nessun elenco183"/>
    <w:next w:val="Nessunelenco"/>
    <w:uiPriority w:val="99"/>
    <w:semiHidden/>
    <w:unhideWhenUsed/>
    <w:rsid w:val="00340518"/>
  </w:style>
  <w:style w:type="numbering" w:customStyle="1" w:styleId="Nessunelenco193">
    <w:name w:val="Nessun elenco193"/>
    <w:next w:val="Nessunelenco"/>
    <w:uiPriority w:val="99"/>
    <w:semiHidden/>
    <w:unhideWhenUsed/>
    <w:rsid w:val="00340518"/>
  </w:style>
  <w:style w:type="numbering" w:customStyle="1" w:styleId="Nessunelenco1103">
    <w:name w:val="Nessun elenco1103"/>
    <w:next w:val="Nessunelenco"/>
    <w:uiPriority w:val="99"/>
    <w:semiHidden/>
    <w:unhideWhenUsed/>
    <w:rsid w:val="00340518"/>
  </w:style>
  <w:style w:type="numbering" w:customStyle="1" w:styleId="Nessunelenco203">
    <w:name w:val="Nessun elenco203"/>
    <w:next w:val="Nessunelenco"/>
    <w:uiPriority w:val="99"/>
    <w:semiHidden/>
    <w:unhideWhenUsed/>
    <w:rsid w:val="00340518"/>
  </w:style>
  <w:style w:type="numbering" w:customStyle="1" w:styleId="Nessunelenco1114">
    <w:name w:val="Nessun elenco1114"/>
    <w:next w:val="Nessunelenco"/>
    <w:uiPriority w:val="99"/>
    <w:semiHidden/>
    <w:unhideWhenUsed/>
    <w:rsid w:val="00340518"/>
  </w:style>
  <w:style w:type="paragraph" w:customStyle="1" w:styleId="Titolosommario4">
    <w:name w:val="Titolo sommario4"/>
    <w:basedOn w:val="Titolo1"/>
    <w:next w:val="Normale"/>
    <w:uiPriority w:val="39"/>
    <w:semiHidden/>
    <w:unhideWhenUsed/>
    <w:qFormat/>
    <w:rsid w:val="00340518"/>
    <w:pPr>
      <w:keepLines/>
      <w:spacing w:before="480" w:line="240" w:lineRule="auto"/>
      <w:ind w:firstLine="0"/>
      <w:jc w:val="left"/>
      <w:outlineLvl w:val="9"/>
    </w:pPr>
    <w:rPr>
      <w:rFonts w:ascii="Cambria" w:hAnsi="Cambria"/>
      <w:b/>
      <w:bCs/>
      <w:color w:val="365F91"/>
      <w:sz w:val="28"/>
      <w:szCs w:val="28"/>
    </w:rPr>
  </w:style>
  <w:style w:type="table" w:customStyle="1" w:styleId="Grigliatabella84">
    <w:name w:val="Griglia tabella84"/>
    <w:basedOn w:val="Tabellanormale"/>
    <w:next w:val="Grigliatabella"/>
    <w:uiPriority w:val="59"/>
    <w:rsid w:val="00340518"/>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4">
    <w:name w:val="Nessun elenco214"/>
    <w:next w:val="Nessunelenco"/>
    <w:uiPriority w:val="99"/>
    <w:semiHidden/>
    <w:unhideWhenUsed/>
    <w:rsid w:val="00340518"/>
  </w:style>
  <w:style w:type="table" w:customStyle="1" w:styleId="Grigliatabella93">
    <w:name w:val="Griglia tabella93"/>
    <w:basedOn w:val="Tabellanormale"/>
    <w:next w:val="Grigliatabella"/>
    <w:uiPriority w:val="59"/>
    <w:rsid w:val="00340518"/>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3">
    <w:name w:val="Nessun elenco223"/>
    <w:next w:val="Nessunelenco"/>
    <w:uiPriority w:val="99"/>
    <w:semiHidden/>
    <w:unhideWhenUsed/>
    <w:rsid w:val="00340518"/>
  </w:style>
  <w:style w:type="numbering" w:customStyle="1" w:styleId="Nessunelenco232">
    <w:name w:val="Nessun elenco232"/>
    <w:next w:val="Nessunelenco"/>
    <w:semiHidden/>
    <w:unhideWhenUsed/>
    <w:rsid w:val="00340518"/>
  </w:style>
  <w:style w:type="table" w:customStyle="1" w:styleId="Grigliatabella103">
    <w:name w:val="Griglia tabella103"/>
    <w:basedOn w:val="Tabellanormale"/>
    <w:next w:val="Grigliatabella"/>
    <w:uiPriority w:val="59"/>
    <w:rsid w:val="00340518"/>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42">
    <w:name w:val="Nessun elenco242"/>
    <w:next w:val="Nessunelenco"/>
    <w:uiPriority w:val="99"/>
    <w:semiHidden/>
    <w:unhideWhenUsed/>
    <w:rsid w:val="00340518"/>
  </w:style>
  <w:style w:type="numbering" w:customStyle="1" w:styleId="Nessunelenco1122">
    <w:name w:val="Nessun elenco1122"/>
    <w:next w:val="Nessunelenco"/>
    <w:uiPriority w:val="99"/>
    <w:semiHidden/>
    <w:unhideWhenUsed/>
    <w:rsid w:val="00340518"/>
  </w:style>
  <w:style w:type="table" w:customStyle="1" w:styleId="Grigliatabella112">
    <w:name w:val="Griglia tabella112"/>
    <w:basedOn w:val="Tabellanormale"/>
    <w:next w:val="Grigliatabella"/>
    <w:rsid w:val="00340518"/>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2">
    <w:name w:val="Nessun elenco252"/>
    <w:next w:val="Nessunelenco"/>
    <w:uiPriority w:val="99"/>
    <w:semiHidden/>
    <w:unhideWhenUsed/>
    <w:rsid w:val="00340518"/>
  </w:style>
  <w:style w:type="numbering" w:customStyle="1" w:styleId="Nessunelenco1132">
    <w:name w:val="Nessun elenco1132"/>
    <w:next w:val="Nessunelenco"/>
    <w:uiPriority w:val="99"/>
    <w:semiHidden/>
    <w:unhideWhenUsed/>
    <w:rsid w:val="00340518"/>
  </w:style>
  <w:style w:type="numbering" w:customStyle="1" w:styleId="Nessunelenco262">
    <w:name w:val="Nessun elenco262"/>
    <w:next w:val="Nessunelenco"/>
    <w:uiPriority w:val="99"/>
    <w:semiHidden/>
    <w:unhideWhenUsed/>
    <w:rsid w:val="00340518"/>
  </w:style>
  <w:style w:type="table" w:customStyle="1" w:styleId="Grigliatabella123">
    <w:name w:val="Griglia tabella123"/>
    <w:basedOn w:val="Tabellanormale"/>
    <w:next w:val="Grigliatabella"/>
    <w:uiPriority w:val="59"/>
    <w:rsid w:val="00340518"/>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71">
    <w:name w:val="Nessun elenco271"/>
    <w:next w:val="Nessunelenco"/>
    <w:uiPriority w:val="99"/>
    <w:semiHidden/>
    <w:unhideWhenUsed/>
    <w:rsid w:val="00340518"/>
  </w:style>
  <w:style w:type="table" w:customStyle="1" w:styleId="Grigliatabella131">
    <w:name w:val="Griglia tabella131"/>
    <w:basedOn w:val="Tabellanormale"/>
    <w:next w:val="Grigliatabella"/>
    <w:uiPriority w:val="59"/>
    <w:rsid w:val="00340518"/>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81">
    <w:name w:val="Nessun elenco281"/>
    <w:next w:val="Nessunelenco"/>
    <w:uiPriority w:val="99"/>
    <w:semiHidden/>
    <w:unhideWhenUsed/>
    <w:rsid w:val="00340518"/>
  </w:style>
  <w:style w:type="numbering" w:customStyle="1" w:styleId="Nessunelenco1141">
    <w:name w:val="Nessun elenco1141"/>
    <w:next w:val="Nessunelenco"/>
    <w:uiPriority w:val="99"/>
    <w:semiHidden/>
    <w:unhideWhenUsed/>
    <w:rsid w:val="00340518"/>
  </w:style>
  <w:style w:type="table" w:customStyle="1" w:styleId="Grigliatabella141">
    <w:name w:val="Griglia tabella141"/>
    <w:basedOn w:val="Tabellanormale"/>
    <w:next w:val="Grigliatabella"/>
    <w:rsid w:val="00340518"/>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9">
    <w:name w:val="Nessun elenco29"/>
    <w:next w:val="Nessunelenco"/>
    <w:uiPriority w:val="99"/>
    <w:semiHidden/>
    <w:unhideWhenUsed/>
    <w:rsid w:val="00340518"/>
  </w:style>
  <w:style w:type="numbering" w:customStyle="1" w:styleId="Nessunelenco1151">
    <w:name w:val="Nessun elenco1151"/>
    <w:next w:val="Nessunelenco"/>
    <w:uiPriority w:val="99"/>
    <w:semiHidden/>
    <w:unhideWhenUsed/>
    <w:rsid w:val="00340518"/>
  </w:style>
  <w:style w:type="numbering" w:customStyle="1" w:styleId="Nessunelenco30">
    <w:name w:val="Nessun elenco30"/>
    <w:next w:val="Nessunelenco"/>
    <w:uiPriority w:val="99"/>
    <w:semiHidden/>
    <w:unhideWhenUsed/>
    <w:rsid w:val="00340518"/>
  </w:style>
  <w:style w:type="table" w:customStyle="1" w:styleId="Grigliatabella151">
    <w:name w:val="Griglia tabella151"/>
    <w:basedOn w:val="Tabellanormale"/>
    <w:next w:val="Grigliatabella"/>
    <w:uiPriority w:val="59"/>
    <w:rsid w:val="00340518"/>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52">
    <w:name w:val="Griglia tabella152"/>
    <w:basedOn w:val="Tabellanormale"/>
    <w:next w:val="Grigliatabella"/>
    <w:uiPriority w:val="59"/>
    <w:rsid w:val="00CF1F9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5">
    <w:name w:val="Nessun elenco35"/>
    <w:next w:val="Nessunelenco"/>
    <w:uiPriority w:val="99"/>
    <w:semiHidden/>
    <w:unhideWhenUsed/>
    <w:rsid w:val="00BE0375"/>
  </w:style>
  <w:style w:type="numbering" w:customStyle="1" w:styleId="Nessunelenco119">
    <w:name w:val="Nessun elenco119"/>
    <w:next w:val="Nessunelenco"/>
    <w:uiPriority w:val="99"/>
    <w:semiHidden/>
    <w:unhideWhenUsed/>
    <w:rsid w:val="00BE0375"/>
  </w:style>
  <w:style w:type="table" w:customStyle="1" w:styleId="Grigliatabella17">
    <w:name w:val="Griglia tabella17"/>
    <w:basedOn w:val="Tabellanormale"/>
    <w:next w:val="Grigliatabella"/>
    <w:rsid w:val="00BE037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0">
    <w:name w:val="Nessun elenco210"/>
    <w:next w:val="Nessunelenco"/>
    <w:semiHidden/>
    <w:rsid w:val="00BE0375"/>
  </w:style>
  <w:style w:type="numbering" w:customStyle="1" w:styleId="Nessunelenco36">
    <w:name w:val="Nessun elenco36"/>
    <w:next w:val="Nessunelenco"/>
    <w:uiPriority w:val="99"/>
    <w:semiHidden/>
    <w:unhideWhenUsed/>
    <w:rsid w:val="00BE0375"/>
  </w:style>
  <w:style w:type="numbering" w:customStyle="1" w:styleId="Nessunelenco1110">
    <w:name w:val="Nessun elenco1110"/>
    <w:next w:val="Nessunelenco"/>
    <w:uiPriority w:val="99"/>
    <w:semiHidden/>
    <w:unhideWhenUsed/>
    <w:rsid w:val="00BE0375"/>
  </w:style>
  <w:style w:type="table" w:customStyle="1" w:styleId="Grigliatabella18">
    <w:name w:val="Griglia tabella18"/>
    <w:basedOn w:val="Tabellanormale"/>
    <w:next w:val="Grigliatabella"/>
    <w:rsid w:val="00BE037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5">
    <w:name w:val="Nessun elenco45"/>
    <w:next w:val="Nessunelenco"/>
    <w:uiPriority w:val="99"/>
    <w:semiHidden/>
    <w:unhideWhenUsed/>
    <w:rsid w:val="00BE0375"/>
  </w:style>
  <w:style w:type="numbering" w:customStyle="1" w:styleId="Nessunelenco125">
    <w:name w:val="Nessun elenco125"/>
    <w:next w:val="Nessunelenco"/>
    <w:uiPriority w:val="99"/>
    <w:semiHidden/>
    <w:unhideWhenUsed/>
    <w:rsid w:val="00BE0375"/>
  </w:style>
  <w:style w:type="numbering" w:customStyle="1" w:styleId="Nessunelenco55">
    <w:name w:val="Nessun elenco55"/>
    <w:next w:val="Nessunelenco"/>
    <w:uiPriority w:val="99"/>
    <w:semiHidden/>
    <w:unhideWhenUsed/>
    <w:rsid w:val="00BE0375"/>
  </w:style>
  <w:style w:type="numbering" w:customStyle="1" w:styleId="Nessunelenco135">
    <w:name w:val="Nessun elenco135"/>
    <w:next w:val="Nessunelenco"/>
    <w:uiPriority w:val="99"/>
    <w:semiHidden/>
    <w:unhideWhenUsed/>
    <w:rsid w:val="00BE0375"/>
  </w:style>
  <w:style w:type="table" w:customStyle="1" w:styleId="Grigliatabella24">
    <w:name w:val="Griglia tabella24"/>
    <w:basedOn w:val="Tabellanormale"/>
    <w:next w:val="Grigliatabella"/>
    <w:rsid w:val="00BE037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4">
    <w:name w:val="Nessun elenco64"/>
    <w:next w:val="Nessunelenco"/>
    <w:uiPriority w:val="99"/>
    <w:semiHidden/>
    <w:unhideWhenUsed/>
    <w:rsid w:val="00BE0375"/>
  </w:style>
  <w:style w:type="numbering" w:customStyle="1" w:styleId="Nessunelenco144">
    <w:name w:val="Nessun elenco144"/>
    <w:next w:val="Nessunelenco"/>
    <w:uiPriority w:val="99"/>
    <w:semiHidden/>
    <w:unhideWhenUsed/>
    <w:rsid w:val="00BE0375"/>
  </w:style>
  <w:style w:type="table" w:customStyle="1" w:styleId="Grigliatabella34">
    <w:name w:val="Griglia tabella34"/>
    <w:basedOn w:val="Tabellanormale"/>
    <w:next w:val="Grigliatabella"/>
    <w:rsid w:val="00BE0375"/>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4">
    <w:name w:val="Griglia tabella44"/>
    <w:basedOn w:val="Tabellanormale"/>
    <w:next w:val="Grigliatabella"/>
    <w:rsid w:val="00BE0375"/>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4">
    <w:name w:val="Nessun elenco74"/>
    <w:next w:val="Nessunelenco"/>
    <w:uiPriority w:val="99"/>
    <w:semiHidden/>
    <w:unhideWhenUsed/>
    <w:rsid w:val="00BE0375"/>
  </w:style>
  <w:style w:type="numbering" w:customStyle="1" w:styleId="Nessunelenco154">
    <w:name w:val="Nessun elenco154"/>
    <w:next w:val="Nessunelenco"/>
    <w:uiPriority w:val="99"/>
    <w:semiHidden/>
    <w:unhideWhenUsed/>
    <w:rsid w:val="00BE0375"/>
  </w:style>
  <w:style w:type="table" w:customStyle="1" w:styleId="Grigliatabella54">
    <w:name w:val="Griglia tabella54"/>
    <w:basedOn w:val="Tabellanormale"/>
    <w:next w:val="Grigliatabella"/>
    <w:rsid w:val="00BE037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84">
    <w:name w:val="Nessun elenco84"/>
    <w:next w:val="Nessunelenco"/>
    <w:uiPriority w:val="99"/>
    <w:semiHidden/>
    <w:unhideWhenUsed/>
    <w:rsid w:val="00BE0375"/>
  </w:style>
  <w:style w:type="numbering" w:customStyle="1" w:styleId="Nessunelenco164">
    <w:name w:val="Nessun elenco164"/>
    <w:next w:val="Nessunelenco"/>
    <w:uiPriority w:val="99"/>
    <w:semiHidden/>
    <w:unhideWhenUsed/>
    <w:rsid w:val="00BE0375"/>
  </w:style>
  <w:style w:type="table" w:customStyle="1" w:styleId="Grigliatabella64">
    <w:name w:val="Griglia tabella64"/>
    <w:basedOn w:val="Tabellanormale"/>
    <w:next w:val="Grigliatabella"/>
    <w:rsid w:val="00BE037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4">
    <w:name w:val="Nessun elenco94"/>
    <w:next w:val="Nessunelenco"/>
    <w:uiPriority w:val="99"/>
    <w:semiHidden/>
    <w:unhideWhenUsed/>
    <w:rsid w:val="00BE0375"/>
  </w:style>
  <w:style w:type="numbering" w:customStyle="1" w:styleId="Nessunelenco174">
    <w:name w:val="Nessun elenco174"/>
    <w:next w:val="Nessunelenco"/>
    <w:uiPriority w:val="99"/>
    <w:semiHidden/>
    <w:unhideWhenUsed/>
    <w:rsid w:val="00BE0375"/>
  </w:style>
  <w:style w:type="table" w:customStyle="1" w:styleId="Grigliatabella74">
    <w:name w:val="Griglia tabella74"/>
    <w:basedOn w:val="Tabellanormale"/>
    <w:next w:val="Grigliatabella"/>
    <w:rsid w:val="00BE037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4">
    <w:name w:val="Nessun elenco104"/>
    <w:next w:val="Nessunelenco"/>
    <w:uiPriority w:val="99"/>
    <w:semiHidden/>
    <w:unhideWhenUsed/>
    <w:rsid w:val="00BE0375"/>
  </w:style>
  <w:style w:type="numbering" w:customStyle="1" w:styleId="Nessunelenco184">
    <w:name w:val="Nessun elenco184"/>
    <w:next w:val="Nessunelenco"/>
    <w:uiPriority w:val="99"/>
    <w:semiHidden/>
    <w:unhideWhenUsed/>
    <w:rsid w:val="00BE0375"/>
  </w:style>
  <w:style w:type="numbering" w:customStyle="1" w:styleId="Nessunelenco194">
    <w:name w:val="Nessun elenco194"/>
    <w:next w:val="Nessunelenco"/>
    <w:uiPriority w:val="99"/>
    <w:semiHidden/>
    <w:unhideWhenUsed/>
    <w:rsid w:val="00BE0375"/>
  </w:style>
  <w:style w:type="numbering" w:customStyle="1" w:styleId="Nessunelenco1104">
    <w:name w:val="Nessun elenco1104"/>
    <w:next w:val="Nessunelenco"/>
    <w:uiPriority w:val="99"/>
    <w:semiHidden/>
    <w:unhideWhenUsed/>
    <w:rsid w:val="00BE0375"/>
  </w:style>
  <w:style w:type="numbering" w:customStyle="1" w:styleId="Nessunelenco204">
    <w:name w:val="Nessun elenco204"/>
    <w:next w:val="Nessunelenco"/>
    <w:uiPriority w:val="99"/>
    <w:semiHidden/>
    <w:unhideWhenUsed/>
    <w:rsid w:val="00BE0375"/>
  </w:style>
  <w:style w:type="numbering" w:customStyle="1" w:styleId="Nessunelenco1115">
    <w:name w:val="Nessun elenco1115"/>
    <w:next w:val="Nessunelenco"/>
    <w:uiPriority w:val="99"/>
    <w:semiHidden/>
    <w:unhideWhenUsed/>
    <w:rsid w:val="00BE0375"/>
  </w:style>
  <w:style w:type="paragraph" w:customStyle="1" w:styleId="Titolosommario5">
    <w:name w:val="Titolo sommario5"/>
    <w:basedOn w:val="Titolo1"/>
    <w:next w:val="Normale"/>
    <w:uiPriority w:val="39"/>
    <w:semiHidden/>
    <w:unhideWhenUsed/>
    <w:qFormat/>
    <w:rsid w:val="00BE0375"/>
    <w:pPr>
      <w:keepLines/>
      <w:spacing w:before="480" w:line="240" w:lineRule="auto"/>
      <w:ind w:firstLine="0"/>
      <w:jc w:val="left"/>
      <w:outlineLvl w:val="9"/>
    </w:pPr>
    <w:rPr>
      <w:rFonts w:ascii="Cambria" w:hAnsi="Cambria"/>
      <w:b/>
      <w:bCs/>
      <w:color w:val="365F91"/>
      <w:sz w:val="28"/>
      <w:szCs w:val="28"/>
    </w:rPr>
  </w:style>
  <w:style w:type="table" w:customStyle="1" w:styleId="Grigliatabella85">
    <w:name w:val="Griglia tabella85"/>
    <w:basedOn w:val="Tabellanormale"/>
    <w:next w:val="Grigliatabella"/>
    <w:uiPriority w:val="59"/>
    <w:rsid w:val="00BE0375"/>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5">
    <w:name w:val="Nessun elenco215"/>
    <w:next w:val="Nessunelenco"/>
    <w:uiPriority w:val="99"/>
    <w:semiHidden/>
    <w:unhideWhenUsed/>
    <w:rsid w:val="00BE0375"/>
  </w:style>
  <w:style w:type="table" w:customStyle="1" w:styleId="Grigliatabella94">
    <w:name w:val="Griglia tabella94"/>
    <w:basedOn w:val="Tabellanormale"/>
    <w:next w:val="Grigliatabella"/>
    <w:uiPriority w:val="59"/>
    <w:rsid w:val="00BE037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4">
    <w:name w:val="Nessun elenco224"/>
    <w:next w:val="Nessunelenco"/>
    <w:uiPriority w:val="99"/>
    <w:semiHidden/>
    <w:unhideWhenUsed/>
    <w:rsid w:val="00BE0375"/>
  </w:style>
  <w:style w:type="numbering" w:customStyle="1" w:styleId="Nessunelenco233">
    <w:name w:val="Nessun elenco233"/>
    <w:next w:val="Nessunelenco"/>
    <w:semiHidden/>
    <w:unhideWhenUsed/>
    <w:rsid w:val="00BE0375"/>
  </w:style>
  <w:style w:type="table" w:customStyle="1" w:styleId="Grigliatabella104">
    <w:name w:val="Griglia tabella104"/>
    <w:basedOn w:val="Tabellanormale"/>
    <w:next w:val="Grigliatabella"/>
    <w:uiPriority w:val="59"/>
    <w:rsid w:val="00BE037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43">
    <w:name w:val="Nessun elenco243"/>
    <w:next w:val="Nessunelenco"/>
    <w:uiPriority w:val="99"/>
    <w:semiHidden/>
    <w:unhideWhenUsed/>
    <w:rsid w:val="00BE0375"/>
  </w:style>
  <w:style w:type="numbering" w:customStyle="1" w:styleId="Nessunelenco1123">
    <w:name w:val="Nessun elenco1123"/>
    <w:next w:val="Nessunelenco"/>
    <w:uiPriority w:val="99"/>
    <w:semiHidden/>
    <w:unhideWhenUsed/>
    <w:rsid w:val="00BE0375"/>
  </w:style>
  <w:style w:type="table" w:customStyle="1" w:styleId="Grigliatabella113">
    <w:name w:val="Griglia tabella113"/>
    <w:basedOn w:val="Tabellanormale"/>
    <w:next w:val="Grigliatabella"/>
    <w:rsid w:val="00BE037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3">
    <w:name w:val="Nessun elenco253"/>
    <w:next w:val="Nessunelenco"/>
    <w:uiPriority w:val="99"/>
    <w:semiHidden/>
    <w:unhideWhenUsed/>
    <w:rsid w:val="00BE0375"/>
  </w:style>
  <w:style w:type="numbering" w:customStyle="1" w:styleId="Nessunelenco1133">
    <w:name w:val="Nessun elenco1133"/>
    <w:next w:val="Nessunelenco"/>
    <w:uiPriority w:val="99"/>
    <w:semiHidden/>
    <w:unhideWhenUsed/>
    <w:rsid w:val="00BE0375"/>
  </w:style>
  <w:style w:type="numbering" w:customStyle="1" w:styleId="Nessunelenco263">
    <w:name w:val="Nessun elenco263"/>
    <w:next w:val="Nessunelenco"/>
    <w:uiPriority w:val="99"/>
    <w:semiHidden/>
    <w:unhideWhenUsed/>
    <w:rsid w:val="00BE0375"/>
  </w:style>
  <w:style w:type="table" w:customStyle="1" w:styleId="Grigliatabella124">
    <w:name w:val="Griglia tabella124"/>
    <w:basedOn w:val="Tabellanormale"/>
    <w:next w:val="Grigliatabella"/>
    <w:uiPriority w:val="59"/>
    <w:rsid w:val="00BE0375"/>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72">
    <w:name w:val="Nessun elenco272"/>
    <w:next w:val="Nessunelenco"/>
    <w:uiPriority w:val="99"/>
    <w:semiHidden/>
    <w:unhideWhenUsed/>
    <w:rsid w:val="00BE0375"/>
  </w:style>
  <w:style w:type="table" w:customStyle="1" w:styleId="Grigliatabella132">
    <w:name w:val="Griglia tabella132"/>
    <w:basedOn w:val="Tabellanormale"/>
    <w:next w:val="Grigliatabella"/>
    <w:uiPriority w:val="59"/>
    <w:rsid w:val="00BE037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82">
    <w:name w:val="Nessun elenco282"/>
    <w:next w:val="Nessunelenco"/>
    <w:uiPriority w:val="99"/>
    <w:semiHidden/>
    <w:unhideWhenUsed/>
    <w:rsid w:val="00BE0375"/>
  </w:style>
  <w:style w:type="numbering" w:customStyle="1" w:styleId="Nessunelenco1142">
    <w:name w:val="Nessun elenco1142"/>
    <w:next w:val="Nessunelenco"/>
    <w:uiPriority w:val="99"/>
    <w:semiHidden/>
    <w:unhideWhenUsed/>
    <w:rsid w:val="00BE0375"/>
  </w:style>
  <w:style w:type="table" w:customStyle="1" w:styleId="Grigliatabella142">
    <w:name w:val="Griglia tabella142"/>
    <w:basedOn w:val="Tabellanormale"/>
    <w:next w:val="Grigliatabella"/>
    <w:rsid w:val="00BE037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91">
    <w:name w:val="Nessun elenco291"/>
    <w:next w:val="Nessunelenco"/>
    <w:uiPriority w:val="99"/>
    <w:semiHidden/>
    <w:unhideWhenUsed/>
    <w:rsid w:val="00BE0375"/>
  </w:style>
  <w:style w:type="numbering" w:customStyle="1" w:styleId="Nessunelenco1152">
    <w:name w:val="Nessun elenco1152"/>
    <w:next w:val="Nessunelenco"/>
    <w:uiPriority w:val="99"/>
    <w:semiHidden/>
    <w:unhideWhenUsed/>
    <w:rsid w:val="00BE0375"/>
  </w:style>
  <w:style w:type="numbering" w:customStyle="1" w:styleId="Nessunelenco301">
    <w:name w:val="Nessun elenco301"/>
    <w:next w:val="Nessunelenco"/>
    <w:uiPriority w:val="99"/>
    <w:semiHidden/>
    <w:unhideWhenUsed/>
    <w:rsid w:val="00BE0375"/>
  </w:style>
  <w:style w:type="table" w:customStyle="1" w:styleId="Grigliatabella153">
    <w:name w:val="Griglia tabella153"/>
    <w:basedOn w:val="Tabellanormale"/>
    <w:next w:val="Grigliatabella"/>
    <w:uiPriority w:val="59"/>
    <w:rsid w:val="00BE037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61">
    <w:name w:val="Griglia tabella161"/>
    <w:basedOn w:val="Tabellanormale"/>
    <w:next w:val="Grigliatabella"/>
    <w:uiPriority w:val="59"/>
    <w:rsid w:val="00BE037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1">
    <w:name w:val="Griglia tabella171"/>
    <w:basedOn w:val="Tabellanormale"/>
    <w:next w:val="Grigliatabella"/>
    <w:uiPriority w:val="59"/>
    <w:rsid w:val="00BE0375"/>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1">
    <w:name w:val="Nessun elenco311"/>
    <w:next w:val="Nessunelenco"/>
    <w:uiPriority w:val="99"/>
    <w:semiHidden/>
    <w:unhideWhenUsed/>
    <w:rsid w:val="00BE0375"/>
  </w:style>
  <w:style w:type="numbering" w:customStyle="1" w:styleId="Nessunelenco1161">
    <w:name w:val="Nessun elenco1161"/>
    <w:next w:val="Nessunelenco"/>
    <w:uiPriority w:val="99"/>
    <w:semiHidden/>
    <w:unhideWhenUsed/>
    <w:rsid w:val="00BE0375"/>
  </w:style>
  <w:style w:type="character" w:customStyle="1" w:styleId="grassetto1">
    <w:name w:val="grassetto1"/>
    <w:basedOn w:val="Carpredefinitoparagrafo"/>
    <w:rsid w:val="00BE0375"/>
    <w:rPr>
      <w:b/>
      <w:bCs/>
    </w:rPr>
  </w:style>
  <w:style w:type="numbering" w:customStyle="1" w:styleId="Nessunelenco321">
    <w:name w:val="Nessun elenco321"/>
    <w:next w:val="Nessunelenco"/>
    <w:uiPriority w:val="99"/>
    <w:semiHidden/>
    <w:unhideWhenUsed/>
    <w:rsid w:val="00BE0375"/>
  </w:style>
  <w:style w:type="paragraph" w:customStyle="1" w:styleId="Corpodeltesto32">
    <w:name w:val="Corpo del testo 32"/>
    <w:basedOn w:val="Normale"/>
    <w:uiPriority w:val="99"/>
    <w:rsid w:val="00BE0375"/>
    <w:pPr>
      <w:jc w:val="both"/>
    </w:pPr>
    <w:rPr>
      <w:rFonts w:ascii="Times New Roman" w:eastAsia="Times New Roman" w:hAnsi="Times New Roman" w:cs="Times New Roman"/>
      <w:szCs w:val="20"/>
      <w:lang w:eastAsia="it-IT"/>
    </w:rPr>
  </w:style>
  <w:style w:type="paragraph" w:customStyle="1" w:styleId="Corpodeltesto22">
    <w:name w:val="Corpo del testo 22"/>
    <w:basedOn w:val="Normale"/>
    <w:uiPriority w:val="99"/>
    <w:rsid w:val="00BE0375"/>
    <w:pPr>
      <w:spacing w:before="60" w:after="60"/>
      <w:jc w:val="both"/>
    </w:pPr>
    <w:rPr>
      <w:rFonts w:ascii="Times New Roman" w:eastAsia="Times New Roman" w:hAnsi="Times New Roman" w:cs="Times New Roman"/>
      <w:szCs w:val="20"/>
      <w:lang w:eastAsia="it-IT"/>
    </w:rPr>
  </w:style>
  <w:style w:type="table" w:customStyle="1" w:styleId="Grigliatabella19">
    <w:name w:val="Griglia tabella19"/>
    <w:basedOn w:val="Tabellanormale"/>
    <w:next w:val="Grigliatabella"/>
    <w:rsid w:val="00BE037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testo1">
    <w:name w:val="Corpo testo1"/>
    <w:basedOn w:val="Normale"/>
    <w:uiPriority w:val="99"/>
    <w:rsid w:val="00BE0375"/>
    <w:pPr>
      <w:spacing w:line="234" w:lineRule="exact"/>
      <w:ind w:firstLine="227"/>
      <w:jc w:val="both"/>
    </w:pPr>
    <w:rPr>
      <w:rFonts w:ascii="Times New Roman" w:eastAsia="Times New Roman" w:hAnsi="Times New Roman" w:cs="Times New Roman"/>
      <w:kern w:val="19"/>
      <w:sz w:val="21"/>
      <w:szCs w:val="20"/>
      <w:lang w:eastAsia="it-IT"/>
    </w:rPr>
  </w:style>
  <w:style w:type="paragraph" w:customStyle="1" w:styleId="Rientrocorpodeltesto22">
    <w:name w:val="Rientro corpo del testo 22"/>
    <w:basedOn w:val="Normale"/>
    <w:uiPriority w:val="99"/>
    <w:rsid w:val="00BE0375"/>
    <w:pPr>
      <w:spacing w:line="360" w:lineRule="atLeast"/>
      <w:ind w:left="426"/>
      <w:jc w:val="both"/>
    </w:pPr>
    <w:rPr>
      <w:rFonts w:ascii="Times New Roman" w:eastAsia="Times New Roman" w:hAnsi="Times New Roman" w:cs="Times New Roman"/>
      <w:szCs w:val="20"/>
      <w:lang w:eastAsia="it-IT"/>
    </w:rPr>
  </w:style>
  <w:style w:type="paragraph" w:customStyle="1" w:styleId="Rientrocorpodeltesto32">
    <w:name w:val="Rientro corpo del testo 32"/>
    <w:basedOn w:val="Normale"/>
    <w:uiPriority w:val="99"/>
    <w:rsid w:val="00BE0375"/>
    <w:pPr>
      <w:spacing w:line="360" w:lineRule="atLeast"/>
      <w:ind w:left="284"/>
      <w:jc w:val="both"/>
    </w:pPr>
    <w:rPr>
      <w:rFonts w:ascii="Times New Roman" w:eastAsia="Times New Roman" w:hAnsi="Times New Roman" w:cs="Times New Roman"/>
      <w:szCs w:val="20"/>
      <w:lang w:eastAsia="it-IT"/>
    </w:rPr>
  </w:style>
  <w:style w:type="paragraph" w:customStyle="1" w:styleId="xl79">
    <w:name w:val="xl79"/>
    <w:basedOn w:val="Normale"/>
    <w:rsid w:val="00BE0375"/>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16"/>
      <w:szCs w:val="16"/>
      <w:lang w:eastAsia="it-IT"/>
    </w:rPr>
  </w:style>
  <w:style w:type="paragraph" w:customStyle="1" w:styleId="xl80">
    <w:name w:val="xl80"/>
    <w:basedOn w:val="Normale"/>
    <w:rsid w:val="00BE037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6"/>
      <w:szCs w:val="16"/>
      <w:lang w:eastAsia="it-IT"/>
    </w:rPr>
  </w:style>
  <w:style w:type="paragraph" w:customStyle="1" w:styleId="xl81">
    <w:name w:val="xl81"/>
    <w:basedOn w:val="Normale"/>
    <w:rsid w:val="00BE0375"/>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6"/>
      <w:szCs w:val="16"/>
      <w:lang w:eastAsia="it-IT"/>
    </w:rPr>
  </w:style>
  <w:style w:type="paragraph" w:customStyle="1" w:styleId="xl82">
    <w:name w:val="xl82"/>
    <w:basedOn w:val="Normale"/>
    <w:rsid w:val="00BE0375"/>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it-IT"/>
    </w:rPr>
  </w:style>
  <w:style w:type="paragraph" w:customStyle="1" w:styleId="xl83">
    <w:name w:val="xl83"/>
    <w:basedOn w:val="Normale"/>
    <w:rsid w:val="00BE0375"/>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lang w:eastAsia="it-IT"/>
    </w:rPr>
  </w:style>
  <w:style w:type="paragraph" w:customStyle="1" w:styleId="xl84">
    <w:name w:val="xl84"/>
    <w:basedOn w:val="Normale"/>
    <w:rsid w:val="00BE0375"/>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6"/>
      <w:szCs w:val="16"/>
      <w:lang w:eastAsia="it-IT"/>
    </w:rPr>
  </w:style>
  <w:style w:type="paragraph" w:customStyle="1" w:styleId="xl85">
    <w:name w:val="xl85"/>
    <w:basedOn w:val="Normale"/>
    <w:rsid w:val="00BE03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16"/>
      <w:szCs w:val="16"/>
      <w:lang w:eastAsia="it-IT"/>
    </w:rPr>
  </w:style>
  <w:style w:type="paragraph" w:customStyle="1" w:styleId="xl65">
    <w:name w:val="xl65"/>
    <w:basedOn w:val="Normale"/>
    <w:rsid w:val="00BE03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it-IT"/>
    </w:rPr>
  </w:style>
  <w:style w:type="numbering" w:customStyle="1" w:styleId="Nessunelenco331">
    <w:name w:val="Nessun elenco331"/>
    <w:next w:val="Nessunelenco"/>
    <w:uiPriority w:val="99"/>
    <w:semiHidden/>
    <w:unhideWhenUsed/>
    <w:rsid w:val="00BE0375"/>
  </w:style>
  <w:style w:type="paragraph" w:customStyle="1" w:styleId="Stile1">
    <w:name w:val="Stile1"/>
    <w:basedOn w:val="Rientrocorpodeltesto"/>
    <w:uiPriority w:val="99"/>
    <w:rsid w:val="00BE0375"/>
    <w:pPr>
      <w:tabs>
        <w:tab w:val="left" w:pos="8280"/>
      </w:tabs>
      <w:spacing w:line="360" w:lineRule="auto"/>
      <w:ind w:left="601" w:right="1361"/>
      <w:jc w:val="both"/>
    </w:pPr>
    <w:rPr>
      <w:rFonts w:ascii="Times New Roman" w:eastAsia="Times New Roman" w:hAnsi="Times New Roman" w:cs="Times New Roman"/>
      <w:sz w:val="24"/>
      <w:szCs w:val="24"/>
    </w:rPr>
  </w:style>
  <w:style w:type="table" w:customStyle="1" w:styleId="Grigliatabella20">
    <w:name w:val="Griglia tabella20"/>
    <w:basedOn w:val="Tabellanormale"/>
    <w:next w:val="Grigliatabella"/>
    <w:rsid w:val="00BE037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2">
    <w:name w:val="Griglia tabella172"/>
    <w:basedOn w:val="Tabellanormale"/>
    <w:next w:val="Grigliatabella"/>
    <w:uiPriority w:val="59"/>
    <w:rsid w:val="000B625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7">
    <w:name w:val="Nessun elenco37"/>
    <w:next w:val="Nessunelenco"/>
    <w:uiPriority w:val="99"/>
    <w:semiHidden/>
    <w:unhideWhenUsed/>
    <w:rsid w:val="000B625E"/>
  </w:style>
  <w:style w:type="numbering" w:customStyle="1" w:styleId="Nessunelenco120">
    <w:name w:val="Nessun elenco120"/>
    <w:next w:val="Nessunelenco"/>
    <w:uiPriority w:val="99"/>
    <w:semiHidden/>
    <w:unhideWhenUsed/>
    <w:rsid w:val="000B625E"/>
  </w:style>
  <w:style w:type="table" w:customStyle="1" w:styleId="Grigliatabella25">
    <w:name w:val="Griglia tabella25"/>
    <w:basedOn w:val="Tabellanormale"/>
    <w:next w:val="Grigliatabella"/>
    <w:rsid w:val="000B625E"/>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6">
    <w:name w:val="Nessun elenco216"/>
    <w:next w:val="Nessunelenco"/>
    <w:semiHidden/>
    <w:rsid w:val="000B625E"/>
  </w:style>
  <w:style w:type="numbering" w:customStyle="1" w:styleId="Nessunelenco38">
    <w:name w:val="Nessun elenco38"/>
    <w:next w:val="Nessunelenco"/>
    <w:uiPriority w:val="99"/>
    <w:semiHidden/>
    <w:unhideWhenUsed/>
    <w:rsid w:val="000B625E"/>
  </w:style>
  <w:style w:type="numbering" w:customStyle="1" w:styleId="Nessunelenco1116">
    <w:name w:val="Nessun elenco1116"/>
    <w:next w:val="Nessunelenco"/>
    <w:uiPriority w:val="99"/>
    <w:semiHidden/>
    <w:unhideWhenUsed/>
    <w:rsid w:val="000B625E"/>
  </w:style>
  <w:style w:type="table" w:customStyle="1" w:styleId="Grigliatabella110">
    <w:name w:val="Griglia tabella110"/>
    <w:basedOn w:val="Tabellanormale"/>
    <w:next w:val="Grigliatabella"/>
    <w:rsid w:val="000B625E"/>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6">
    <w:name w:val="Nessun elenco46"/>
    <w:next w:val="Nessunelenco"/>
    <w:uiPriority w:val="99"/>
    <w:semiHidden/>
    <w:unhideWhenUsed/>
    <w:rsid w:val="000B625E"/>
  </w:style>
  <w:style w:type="numbering" w:customStyle="1" w:styleId="Nessunelenco126">
    <w:name w:val="Nessun elenco126"/>
    <w:next w:val="Nessunelenco"/>
    <w:uiPriority w:val="99"/>
    <w:semiHidden/>
    <w:unhideWhenUsed/>
    <w:rsid w:val="000B625E"/>
  </w:style>
  <w:style w:type="numbering" w:customStyle="1" w:styleId="Nessunelenco56">
    <w:name w:val="Nessun elenco56"/>
    <w:next w:val="Nessunelenco"/>
    <w:uiPriority w:val="99"/>
    <w:semiHidden/>
    <w:unhideWhenUsed/>
    <w:rsid w:val="000B625E"/>
  </w:style>
  <w:style w:type="numbering" w:customStyle="1" w:styleId="Nessunelenco136">
    <w:name w:val="Nessun elenco136"/>
    <w:next w:val="Nessunelenco"/>
    <w:uiPriority w:val="99"/>
    <w:semiHidden/>
    <w:unhideWhenUsed/>
    <w:rsid w:val="000B625E"/>
  </w:style>
  <w:style w:type="table" w:customStyle="1" w:styleId="Grigliatabella26">
    <w:name w:val="Griglia tabella26"/>
    <w:basedOn w:val="Tabellanormale"/>
    <w:next w:val="Grigliatabella"/>
    <w:rsid w:val="000B625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5">
    <w:name w:val="Nessun elenco65"/>
    <w:next w:val="Nessunelenco"/>
    <w:uiPriority w:val="99"/>
    <w:semiHidden/>
    <w:unhideWhenUsed/>
    <w:rsid w:val="000B625E"/>
  </w:style>
  <w:style w:type="numbering" w:customStyle="1" w:styleId="Nessunelenco145">
    <w:name w:val="Nessun elenco145"/>
    <w:next w:val="Nessunelenco"/>
    <w:uiPriority w:val="99"/>
    <w:semiHidden/>
    <w:unhideWhenUsed/>
    <w:rsid w:val="000B625E"/>
  </w:style>
  <w:style w:type="table" w:customStyle="1" w:styleId="Grigliatabella35">
    <w:name w:val="Griglia tabella35"/>
    <w:basedOn w:val="Tabellanormale"/>
    <w:next w:val="Grigliatabella"/>
    <w:rsid w:val="000B625E"/>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5">
    <w:name w:val="Griglia tabella45"/>
    <w:basedOn w:val="Tabellanormale"/>
    <w:next w:val="Grigliatabella"/>
    <w:rsid w:val="000B625E"/>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5">
    <w:name w:val="Nessun elenco75"/>
    <w:next w:val="Nessunelenco"/>
    <w:uiPriority w:val="99"/>
    <w:semiHidden/>
    <w:unhideWhenUsed/>
    <w:rsid w:val="000B625E"/>
  </w:style>
  <w:style w:type="numbering" w:customStyle="1" w:styleId="Nessunelenco155">
    <w:name w:val="Nessun elenco155"/>
    <w:next w:val="Nessunelenco"/>
    <w:uiPriority w:val="99"/>
    <w:semiHidden/>
    <w:unhideWhenUsed/>
    <w:rsid w:val="000B625E"/>
  </w:style>
  <w:style w:type="table" w:customStyle="1" w:styleId="Grigliatabella55">
    <w:name w:val="Griglia tabella55"/>
    <w:basedOn w:val="Tabellanormale"/>
    <w:next w:val="Grigliatabella"/>
    <w:rsid w:val="000B625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85">
    <w:name w:val="Nessun elenco85"/>
    <w:next w:val="Nessunelenco"/>
    <w:uiPriority w:val="99"/>
    <w:semiHidden/>
    <w:unhideWhenUsed/>
    <w:rsid w:val="000B625E"/>
  </w:style>
  <w:style w:type="numbering" w:customStyle="1" w:styleId="Nessunelenco165">
    <w:name w:val="Nessun elenco165"/>
    <w:next w:val="Nessunelenco"/>
    <w:uiPriority w:val="99"/>
    <w:semiHidden/>
    <w:unhideWhenUsed/>
    <w:rsid w:val="000B625E"/>
  </w:style>
  <w:style w:type="table" w:customStyle="1" w:styleId="Grigliatabella65">
    <w:name w:val="Griglia tabella65"/>
    <w:basedOn w:val="Tabellanormale"/>
    <w:next w:val="Grigliatabella"/>
    <w:rsid w:val="000B625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5">
    <w:name w:val="Nessun elenco95"/>
    <w:next w:val="Nessunelenco"/>
    <w:uiPriority w:val="99"/>
    <w:semiHidden/>
    <w:unhideWhenUsed/>
    <w:rsid w:val="000B625E"/>
  </w:style>
  <w:style w:type="numbering" w:customStyle="1" w:styleId="Nessunelenco175">
    <w:name w:val="Nessun elenco175"/>
    <w:next w:val="Nessunelenco"/>
    <w:uiPriority w:val="99"/>
    <w:semiHidden/>
    <w:unhideWhenUsed/>
    <w:rsid w:val="000B625E"/>
  </w:style>
  <w:style w:type="table" w:customStyle="1" w:styleId="Grigliatabella75">
    <w:name w:val="Griglia tabella75"/>
    <w:basedOn w:val="Tabellanormale"/>
    <w:next w:val="Grigliatabella"/>
    <w:rsid w:val="000B625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5">
    <w:name w:val="Nessun elenco105"/>
    <w:next w:val="Nessunelenco"/>
    <w:uiPriority w:val="99"/>
    <w:semiHidden/>
    <w:unhideWhenUsed/>
    <w:rsid w:val="000B625E"/>
  </w:style>
  <w:style w:type="numbering" w:customStyle="1" w:styleId="Nessunelenco185">
    <w:name w:val="Nessun elenco185"/>
    <w:next w:val="Nessunelenco"/>
    <w:uiPriority w:val="99"/>
    <w:semiHidden/>
    <w:unhideWhenUsed/>
    <w:rsid w:val="000B625E"/>
  </w:style>
  <w:style w:type="numbering" w:customStyle="1" w:styleId="Nessunelenco195">
    <w:name w:val="Nessun elenco195"/>
    <w:next w:val="Nessunelenco"/>
    <w:uiPriority w:val="99"/>
    <w:semiHidden/>
    <w:unhideWhenUsed/>
    <w:rsid w:val="000B625E"/>
  </w:style>
  <w:style w:type="numbering" w:customStyle="1" w:styleId="Nessunelenco1105">
    <w:name w:val="Nessun elenco1105"/>
    <w:next w:val="Nessunelenco"/>
    <w:uiPriority w:val="99"/>
    <w:semiHidden/>
    <w:unhideWhenUsed/>
    <w:rsid w:val="000B625E"/>
  </w:style>
  <w:style w:type="numbering" w:customStyle="1" w:styleId="Nessunelenco205">
    <w:name w:val="Nessun elenco205"/>
    <w:next w:val="Nessunelenco"/>
    <w:uiPriority w:val="99"/>
    <w:semiHidden/>
    <w:unhideWhenUsed/>
    <w:rsid w:val="000B625E"/>
  </w:style>
  <w:style w:type="numbering" w:customStyle="1" w:styleId="Nessunelenco1117">
    <w:name w:val="Nessun elenco1117"/>
    <w:next w:val="Nessunelenco"/>
    <w:uiPriority w:val="99"/>
    <w:semiHidden/>
    <w:unhideWhenUsed/>
    <w:rsid w:val="000B625E"/>
  </w:style>
  <w:style w:type="paragraph" w:customStyle="1" w:styleId="Titolosommario6">
    <w:name w:val="Titolo sommario6"/>
    <w:basedOn w:val="Titolo1"/>
    <w:next w:val="Normale"/>
    <w:uiPriority w:val="39"/>
    <w:semiHidden/>
    <w:unhideWhenUsed/>
    <w:qFormat/>
    <w:rsid w:val="000B625E"/>
    <w:pPr>
      <w:keepLines/>
      <w:spacing w:before="480" w:line="240" w:lineRule="auto"/>
      <w:ind w:firstLine="0"/>
      <w:jc w:val="left"/>
      <w:outlineLvl w:val="9"/>
    </w:pPr>
    <w:rPr>
      <w:rFonts w:ascii="Cambria" w:hAnsi="Cambria"/>
      <w:b/>
      <w:bCs/>
      <w:color w:val="365F91"/>
      <w:sz w:val="28"/>
      <w:szCs w:val="28"/>
    </w:rPr>
  </w:style>
  <w:style w:type="table" w:customStyle="1" w:styleId="Grigliatabella86">
    <w:name w:val="Griglia tabella86"/>
    <w:basedOn w:val="Tabellanormale"/>
    <w:next w:val="Grigliatabella"/>
    <w:uiPriority w:val="59"/>
    <w:rsid w:val="000B625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7">
    <w:name w:val="Nessun elenco217"/>
    <w:next w:val="Nessunelenco"/>
    <w:uiPriority w:val="99"/>
    <w:semiHidden/>
    <w:unhideWhenUsed/>
    <w:rsid w:val="000B625E"/>
  </w:style>
  <w:style w:type="table" w:customStyle="1" w:styleId="Grigliatabella95">
    <w:name w:val="Griglia tabella95"/>
    <w:basedOn w:val="Tabellanormale"/>
    <w:next w:val="Grigliatabella"/>
    <w:uiPriority w:val="59"/>
    <w:rsid w:val="000B625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5">
    <w:name w:val="Nessun elenco225"/>
    <w:next w:val="Nessunelenco"/>
    <w:uiPriority w:val="99"/>
    <w:semiHidden/>
    <w:unhideWhenUsed/>
    <w:rsid w:val="000B625E"/>
  </w:style>
  <w:style w:type="numbering" w:customStyle="1" w:styleId="Nessunelenco234">
    <w:name w:val="Nessun elenco234"/>
    <w:next w:val="Nessunelenco"/>
    <w:semiHidden/>
    <w:unhideWhenUsed/>
    <w:rsid w:val="000B625E"/>
  </w:style>
  <w:style w:type="table" w:customStyle="1" w:styleId="Grigliatabella105">
    <w:name w:val="Griglia tabella105"/>
    <w:basedOn w:val="Tabellanormale"/>
    <w:next w:val="Grigliatabella"/>
    <w:uiPriority w:val="59"/>
    <w:rsid w:val="000B625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44">
    <w:name w:val="Nessun elenco244"/>
    <w:next w:val="Nessunelenco"/>
    <w:uiPriority w:val="99"/>
    <w:semiHidden/>
    <w:unhideWhenUsed/>
    <w:rsid w:val="000B625E"/>
  </w:style>
  <w:style w:type="numbering" w:customStyle="1" w:styleId="Nessunelenco1124">
    <w:name w:val="Nessun elenco1124"/>
    <w:next w:val="Nessunelenco"/>
    <w:uiPriority w:val="99"/>
    <w:semiHidden/>
    <w:unhideWhenUsed/>
    <w:rsid w:val="000B625E"/>
  </w:style>
  <w:style w:type="table" w:customStyle="1" w:styleId="Grigliatabella114">
    <w:name w:val="Griglia tabella114"/>
    <w:basedOn w:val="Tabellanormale"/>
    <w:next w:val="Grigliatabella"/>
    <w:rsid w:val="000B625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4">
    <w:name w:val="Nessun elenco254"/>
    <w:next w:val="Nessunelenco"/>
    <w:uiPriority w:val="99"/>
    <w:semiHidden/>
    <w:unhideWhenUsed/>
    <w:rsid w:val="000B625E"/>
  </w:style>
  <w:style w:type="numbering" w:customStyle="1" w:styleId="Nessunelenco1134">
    <w:name w:val="Nessun elenco1134"/>
    <w:next w:val="Nessunelenco"/>
    <w:uiPriority w:val="99"/>
    <w:semiHidden/>
    <w:unhideWhenUsed/>
    <w:rsid w:val="000B625E"/>
  </w:style>
  <w:style w:type="numbering" w:customStyle="1" w:styleId="Nessunelenco264">
    <w:name w:val="Nessun elenco264"/>
    <w:next w:val="Nessunelenco"/>
    <w:uiPriority w:val="99"/>
    <w:semiHidden/>
    <w:unhideWhenUsed/>
    <w:rsid w:val="000B625E"/>
  </w:style>
  <w:style w:type="table" w:customStyle="1" w:styleId="Grigliatabella125">
    <w:name w:val="Griglia tabella125"/>
    <w:basedOn w:val="Tabellanormale"/>
    <w:next w:val="Grigliatabella"/>
    <w:uiPriority w:val="59"/>
    <w:rsid w:val="000B625E"/>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73">
    <w:name w:val="Nessun elenco273"/>
    <w:next w:val="Nessunelenco"/>
    <w:uiPriority w:val="99"/>
    <w:semiHidden/>
    <w:unhideWhenUsed/>
    <w:rsid w:val="000B625E"/>
  </w:style>
  <w:style w:type="table" w:customStyle="1" w:styleId="Grigliatabella133">
    <w:name w:val="Griglia tabella133"/>
    <w:basedOn w:val="Tabellanormale"/>
    <w:next w:val="Grigliatabella"/>
    <w:uiPriority w:val="59"/>
    <w:rsid w:val="000B625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83">
    <w:name w:val="Nessun elenco283"/>
    <w:next w:val="Nessunelenco"/>
    <w:uiPriority w:val="99"/>
    <w:semiHidden/>
    <w:unhideWhenUsed/>
    <w:rsid w:val="000B625E"/>
  </w:style>
  <w:style w:type="numbering" w:customStyle="1" w:styleId="Nessunelenco1143">
    <w:name w:val="Nessun elenco1143"/>
    <w:next w:val="Nessunelenco"/>
    <w:uiPriority w:val="99"/>
    <w:semiHidden/>
    <w:unhideWhenUsed/>
    <w:rsid w:val="000B625E"/>
  </w:style>
  <w:style w:type="table" w:customStyle="1" w:styleId="Grigliatabella143">
    <w:name w:val="Griglia tabella143"/>
    <w:basedOn w:val="Tabellanormale"/>
    <w:next w:val="Grigliatabella"/>
    <w:rsid w:val="000B625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92">
    <w:name w:val="Nessun elenco292"/>
    <w:next w:val="Nessunelenco"/>
    <w:uiPriority w:val="99"/>
    <w:semiHidden/>
    <w:unhideWhenUsed/>
    <w:rsid w:val="000B625E"/>
  </w:style>
  <w:style w:type="numbering" w:customStyle="1" w:styleId="Nessunelenco1153">
    <w:name w:val="Nessun elenco1153"/>
    <w:next w:val="Nessunelenco"/>
    <w:uiPriority w:val="99"/>
    <w:semiHidden/>
    <w:unhideWhenUsed/>
    <w:rsid w:val="000B625E"/>
  </w:style>
  <w:style w:type="numbering" w:customStyle="1" w:styleId="Nessunelenco302">
    <w:name w:val="Nessun elenco302"/>
    <w:next w:val="Nessunelenco"/>
    <w:uiPriority w:val="99"/>
    <w:semiHidden/>
    <w:unhideWhenUsed/>
    <w:rsid w:val="000B625E"/>
  </w:style>
  <w:style w:type="table" w:customStyle="1" w:styleId="Grigliatabella154">
    <w:name w:val="Griglia tabella154"/>
    <w:basedOn w:val="Tabellanormale"/>
    <w:next w:val="Grigliatabella"/>
    <w:uiPriority w:val="59"/>
    <w:rsid w:val="000B625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62">
    <w:name w:val="Griglia tabella162"/>
    <w:basedOn w:val="Tabellanormale"/>
    <w:next w:val="Grigliatabella"/>
    <w:uiPriority w:val="59"/>
    <w:rsid w:val="000B625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3">
    <w:name w:val="Griglia tabella173"/>
    <w:basedOn w:val="Tabellanormale"/>
    <w:next w:val="Grigliatabella"/>
    <w:uiPriority w:val="59"/>
    <w:rsid w:val="000B625E"/>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2">
    <w:name w:val="Nessun elenco312"/>
    <w:next w:val="Nessunelenco"/>
    <w:uiPriority w:val="99"/>
    <w:semiHidden/>
    <w:unhideWhenUsed/>
    <w:rsid w:val="000B625E"/>
  </w:style>
  <w:style w:type="numbering" w:customStyle="1" w:styleId="Nessunelenco1162">
    <w:name w:val="Nessun elenco1162"/>
    <w:next w:val="Nessunelenco"/>
    <w:uiPriority w:val="99"/>
    <w:semiHidden/>
    <w:unhideWhenUsed/>
    <w:rsid w:val="000B625E"/>
  </w:style>
  <w:style w:type="table" w:customStyle="1" w:styleId="Grigliatabella181">
    <w:name w:val="Griglia tabella181"/>
    <w:basedOn w:val="Tabellanormale"/>
    <w:next w:val="Grigliatabella"/>
    <w:rsid w:val="000B625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22">
    <w:name w:val="Nessun elenco322"/>
    <w:next w:val="Nessunelenco"/>
    <w:uiPriority w:val="99"/>
    <w:semiHidden/>
    <w:unhideWhenUsed/>
    <w:rsid w:val="000B625E"/>
  </w:style>
  <w:style w:type="table" w:customStyle="1" w:styleId="Grigliatabella191">
    <w:name w:val="Griglia tabella191"/>
    <w:basedOn w:val="Tabellanormale"/>
    <w:next w:val="Grigliatabella"/>
    <w:rsid w:val="000B625E"/>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32">
    <w:name w:val="Nessun elenco332"/>
    <w:next w:val="Nessunelenco"/>
    <w:uiPriority w:val="99"/>
    <w:semiHidden/>
    <w:unhideWhenUsed/>
    <w:rsid w:val="000B625E"/>
  </w:style>
  <w:style w:type="table" w:customStyle="1" w:styleId="Grigliatabella201">
    <w:name w:val="Griglia tabella201"/>
    <w:basedOn w:val="Tabellanormale"/>
    <w:next w:val="Grigliatabella"/>
    <w:rsid w:val="000B625E"/>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31">
    <w:name w:val="Griglia tabella231"/>
    <w:basedOn w:val="Tabellanormale"/>
    <w:next w:val="Grigliatabella"/>
    <w:uiPriority w:val="59"/>
    <w:rsid w:val="008E7972"/>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9">
    <w:name w:val="Nessun elenco39"/>
    <w:next w:val="Nessunelenco"/>
    <w:uiPriority w:val="99"/>
    <w:semiHidden/>
    <w:unhideWhenUsed/>
    <w:rsid w:val="009256CA"/>
  </w:style>
  <w:style w:type="numbering" w:customStyle="1" w:styleId="Nessunelenco127">
    <w:name w:val="Nessun elenco127"/>
    <w:next w:val="Nessunelenco"/>
    <w:uiPriority w:val="99"/>
    <w:semiHidden/>
    <w:unhideWhenUsed/>
    <w:rsid w:val="009256CA"/>
  </w:style>
  <w:style w:type="table" w:customStyle="1" w:styleId="Grigliatabella27">
    <w:name w:val="Griglia tabella27"/>
    <w:basedOn w:val="Tabellanormale"/>
    <w:next w:val="Grigliatabella"/>
    <w:rsid w:val="009256CA"/>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8">
    <w:name w:val="Nessun elenco218"/>
    <w:next w:val="Nessunelenco"/>
    <w:semiHidden/>
    <w:rsid w:val="009256CA"/>
  </w:style>
  <w:style w:type="numbering" w:customStyle="1" w:styleId="Nessunelenco310">
    <w:name w:val="Nessun elenco310"/>
    <w:next w:val="Nessunelenco"/>
    <w:uiPriority w:val="99"/>
    <w:semiHidden/>
    <w:unhideWhenUsed/>
    <w:rsid w:val="009256CA"/>
  </w:style>
  <w:style w:type="numbering" w:customStyle="1" w:styleId="Nessunelenco1118">
    <w:name w:val="Nessun elenco1118"/>
    <w:next w:val="Nessunelenco"/>
    <w:uiPriority w:val="99"/>
    <w:semiHidden/>
    <w:unhideWhenUsed/>
    <w:rsid w:val="009256CA"/>
  </w:style>
  <w:style w:type="table" w:customStyle="1" w:styleId="Grigliatabella115">
    <w:name w:val="Griglia tabella115"/>
    <w:basedOn w:val="Tabellanormale"/>
    <w:next w:val="Grigliatabella"/>
    <w:rsid w:val="009256CA"/>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7">
    <w:name w:val="Nessun elenco47"/>
    <w:next w:val="Nessunelenco"/>
    <w:uiPriority w:val="99"/>
    <w:semiHidden/>
    <w:unhideWhenUsed/>
    <w:rsid w:val="009256CA"/>
  </w:style>
  <w:style w:type="numbering" w:customStyle="1" w:styleId="Nessunelenco128">
    <w:name w:val="Nessun elenco128"/>
    <w:next w:val="Nessunelenco"/>
    <w:uiPriority w:val="99"/>
    <w:semiHidden/>
    <w:unhideWhenUsed/>
    <w:rsid w:val="009256CA"/>
  </w:style>
  <w:style w:type="numbering" w:customStyle="1" w:styleId="Nessunelenco57">
    <w:name w:val="Nessun elenco57"/>
    <w:next w:val="Nessunelenco"/>
    <w:uiPriority w:val="99"/>
    <w:semiHidden/>
    <w:unhideWhenUsed/>
    <w:rsid w:val="009256CA"/>
  </w:style>
  <w:style w:type="numbering" w:customStyle="1" w:styleId="Nessunelenco137">
    <w:name w:val="Nessun elenco137"/>
    <w:next w:val="Nessunelenco"/>
    <w:uiPriority w:val="99"/>
    <w:semiHidden/>
    <w:unhideWhenUsed/>
    <w:rsid w:val="009256CA"/>
  </w:style>
  <w:style w:type="table" w:customStyle="1" w:styleId="Grigliatabella28">
    <w:name w:val="Griglia tabella28"/>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6">
    <w:name w:val="Nessun elenco66"/>
    <w:next w:val="Nessunelenco"/>
    <w:uiPriority w:val="99"/>
    <w:semiHidden/>
    <w:unhideWhenUsed/>
    <w:rsid w:val="009256CA"/>
  </w:style>
  <w:style w:type="numbering" w:customStyle="1" w:styleId="Nessunelenco146">
    <w:name w:val="Nessun elenco146"/>
    <w:next w:val="Nessunelenco"/>
    <w:uiPriority w:val="99"/>
    <w:semiHidden/>
    <w:unhideWhenUsed/>
    <w:rsid w:val="009256CA"/>
  </w:style>
  <w:style w:type="table" w:customStyle="1" w:styleId="Grigliatabella36">
    <w:name w:val="Griglia tabella36"/>
    <w:basedOn w:val="Tabellanormale"/>
    <w:next w:val="Grigliatabella"/>
    <w:rsid w:val="009256CA"/>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6">
    <w:name w:val="Griglia tabella46"/>
    <w:basedOn w:val="Tabellanormale"/>
    <w:next w:val="Grigliatabella"/>
    <w:rsid w:val="009256CA"/>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6">
    <w:name w:val="Nessun elenco76"/>
    <w:next w:val="Nessunelenco"/>
    <w:uiPriority w:val="99"/>
    <w:semiHidden/>
    <w:unhideWhenUsed/>
    <w:rsid w:val="009256CA"/>
  </w:style>
  <w:style w:type="numbering" w:customStyle="1" w:styleId="Nessunelenco156">
    <w:name w:val="Nessun elenco156"/>
    <w:next w:val="Nessunelenco"/>
    <w:uiPriority w:val="99"/>
    <w:semiHidden/>
    <w:unhideWhenUsed/>
    <w:rsid w:val="009256CA"/>
  </w:style>
  <w:style w:type="table" w:customStyle="1" w:styleId="Grigliatabella56">
    <w:name w:val="Griglia tabella56"/>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86">
    <w:name w:val="Nessun elenco86"/>
    <w:next w:val="Nessunelenco"/>
    <w:uiPriority w:val="99"/>
    <w:semiHidden/>
    <w:unhideWhenUsed/>
    <w:rsid w:val="009256CA"/>
  </w:style>
  <w:style w:type="numbering" w:customStyle="1" w:styleId="Nessunelenco166">
    <w:name w:val="Nessun elenco166"/>
    <w:next w:val="Nessunelenco"/>
    <w:uiPriority w:val="99"/>
    <w:semiHidden/>
    <w:unhideWhenUsed/>
    <w:rsid w:val="009256CA"/>
  </w:style>
  <w:style w:type="table" w:customStyle="1" w:styleId="Grigliatabella66">
    <w:name w:val="Griglia tabella66"/>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6">
    <w:name w:val="Nessun elenco96"/>
    <w:next w:val="Nessunelenco"/>
    <w:uiPriority w:val="99"/>
    <w:semiHidden/>
    <w:unhideWhenUsed/>
    <w:rsid w:val="009256CA"/>
  </w:style>
  <w:style w:type="numbering" w:customStyle="1" w:styleId="Nessunelenco176">
    <w:name w:val="Nessun elenco176"/>
    <w:next w:val="Nessunelenco"/>
    <w:uiPriority w:val="99"/>
    <w:semiHidden/>
    <w:unhideWhenUsed/>
    <w:rsid w:val="009256CA"/>
  </w:style>
  <w:style w:type="table" w:customStyle="1" w:styleId="Grigliatabella76">
    <w:name w:val="Griglia tabella76"/>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6">
    <w:name w:val="Nessun elenco106"/>
    <w:next w:val="Nessunelenco"/>
    <w:uiPriority w:val="99"/>
    <w:semiHidden/>
    <w:unhideWhenUsed/>
    <w:rsid w:val="009256CA"/>
  </w:style>
  <w:style w:type="numbering" w:customStyle="1" w:styleId="Nessunelenco186">
    <w:name w:val="Nessun elenco186"/>
    <w:next w:val="Nessunelenco"/>
    <w:uiPriority w:val="99"/>
    <w:semiHidden/>
    <w:unhideWhenUsed/>
    <w:rsid w:val="009256CA"/>
  </w:style>
  <w:style w:type="numbering" w:customStyle="1" w:styleId="Nessunelenco196">
    <w:name w:val="Nessun elenco196"/>
    <w:next w:val="Nessunelenco"/>
    <w:uiPriority w:val="99"/>
    <w:semiHidden/>
    <w:unhideWhenUsed/>
    <w:rsid w:val="009256CA"/>
  </w:style>
  <w:style w:type="numbering" w:customStyle="1" w:styleId="Nessunelenco1106">
    <w:name w:val="Nessun elenco1106"/>
    <w:next w:val="Nessunelenco"/>
    <w:uiPriority w:val="99"/>
    <w:semiHidden/>
    <w:unhideWhenUsed/>
    <w:rsid w:val="009256CA"/>
  </w:style>
  <w:style w:type="numbering" w:customStyle="1" w:styleId="Nessunelenco206">
    <w:name w:val="Nessun elenco206"/>
    <w:next w:val="Nessunelenco"/>
    <w:uiPriority w:val="99"/>
    <w:semiHidden/>
    <w:unhideWhenUsed/>
    <w:rsid w:val="009256CA"/>
  </w:style>
  <w:style w:type="numbering" w:customStyle="1" w:styleId="Nessunelenco1119">
    <w:name w:val="Nessun elenco1119"/>
    <w:next w:val="Nessunelenco"/>
    <w:uiPriority w:val="99"/>
    <w:semiHidden/>
    <w:unhideWhenUsed/>
    <w:rsid w:val="009256CA"/>
  </w:style>
  <w:style w:type="paragraph" w:customStyle="1" w:styleId="Titolosommario7">
    <w:name w:val="Titolo sommario7"/>
    <w:basedOn w:val="Titolo1"/>
    <w:next w:val="Normale"/>
    <w:uiPriority w:val="39"/>
    <w:semiHidden/>
    <w:unhideWhenUsed/>
    <w:qFormat/>
    <w:rsid w:val="009256CA"/>
    <w:pPr>
      <w:keepLines/>
      <w:spacing w:before="480" w:line="240" w:lineRule="auto"/>
      <w:ind w:firstLine="0"/>
      <w:jc w:val="left"/>
      <w:outlineLvl w:val="9"/>
    </w:pPr>
    <w:rPr>
      <w:rFonts w:ascii="Cambria" w:hAnsi="Cambria"/>
      <w:b/>
      <w:bCs/>
      <w:color w:val="365F91"/>
      <w:sz w:val="28"/>
      <w:szCs w:val="28"/>
    </w:rPr>
  </w:style>
  <w:style w:type="table" w:customStyle="1" w:styleId="Grigliatabella87">
    <w:name w:val="Griglia tabella87"/>
    <w:basedOn w:val="Tabellanormale"/>
    <w:next w:val="Grigliatabella"/>
    <w:uiPriority w:val="59"/>
    <w:rsid w:val="009256CA"/>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9">
    <w:name w:val="Nessun elenco219"/>
    <w:next w:val="Nessunelenco"/>
    <w:uiPriority w:val="99"/>
    <w:semiHidden/>
    <w:unhideWhenUsed/>
    <w:rsid w:val="009256CA"/>
  </w:style>
  <w:style w:type="table" w:customStyle="1" w:styleId="Grigliatabella96">
    <w:name w:val="Griglia tabella96"/>
    <w:basedOn w:val="Tabellanormale"/>
    <w:next w:val="Grigliatabella"/>
    <w:uiPriority w:val="59"/>
    <w:rsid w:val="009256C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6">
    <w:name w:val="Nessun elenco226"/>
    <w:next w:val="Nessunelenco"/>
    <w:uiPriority w:val="99"/>
    <w:semiHidden/>
    <w:unhideWhenUsed/>
    <w:rsid w:val="009256CA"/>
  </w:style>
  <w:style w:type="numbering" w:customStyle="1" w:styleId="Nessunelenco235">
    <w:name w:val="Nessun elenco235"/>
    <w:next w:val="Nessunelenco"/>
    <w:semiHidden/>
    <w:unhideWhenUsed/>
    <w:rsid w:val="009256CA"/>
  </w:style>
  <w:style w:type="table" w:customStyle="1" w:styleId="Grigliatabella106">
    <w:name w:val="Griglia tabella106"/>
    <w:basedOn w:val="Tabellanormale"/>
    <w:next w:val="Grigliatabella"/>
    <w:uiPriority w:val="59"/>
    <w:rsid w:val="009256C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45">
    <w:name w:val="Nessun elenco245"/>
    <w:next w:val="Nessunelenco"/>
    <w:uiPriority w:val="99"/>
    <w:semiHidden/>
    <w:unhideWhenUsed/>
    <w:rsid w:val="009256CA"/>
  </w:style>
  <w:style w:type="numbering" w:customStyle="1" w:styleId="Nessunelenco1125">
    <w:name w:val="Nessun elenco1125"/>
    <w:next w:val="Nessunelenco"/>
    <w:uiPriority w:val="99"/>
    <w:semiHidden/>
    <w:unhideWhenUsed/>
    <w:rsid w:val="009256CA"/>
  </w:style>
  <w:style w:type="table" w:customStyle="1" w:styleId="Grigliatabella116">
    <w:name w:val="Griglia tabella116"/>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5">
    <w:name w:val="Nessun elenco255"/>
    <w:next w:val="Nessunelenco"/>
    <w:uiPriority w:val="99"/>
    <w:semiHidden/>
    <w:unhideWhenUsed/>
    <w:rsid w:val="009256CA"/>
  </w:style>
  <w:style w:type="numbering" w:customStyle="1" w:styleId="Nessunelenco1135">
    <w:name w:val="Nessun elenco1135"/>
    <w:next w:val="Nessunelenco"/>
    <w:uiPriority w:val="99"/>
    <w:semiHidden/>
    <w:unhideWhenUsed/>
    <w:rsid w:val="009256CA"/>
  </w:style>
  <w:style w:type="numbering" w:customStyle="1" w:styleId="Nessunelenco265">
    <w:name w:val="Nessun elenco265"/>
    <w:next w:val="Nessunelenco"/>
    <w:uiPriority w:val="99"/>
    <w:semiHidden/>
    <w:unhideWhenUsed/>
    <w:rsid w:val="009256CA"/>
  </w:style>
  <w:style w:type="table" w:customStyle="1" w:styleId="Grigliatabella126">
    <w:name w:val="Griglia tabella126"/>
    <w:basedOn w:val="Tabellanormale"/>
    <w:next w:val="Grigliatabella"/>
    <w:uiPriority w:val="59"/>
    <w:rsid w:val="009256CA"/>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74">
    <w:name w:val="Nessun elenco274"/>
    <w:next w:val="Nessunelenco"/>
    <w:uiPriority w:val="99"/>
    <w:semiHidden/>
    <w:unhideWhenUsed/>
    <w:rsid w:val="009256CA"/>
  </w:style>
  <w:style w:type="table" w:customStyle="1" w:styleId="Grigliatabella134">
    <w:name w:val="Griglia tabella134"/>
    <w:basedOn w:val="Tabellanormale"/>
    <w:next w:val="Grigliatabella"/>
    <w:uiPriority w:val="59"/>
    <w:rsid w:val="009256C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84">
    <w:name w:val="Nessun elenco284"/>
    <w:next w:val="Nessunelenco"/>
    <w:uiPriority w:val="99"/>
    <w:semiHidden/>
    <w:unhideWhenUsed/>
    <w:rsid w:val="009256CA"/>
  </w:style>
  <w:style w:type="numbering" w:customStyle="1" w:styleId="Nessunelenco1144">
    <w:name w:val="Nessun elenco1144"/>
    <w:next w:val="Nessunelenco"/>
    <w:uiPriority w:val="99"/>
    <w:semiHidden/>
    <w:unhideWhenUsed/>
    <w:rsid w:val="009256CA"/>
  </w:style>
  <w:style w:type="table" w:customStyle="1" w:styleId="Grigliatabella144">
    <w:name w:val="Griglia tabella144"/>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93">
    <w:name w:val="Nessun elenco293"/>
    <w:next w:val="Nessunelenco"/>
    <w:uiPriority w:val="99"/>
    <w:semiHidden/>
    <w:unhideWhenUsed/>
    <w:rsid w:val="009256CA"/>
  </w:style>
  <w:style w:type="numbering" w:customStyle="1" w:styleId="Nessunelenco1154">
    <w:name w:val="Nessun elenco1154"/>
    <w:next w:val="Nessunelenco"/>
    <w:uiPriority w:val="99"/>
    <w:semiHidden/>
    <w:unhideWhenUsed/>
    <w:rsid w:val="009256CA"/>
  </w:style>
  <w:style w:type="numbering" w:customStyle="1" w:styleId="Nessunelenco303">
    <w:name w:val="Nessun elenco303"/>
    <w:next w:val="Nessunelenco"/>
    <w:uiPriority w:val="99"/>
    <w:semiHidden/>
    <w:unhideWhenUsed/>
    <w:rsid w:val="009256CA"/>
  </w:style>
  <w:style w:type="table" w:customStyle="1" w:styleId="Grigliatabella155">
    <w:name w:val="Griglia tabella155"/>
    <w:basedOn w:val="Tabellanormale"/>
    <w:next w:val="Grigliatabella"/>
    <w:uiPriority w:val="59"/>
    <w:rsid w:val="009256C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63">
    <w:name w:val="Griglia tabella163"/>
    <w:basedOn w:val="Tabellanormale"/>
    <w:next w:val="Grigliatabella"/>
    <w:uiPriority w:val="59"/>
    <w:rsid w:val="009256C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4">
    <w:name w:val="Griglia tabella174"/>
    <w:basedOn w:val="Tabellanormale"/>
    <w:next w:val="Grigliatabella"/>
    <w:uiPriority w:val="59"/>
    <w:rsid w:val="009256C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3">
    <w:name w:val="Nessun elenco313"/>
    <w:next w:val="Nessunelenco"/>
    <w:uiPriority w:val="99"/>
    <w:semiHidden/>
    <w:unhideWhenUsed/>
    <w:rsid w:val="009256CA"/>
  </w:style>
  <w:style w:type="numbering" w:customStyle="1" w:styleId="Nessunelenco1163">
    <w:name w:val="Nessun elenco1163"/>
    <w:next w:val="Nessunelenco"/>
    <w:uiPriority w:val="99"/>
    <w:semiHidden/>
    <w:unhideWhenUsed/>
    <w:rsid w:val="009256CA"/>
  </w:style>
  <w:style w:type="table" w:customStyle="1" w:styleId="Grigliatabella182">
    <w:name w:val="Griglia tabella182"/>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23">
    <w:name w:val="Nessun elenco323"/>
    <w:next w:val="Nessunelenco"/>
    <w:uiPriority w:val="99"/>
    <w:semiHidden/>
    <w:unhideWhenUsed/>
    <w:rsid w:val="009256CA"/>
  </w:style>
  <w:style w:type="table" w:customStyle="1" w:styleId="Grigliatabella192">
    <w:name w:val="Griglia tabella192"/>
    <w:basedOn w:val="Tabellanormale"/>
    <w:next w:val="Grigliatabella"/>
    <w:rsid w:val="009256CA"/>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33">
    <w:name w:val="Nessun elenco333"/>
    <w:next w:val="Nessunelenco"/>
    <w:uiPriority w:val="99"/>
    <w:semiHidden/>
    <w:unhideWhenUsed/>
    <w:rsid w:val="009256CA"/>
  </w:style>
  <w:style w:type="table" w:customStyle="1" w:styleId="Grigliatabella202">
    <w:name w:val="Griglia tabella202"/>
    <w:basedOn w:val="Tabellanormale"/>
    <w:next w:val="Grigliatabella"/>
    <w:rsid w:val="009256CA"/>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41">
    <w:name w:val="Nessun elenco341"/>
    <w:next w:val="Nessunelenco"/>
    <w:uiPriority w:val="99"/>
    <w:semiHidden/>
    <w:unhideWhenUsed/>
    <w:rsid w:val="009256CA"/>
  </w:style>
  <w:style w:type="paragraph" w:customStyle="1" w:styleId="PreformattatoHTML1">
    <w:name w:val="Preformattato HTML1"/>
    <w:basedOn w:val="Normale"/>
    <w:uiPriority w:val="99"/>
    <w:rsid w:val="00925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eastAsia="it-IT"/>
    </w:rPr>
  </w:style>
  <w:style w:type="character" w:customStyle="1" w:styleId="class15465classspan">
    <w:name w:val="class15_465 classspan"/>
    <w:basedOn w:val="Carpredefinitoparagrafo"/>
    <w:uiPriority w:val="99"/>
    <w:rsid w:val="009256CA"/>
  </w:style>
  <w:style w:type="character" w:customStyle="1" w:styleId="pdelenco">
    <w:name w:val="pd_elenco"/>
    <w:basedOn w:val="Carpredefinitoparagrafo"/>
    <w:uiPriority w:val="99"/>
    <w:rsid w:val="009256CA"/>
  </w:style>
  <w:style w:type="table" w:customStyle="1" w:styleId="Grigliatabella211">
    <w:name w:val="Griglia tabella211"/>
    <w:basedOn w:val="Tabellanormale"/>
    <w:next w:val="Grigliatabella"/>
    <w:rsid w:val="009256CA"/>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51">
    <w:name w:val="Nessun elenco351"/>
    <w:next w:val="Nessunelenco"/>
    <w:uiPriority w:val="99"/>
    <w:semiHidden/>
    <w:unhideWhenUsed/>
    <w:rsid w:val="009256CA"/>
  </w:style>
  <w:style w:type="numbering" w:customStyle="1" w:styleId="Nessunelenco1171">
    <w:name w:val="Nessun elenco1171"/>
    <w:next w:val="Nessunelenco"/>
    <w:uiPriority w:val="99"/>
    <w:semiHidden/>
    <w:unhideWhenUsed/>
    <w:rsid w:val="009256CA"/>
  </w:style>
  <w:style w:type="table" w:customStyle="1" w:styleId="Grigliatabella221">
    <w:name w:val="Griglia tabella221"/>
    <w:basedOn w:val="Tabellanormale"/>
    <w:next w:val="Grigliatabella"/>
    <w:rsid w:val="009256CA"/>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32">
    <w:name w:val="Griglia tabella232"/>
    <w:basedOn w:val="Tabellanormale"/>
    <w:next w:val="Grigliatabella"/>
    <w:uiPriority w:val="59"/>
    <w:rsid w:val="009256C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61">
    <w:name w:val="Nessun elenco361"/>
    <w:next w:val="Nessunelenco"/>
    <w:uiPriority w:val="99"/>
    <w:semiHidden/>
    <w:unhideWhenUsed/>
    <w:rsid w:val="009256CA"/>
  </w:style>
  <w:style w:type="numbering" w:customStyle="1" w:styleId="Nessunelenco1181">
    <w:name w:val="Nessun elenco1181"/>
    <w:next w:val="Nessunelenco"/>
    <w:uiPriority w:val="99"/>
    <w:semiHidden/>
    <w:unhideWhenUsed/>
    <w:rsid w:val="009256CA"/>
  </w:style>
  <w:style w:type="table" w:customStyle="1" w:styleId="Grigliatabella117">
    <w:name w:val="Griglia tabella117"/>
    <w:basedOn w:val="Tabellanormale"/>
    <w:next w:val="Grigliatabella"/>
    <w:uiPriority w:val="59"/>
    <w:rsid w:val="00086318"/>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bject2">
    <w:name w:val="object2"/>
    <w:basedOn w:val="Carpredefinitoparagrafo"/>
    <w:rsid w:val="004E2B49"/>
    <w:rPr>
      <w:strike w:val="0"/>
      <w:dstrike w:val="0"/>
      <w:color w:val="00008B"/>
      <w:u w:val="none"/>
      <w:effect w:val="none"/>
    </w:rPr>
  </w:style>
  <w:style w:type="table" w:customStyle="1" w:styleId="Grigliatabella271">
    <w:name w:val="Griglia tabella271"/>
    <w:basedOn w:val="Tabellanormale"/>
    <w:next w:val="Grigliatabella"/>
    <w:uiPriority w:val="59"/>
    <w:rsid w:val="00503D8A"/>
    <w:rPr>
      <w:rFonts w:ascii="Cambria" w:eastAsia="MS Mincho" w:hAnsi="Cambria" w:cs="Times New Roman"/>
      <w:sz w:val="24"/>
      <w:szCs w:val="24"/>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0">
    <w:name w:val="Nessun elenco40"/>
    <w:next w:val="Nessunelenco"/>
    <w:uiPriority w:val="99"/>
    <w:semiHidden/>
    <w:unhideWhenUsed/>
    <w:rsid w:val="00481B00"/>
  </w:style>
  <w:style w:type="table" w:customStyle="1" w:styleId="Grigliatabella29">
    <w:name w:val="Griglia tabella29"/>
    <w:basedOn w:val="Tabellanormale"/>
    <w:next w:val="Grigliatabella"/>
    <w:rsid w:val="00481B0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8">
    <w:name w:val="Griglia tabella118"/>
    <w:uiPriority w:val="99"/>
    <w:rsid w:val="00481B0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0">
    <w:name w:val="Griglia tabella210"/>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7">
    <w:name w:val="Griglia tabella37"/>
    <w:uiPriority w:val="99"/>
    <w:rsid w:val="00481B00"/>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7">
    <w:name w:val="Griglia tabella47"/>
    <w:uiPriority w:val="99"/>
    <w:rsid w:val="00481B00"/>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57">
    <w:name w:val="Griglia tabella57"/>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67">
    <w:name w:val="Griglia tabella67"/>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77">
    <w:name w:val="Griglia tabella77"/>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sommario">
    <w:name w:val="TOC Heading"/>
    <w:basedOn w:val="Titolo1"/>
    <w:next w:val="Normale"/>
    <w:uiPriority w:val="99"/>
    <w:qFormat/>
    <w:rsid w:val="00481B00"/>
    <w:pPr>
      <w:keepLines/>
      <w:spacing w:before="480" w:line="240" w:lineRule="auto"/>
      <w:ind w:firstLine="0"/>
      <w:jc w:val="left"/>
      <w:outlineLvl w:val="9"/>
    </w:pPr>
    <w:rPr>
      <w:rFonts w:ascii="Cambria" w:hAnsi="Cambria"/>
      <w:b/>
      <w:bCs/>
      <w:color w:val="365F91"/>
      <w:sz w:val="28"/>
      <w:szCs w:val="28"/>
    </w:rPr>
  </w:style>
  <w:style w:type="table" w:customStyle="1" w:styleId="Grigliatabella88">
    <w:name w:val="Griglia tabella88"/>
    <w:uiPriority w:val="99"/>
    <w:rsid w:val="00481B00"/>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97">
    <w:name w:val="Griglia tabella97"/>
    <w:uiPriority w:val="99"/>
    <w:rsid w:val="00481B00"/>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07">
    <w:name w:val="Griglia tabella107"/>
    <w:uiPriority w:val="99"/>
    <w:rsid w:val="00481B00"/>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9">
    <w:name w:val="Griglia tabella119"/>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7">
    <w:name w:val="Griglia tabella127"/>
    <w:uiPriority w:val="99"/>
    <w:rsid w:val="00481B00"/>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35">
    <w:name w:val="Griglia tabella135"/>
    <w:uiPriority w:val="99"/>
    <w:rsid w:val="00481B00"/>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45">
    <w:name w:val="Griglia tabella145"/>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56">
    <w:name w:val="Griglia tabella156"/>
    <w:uiPriority w:val="99"/>
    <w:rsid w:val="00481B00"/>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64">
    <w:name w:val="Griglia tabella164"/>
    <w:uiPriority w:val="99"/>
    <w:rsid w:val="00481B00"/>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5">
    <w:name w:val="Griglia tabella175"/>
    <w:uiPriority w:val="99"/>
    <w:rsid w:val="00481B00"/>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83">
    <w:name w:val="Griglia tabella183"/>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e">
    <w:name w:val="Stile"/>
    <w:basedOn w:val="Normale"/>
    <w:next w:val="Corpotesto"/>
    <w:uiPriority w:val="99"/>
    <w:rsid w:val="00481B00"/>
    <w:pPr>
      <w:jc w:val="both"/>
    </w:pPr>
    <w:rPr>
      <w:rFonts w:ascii="Times New Roman" w:eastAsia="Times New Roman" w:hAnsi="Times New Roman" w:cs="Times New Roman"/>
      <w:szCs w:val="20"/>
      <w:lang w:eastAsia="it-IT"/>
    </w:rPr>
  </w:style>
  <w:style w:type="table" w:customStyle="1" w:styleId="Grigliatabella193">
    <w:name w:val="Griglia tabella193"/>
    <w:uiPriority w:val="99"/>
    <w:rsid w:val="00481B0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03">
    <w:name w:val="Griglia tabella203"/>
    <w:uiPriority w:val="99"/>
    <w:rsid w:val="00481B0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2">
    <w:name w:val="Griglia tabella212"/>
    <w:uiPriority w:val="99"/>
    <w:rsid w:val="00481B0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22">
    <w:name w:val="Griglia tabella222"/>
    <w:uiPriority w:val="99"/>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33">
    <w:name w:val="Griglia tabella233"/>
    <w:uiPriority w:val="99"/>
    <w:rsid w:val="00481B00"/>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lass17291classspan">
    <w:name w:val="class1_7291 classspan"/>
    <w:basedOn w:val="Carpredefinitoparagrafo"/>
    <w:uiPriority w:val="99"/>
    <w:rsid w:val="00481B00"/>
    <w:rPr>
      <w:rFonts w:cs="Times New Roman"/>
    </w:rPr>
  </w:style>
  <w:style w:type="numbering" w:customStyle="1" w:styleId="Nessunelenco129">
    <w:name w:val="Nessun elenco129"/>
    <w:next w:val="Nessunelenco"/>
    <w:uiPriority w:val="99"/>
    <w:semiHidden/>
    <w:unhideWhenUsed/>
    <w:rsid w:val="00481B00"/>
  </w:style>
  <w:style w:type="numbering" w:customStyle="1" w:styleId="Nessunelenco1120">
    <w:name w:val="Nessun elenco1120"/>
    <w:next w:val="Nessunelenco"/>
    <w:uiPriority w:val="99"/>
    <w:semiHidden/>
    <w:unhideWhenUsed/>
    <w:rsid w:val="00481B00"/>
  </w:style>
  <w:style w:type="numbering" w:customStyle="1" w:styleId="Nessunelenco220">
    <w:name w:val="Nessun elenco220"/>
    <w:next w:val="Nessunelenco"/>
    <w:uiPriority w:val="99"/>
    <w:semiHidden/>
    <w:unhideWhenUsed/>
    <w:rsid w:val="00481B00"/>
  </w:style>
  <w:style w:type="numbering" w:customStyle="1" w:styleId="Nessunelenco1210">
    <w:name w:val="Nessun elenco1210"/>
    <w:next w:val="Nessunelenco"/>
    <w:uiPriority w:val="99"/>
    <w:semiHidden/>
    <w:unhideWhenUsed/>
    <w:rsid w:val="00481B00"/>
  </w:style>
  <w:style w:type="table" w:customStyle="1" w:styleId="Grigliatabella241">
    <w:name w:val="Griglia tabella241"/>
    <w:basedOn w:val="Tabellanormale"/>
    <w:next w:val="Grigliatabella"/>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51">
    <w:name w:val="Griglia tabella251"/>
    <w:basedOn w:val="Tabellanormale"/>
    <w:next w:val="Grigliatabella"/>
    <w:rsid w:val="00481B00"/>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4">
    <w:name w:val="Nessun elenco314"/>
    <w:next w:val="Nessunelenco"/>
    <w:uiPriority w:val="99"/>
    <w:semiHidden/>
    <w:unhideWhenUsed/>
    <w:rsid w:val="00481B00"/>
  </w:style>
  <w:style w:type="numbering" w:customStyle="1" w:styleId="Nessunelenco138">
    <w:name w:val="Nessun elenco138"/>
    <w:next w:val="Nessunelenco"/>
    <w:uiPriority w:val="99"/>
    <w:semiHidden/>
    <w:unhideWhenUsed/>
    <w:rsid w:val="00481B00"/>
  </w:style>
  <w:style w:type="table" w:customStyle="1" w:styleId="Grigliatabella261">
    <w:name w:val="Griglia tabella261"/>
    <w:basedOn w:val="Tabellanormale"/>
    <w:next w:val="Grigliatabella"/>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8">
    <w:name w:val="Nessun elenco48"/>
    <w:next w:val="Nessunelenco"/>
    <w:uiPriority w:val="99"/>
    <w:semiHidden/>
    <w:unhideWhenUsed/>
    <w:rsid w:val="00481B00"/>
  </w:style>
  <w:style w:type="numbering" w:customStyle="1" w:styleId="Nessunelenco147">
    <w:name w:val="Nessun elenco147"/>
    <w:next w:val="Nessunelenco"/>
    <w:uiPriority w:val="99"/>
    <w:semiHidden/>
    <w:unhideWhenUsed/>
    <w:rsid w:val="00481B00"/>
  </w:style>
  <w:style w:type="table" w:customStyle="1" w:styleId="Grigliatabella272">
    <w:name w:val="Griglia tabella272"/>
    <w:basedOn w:val="Tabellanormale"/>
    <w:next w:val="Grigliatabella"/>
    <w:uiPriority w:val="59"/>
    <w:rsid w:val="00481B00"/>
    <w:rPr>
      <w:rFonts w:ascii="Cambria" w:eastAsia="MS Mincho" w:hAnsi="Cambria" w:cs="Times New Roman"/>
      <w:sz w:val="24"/>
      <w:szCs w:val="24"/>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01">
    <w:name w:val="Griglia tabella1101"/>
    <w:basedOn w:val="Tabellanormale"/>
    <w:next w:val="Grigliatabella"/>
    <w:uiPriority w:val="59"/>
    <w:rsid w:val="00481B00"/>
    <w:rPr>
      <w:rFonts w:ascii="Cambria" w:eastAsia="Calibri" w:hAnsi="Cambria"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58">
    <w:name w:val="Nessun elenco58"/>
    <w:next w:val="Nessunelenco"/>
    <w:uiPriority w:val="99"/>
    <w:semiHidden/>
    <w:unhideWhenUsed/>
    <w:rsid w:val="00481B00"/>
  </w:style>
  <w:style w:type="numbering" w:customStyle="1" w:styleId="Nessunelenco157">
    <w:name w:val="Nessun elenco157"/>
    <w:next w:val="Nessunelenco"/>
    <w:uiPriority w:val="99"/>
    <w:semiHidden/>
    <w:unhideWhenUsed/>
    <w:rsid w:val="00481B00"/>
  </w:style>
  <w:style w:type="table" w:customStyle="1" w:styleId="Grigliatabella281">
    <w:name w:val="Griglia tabella281"/>
    <w:basedOn w:val="Tabellanormale"/>
    <w:next w:val="Grigliatabella"/>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7">
    <w:name w:val="Nessun elenco67"/>
    <w:next w:val="Nessunelenco"/>
    <w:uiPriority w:val="99"/>
    <w:semiHidden/>
    <w:unhideWhenUsed/>
    <w:rsid w:val="00481B00"/>
  </w:style>
  <w:style w:type="numbering" w:customStyle="1" w:styleId="Nessunelenco167">
    <w:name w:val="Nessun elenco167"/>
    <w:next w:val="Nessunelenco"/>
    <w:uiPriority w:val="99"/>
    <w:semiHidden/>
    <w:unhideWhenUsed/>
    <w:rsid w:val="00481B00"/>
  </w:style>
  <w:style w:type="numbering" w:customStyle="1" w:styleId="Nessunelenco77">
    <w:name w:val="Nessun elenco77"/>
    <w:next w:val="Nessunelenco"/>
    <w:uiPriority w:val="99"/>
    <w:semiHidden/>
    <w:unhideWhenUsed/>
    <w:rsid w:val="00481B00"/>
  </w:style>
  <w:style w:type="numbering" w:customStyle="1" w:styleId="Nessunelenco177">
    <w:name w:val="Nessun elenco177"/>
    <w:next w:val="Nessunelenco"/>
    <w:uiPriority w:val="99"/>
    <w:semiHidden/>
    <w:unhideWhenUsed/>
    <w:rsid w:val="00481B00"/>
  </w:style>
  <w:style w:type="numbering" w:customStyle="1" w:styleId="Nessunelenco87">
    <w:name w:val="Nessun elenco87"/>
    <w:next w:val="Nessunelenco"/>
    <w:uiPriority w:val="99"/>
    <w:semiHidden/>
    <w:unhideWhenUsed/>
    <w:rsid w:val="00481B00"/>
  </w:style>
  <w:style w:type="character" w:customStyle="1" w:styleId="IntestazioneCarattere1">
    <w:name w:val="Intestazione Carattere1"/>
    <w:aliases w:val="My Header Carattere,My Header1 Carattere,My Header2 Carattere,My Header3 Carattere,My Header4 Carattere,My Header5 Carattere,My Header6 Carattere,My Header11 Carattere,My Header7 Carattere,My Header12 Carattere"/>
    <w:rsid w:val="00481B00"/>
    <w:rPr>
      <w:sz w:val="24"/>
    </w:rPr>
  </w:style>
  <w:style w:type="table" w:customStyle="1" w:styleId="Grigliatabella30">
    <w:name w:val="Griglia tabella30"/>
    <w:basedOn w:val="Tabellanormale"/>
    <w:next w:val="Grigliatabella"/>
    <w:uiPriority w:val="59"/>
    <w:rsid w:val="00481B00"/>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7">
    <w:name w:val="Nessun elenco97"/>
    <w:next w:val="Nessunelenco"/>
    <w:uiPriority w:val="99"/>
    <w:semiHidden/>
    <w:unhideWhenUsed/>
    <w:rsid w:val="00481B00"/>
  </w:style>
  <w:style w:type="numbering" w:customStyle="1" w:styleId="Nessunelenco187">
    <w:name w:val="Nessun elenco187"/>
    <w:next w:val="Nessunelenco"/>
    <w:uiPriority w:val="99"/>
    <w:semiHidden/>
    <w:unhideWhenUsed/>
    <w:rsid w:val="00481B00"/>
  </w:style>
  <w:style w:type="table" w:customStyle="1" w:styleId="Grigliatabella311">
    <w:name w:val="Griglia tabella311"/>
    <w:basedOn w:val="Tabellanormale"/>
    <w:next w:val="Grigliatabella"/>
    <w:rsid w:val="00481B00"/>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mniPage14">
    <w:name w:val="OmniPage #14"/>
    <w:basedOn w:val="Normale"/>
    <w:rsid w:val="00481B00"/>
    <w:pPr>
      <w:spacing w:line="300" w:lineRule="exact"/>
    </w:pPr>
    <w:rPr>
      <w:rFonts w:ascii="Times New Roman" w:eastAsia="Times New Roman" w:hAnsi="Times New Roman" w:cs="Times New Roman"/>
      <w:sz w:val="20"/>
      <w:szCs w:val="20"/>
      <w:lang w:val="en-US" w:eastAsia="it-IT"/>
    </w:rPr>
  </w:style>
  <w:style w:type="table" w:customStyle="1" w:styleId="Grigliatabella321">
    <w:name w:val="Griglia tabella321"/>
    <w:basedOn w:val="Tabellanormale"/>
    <w:next w:val="Grigliatabella"/>
    <w:uiPriority w:val="59"/>
    <w:rsid w:val="00481B00"/>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7">
    <w:name w:val="Nessun elenco107"/>
    <w:next w:val="Nessunelenco"/>
    <w:uiPriority w:val="99"/>
    <w:semiHidden/>
    <w:unhideWhenUsed/>
    <w:rsid w:val="00481B00"/>
  </w:style>
  <w:style w:type="numbering" w:customStyle="1" w:styleId="Nessunelenco197">
    <w:name w:val="Nessun elenco197"/>
    <w:next w:val="Nessunelenco"/>
    <w:uiPriority w:val="99"/>
    <w:semiHidden/>
    <w:unhideWhenUsed/>
    <w:rsid w:val="00481B00"/>
  </w:style>
  <w:style w:type="table" w:customStyle="1" w:styleId="Grigliatabella331">
    <w:name w:val="Griglia tabella331"/>
    <w:basedOn w:val="Tabellanormale"/>
    <w:next w:val="Grigliatabella"/>
    <w:uiPriority w:val="59"/>
    <w:rsid w:val="00481B00"/>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rpodeltestoCarattere">
    <w:name w:val="Corpo del testo Carattere"/>
    <w:rsid w:val="00481B00"/>
    <w:rPr>
      <w:rFonts w:ascii="Times New Roman" w:eastAsia="Times New Roman" w:hAnsi="Times New Roman"/>
      <w:sz w:val="24"/>
      <w:lang w:val="x-none" w:eastAsia="x-none"/>
    </w:rPr>
  </w:style>
  <w:style w:type="table" w:customStyle="1" w:styleId="Grigliatabella332">
    <w:name w:val="Griglia tabella332"/>
    <w:basedOn w:val="Tabellanormale"/>
    <w:next w:val="Grigliatabella"/>
    <w:uiPriority w:val="59"/>
    <w:rsid w:val="00606BC1"/>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61">
    <w:name w:val="Griglia tabella361"/>
    <w:basedOn w:val="Tabellanormale"/>
    <w:next w:val="Grigliatabella"/>
    <w:uiPriority w:val="59"/>
    <w:rsid w:val="00192C8B"/>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9">
    <w:name w:val="Nessun elenco49"/>
    <w:next w:val="Nessunelenco"/>
    <w:uiPriority w:val="99"/>
    <w:semiHidden/>
    <w:unhideWhenUsed/>
    <w:rsid w:val="00C22725"/>
  </w:style>
  <w:style w:type="table" w:customStyle="1" w:styleId="Grigliatabella38">
    <w:name w:val="Griglia tabella38"/>
    <w:basedOn w:val="Tabellanormale"/>
    <w:next w:val="Grigliatabella"/>
    <w:uiPriority w:val="99"/>
    <w:rsid w:val="00C2272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0">
    <w:name w:val="Griglia tabella120"/>
    <w:uiPriority w:val="99"/>
    <w:rsid w:val="00C2272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3">
    <w:name w:val="Griglia tabella213"/>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9">
    <w:name w:val="Griglia tabella39"/>
    <w:uiPriority w:val="99"/>
    <w:rsid w:val="00C22725"/>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8">
    <w:name w:val="Griglia tabella48"/>
    <w:uiPriority w:val="99"/>
    <w:rsid w:val="00C22725"/>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58">
    <w:name w:val="Griglia tabella58"/>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68">
    <w:name w:val="Griglia tabella68"/>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78">
    <w:name w:val="Griglia tabella78"/>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89">
    <w:name w:val="Griglia tabella89"/>
    <w:uiPriority w:val="99"/>
    <w:rsid w:val="00C22725"/>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98">
    <w:name w:val="Griglia tabella98"/>
    <w:uiPriority w:val="99"/>
    <w:rsid w:val="00C22725"/>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08">
    <w:name w:val="Griglia tabella108"/>
    <w:uiPriority w:val="99"/>
    <w:rsid w:val="00C22725"/>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10">
    <w:name w:val="Griglia tabella1110"/>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8">
    <w:name w:val="Griglia tabella128"/>
    <w:uiPriority w:val="99"/>
    <w:rsid w:val="00C22725"/>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36">
    <w:name w:val="Griglia tabella136"/>
    <w:uiPriority w:val="99"/>
    <w:rsid w:val="00C22725"/>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46">
    <w:name w:val="Griglia tabella146"/>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57">
    <w:name w:val="Griglia tabella157"/>
    <w:uiPriority w:val="99"/>
    <w:rsid w:val="00C22725"/>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65">
    <w:name w:val="Griglia tabella165"/>
    <w:uiPriority w:val="99"/>
    <w:rsid w:val="00C22725"/>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6">
    <w:name w:val="Griglia tabella176"/>
    <w:uiPriority w:val="99"/>
    <w:rsid w:val="00C22725"/>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84">
    <w:name w:val="Griglia tabella184"/>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94">
    <w:name w:val="Griglia tabella194"/>
    <w:uiPriority w:val="99"/>
    <w:rsid w:val="00C2272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04">
    <w:name w:val="Griglia tabella204"/>
    <w:uiPriority w:val="99"/>
    <w:rsid w:val="00C2272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4">
    <w:name w:val="Griglia tabella214"/>
    <w:uiPriority w:val="99"/>
    <w:rsid w:val="00C2272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23">
    <w:name w:val="Griglia tabella223"/>
    <w:uiPriority w:val="99"/>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34">
    <w:name w:val="Griglia tabella234"/>
    <w:uiPriority w:val="99"/>
    <w:rsid w:val="00C22725"/>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30">
    <w:name w:val="Nessun elenco130"/>
    <w:next w:val="Nessunelenco"/>
    <w:uiPriority w:val="99"/>
    <w:semiHidden/>
    <w:unhideWhenUsed/>
    <w:rsid w:val="00C22725"/>
  </w:style>
  <w:style w:type="numbering" w:customStyle="1" w:styleId="Nessunelenco1126">
    <w:name w:val="Nessun elenco1126"/>
    <w:next w:val="Nessunelenco"/>
    <w:uiPriority w:val="99"/>
    <w:semiHidden/>
    <w:unhideWhenUsed/>
    <w:rsid w:val="00C22725"/>
  </w:style>
  <w:style w:type="numbering" w:customStyle="1" w:styleId="Nessunelenco227">
    <w:name w:val="Nessun elenco227"/>
    <w:next w:val="Nessunelenco"/>
    <w:uiPriority w:val="99"/>
    <w:semiHidden/>
    <w:unhideWhenUsed/>
    <w:rsid w:val="00C22725"/>
  </w:style>
  <w:style w:type="numbering" w:customStyle="1" w:styleId="Nessunelenco1211">
    <w:name w:val="Nessun elenco1211"/>
    <w:next w:val="Nessunelenco"/>
    <w:uiPriority w:val="99"/>
    <w:semiHidden/>
    <w:unhideWhenUsed/>
    <w:rsid w:val="00C22725"/>
  </w:style>
  <w:style w:type="table" w:customStyle="1" w:styleId="Grigliatabella242">
    <w:name w:val="Griglia tabella242"/>
    <w:basedOn w:val="Tabellanormale"/>
    <w:next w:val="Grigliatabella"/>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52">
    <w:name w:val="Griglia tabella252"/>
    <w:basedOn w:val="Tabellanormale"/>
    <w:next w:val="Grigliatabella"/>
    <w:rsid w:val="00C22725"/>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5">
    <w:name w:val="Nessun elenco315"/>
    <w:next w:val="Nessunelenco"/>
    <w:uiPriority w:val="99"/>
    <w:semiHidden/>
    <w:unhideWhenUsed/>
    <w:rsid w:val="00C22725"/>
  </w:style>
  <w:style w:type="numbering" w:customStyle="1" w:styleId="Nessunelenco139">
    <w:name w:val="Nessun elenco139"/>
    <w:next w:val="Nessunelenco"/>
    <w:uiPriority w:val="99"/>
    <w:semiHidden/>
    <w:unhideWhenUsed/>
    <w:rsid w:val="00C22725"/>
  </w:style>
  <w:style w:type="table" w:customStyle="1" w:styleId="Grigliatabella262">
    <w:name w:val="Griglia tabella262"/>
    <w:basedOn w:val="Tabellanormale"/>
    <w:next w:val="Grigliatabella"/>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10">
    <w:name w:val="Nessun elenco410"/>
    <w:next w:val="Nessunelenco"/>
    <w:uiPriority w:val="99"/>
    <w:semiHidden/>
    <w:unhideWhenUsed/>
    <w:rsid w:val="00C22725"/>
  </w:style>
  <w:style w:type="numbering" w:customStyle="1" w:styleId="Nessunelenco148">
    <w:name w:val="Nessun elenco148"/>
    <w:next w:val="Nessunelenco"/>
    <w:uiPriority w:val="99"/>
    <w:semiHidden/>
    <w:unhideWhenUsed/>
    <w:rsid w:val="00C22725"/>
  </w:style>
  <w:style w:type="table" w:customStyle="1" w:styleId="Grigliatabella273">
    <w:name w:val="Griglia tabella273"/>
    <w:basedOn w:val="Tabellanormale"/>
    <w:next w:val="Grigliatabella"/>
    <w:uiPriority w:val="59"/>
    <w:rsid w:val="00C22725"/>
    <w:rPr>
      <w:rFonts w:ascii="Cambria" w:eastAsia="MS Mincho" w:hAnsi="Cambria" w:cs="Times New Roman"/>
      <w:sz w:val="24"/>
      <w:szCs w:val="24"/>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02">
    <w:name w:val="Griglia tabella1102"/>
    <w:basedOn w:val="Tabellanormale"/>
    <w:next w:val="Grigliatabella"/>
    <w:uiPriority w:val="59"/>
    <w:rsid w:val="00C22725"/>
    <w:rPr>
      <w:rFonts w:ascii="Cambria" w:eastAsia="Calibri" w:hAnsi="Cambria"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59">
    <w:name w:val="Nessun elenco59"/>
    <w:next w:val="Nessunelenco"/>
    <w:uiPriority w:val="99"/>
    <w:semiHidden/>
    <w:unhideWhenUsed/>
    <w:rsid w:val="00C22725"/>
  </w:style>
  <w:style w:type="numbering" w:customStyle="1" w:styleId="Nessunelenco158">
    <w:name w:val="Nessun elenco158"/>
    <w:next w:val="Nessunelenco"/>
    <w:uiPriority w:val="99"/>
    <w:semiHidden/>
    <w:unhideWhenUsed/>
    <w:rsid w:val="00C22725"/>
  </w:style>
  <w:style w:type="table" w:customStyle="1" w:styleId="Grigliatabella282">
    <w:name w:val="Griglia tabella282"/>
    <w:basedOn w:val="Tabellanormale"/>
    <w:next w:val="Grigliatabella"/>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8">
    <w:name w:val="Nessun elenco68"/>
    <w:next w:val="Nessunelenco"/>
    <w:uiPriority w:val="99"/>
    <w:semiHidden/>
    <w:unhideWhenUsed/>
    <w:rsid w:val="00C22725"/>
  </w:style>
  <w:style w:type="numbering" w:customStyle="1" w:styleId="Nessunelenco168">
    <w:name w:val="Nessun elenco168"/>
    <w:next w:val="Nessunelenco"/>
    <w:uiPriority w:val="99"/>
    <w:semiHidden/>
    <w:unhideWhenUsed/>
    <w:rsid w:val="00C22725"/>
  </w:style>
  <w:style w:type="table" w:customStyle="1" w:styleId="Grigliatabella291">
    <w:name w:val="Griglia tabella291"/>
    <w:basedOn w:val="Tabellanormale"/>
    <w:next w:val="Grigliatabella"/>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8">
    <w:name w:val="Nessun elenco78"/>
    <w:next w:val="Nessunelenco"/>
    <w:uiPriority w:val="99"/>
    <w:semiHidden/>
    <w:unhideWhenUsed/>
    <w:rsid w:val="00C22725"/>
  </w:style>
  <w:style w:type="numbering" w:customStyle="1" w:styleId="Nessunelenco178">
    <w:name w:val="Nessun elenco178"/>
    <w:next w:val="Nessunelenco"/>
    <w:uiPriority w:val="99"/>
    <w:semiHidden/>
    <w:unhideWhenUsed/>
    <w:rsid w:val="00C22725"/>
  </w:style>
  <w:style w:type="numbering" w:customStyle="1" w:styleId="Nessunelenco88">
    <w:name w:val="Nessun elenco88"/>
    <w:next w:val="Nessunelenco"/>
    <w:uiPriority w:val="99"/>
    <w:semiHidden/>
    <w:unhideWhenUsed/>
    <w:rsid w:val="00C22725"/>
  </w:style>
  <w:style w:type="table" w:customStyle="1" w:styleId="Grigliatabella301">
    <w:name w:val="Griglia tabella301"/>
    <w:basedOn w:val="Tabellanormale"/>
    <w:next w:val="Grigliatabella"/>
    <w:uiPriority w:val="59"/>
    <w:rsid w:val="00C22725"/>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8">
    <w:name w:val="Nessun elenco98"/>
    <w:next w:val="Nessunelenco"/>
    <w:uiPriority w:val="99"/>
    <w:semiHidden/>
    <w:unhideWhenUsed/>
    <w:rsid w:val="00C22725"/>
  </w:style>
  <w:style w:type="numbering" w:customStyle="1" w:styleId="Nessunelenco188">
    <w:name w:val="Nessun elenco188"/>
    <w:next w:val="Nessunelenco"/>
    <w:uiPriority w:val="99"/>
    <w:semiHidden/>
    <w:unhideWhenUsed/>
    <w:rsid w:val="00C22725"/>
  </w:style>
  <w:style w:type="table" w:customStyle="1" w:styleId="Grigliatabella312">
    <w:name w:val="Griglia tabella312"/>
    <w:basedOn w:val="Tabellanormale"/>
    <w:next w:val="Grigliatabella"/>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22">
    <w:name w:val="Griglia tabella322"/>
    <w:basedOn w:val="Tabellanormale"/>
    <w:next w:val="Grigliatabella"/>
    <w:uiPriority w:val="59"/>
    <w:rsid w:val="00C22725"/>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8">
    <w:name w:val="Nessun elenco108"/>
    <w:next w:val="Nessunelenco"/>
    <w:uiPriority w:val="99"/>
    <w:semiHidden/>
    <w:unhideWhenUsed/>
    <w:rsid w:val="00C22725"/>
  </w:style>
  <w:style w:type="numbering" w:customStyle="1" w:styleId="Nessunelenco198">
    <w:name w:val="Nessun elenco198"/>
    <w:next w:val="Nessunelenco"/>
    <w:uiPriority w:val="99"/>
    <w:semiHidden/>
    <w:unhideWhenUsed/>
    <w:rsid w:val="00C22725"/>
  </w:style>
  <w:style w:type="table" w:customStyle="1" w:styleId="Grigliatabella333">
    <w:name w:val="Griglia tabella333"/>
    <w:basedOn w:val="Tabellanormale"/>
    <w:next w:val="Grigliatabella"/>
    <w:uiPriority w:val="59"/>
    <w:rsid w:val="00C22725"/>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07">
    <w:name w:val="Nessun elenco207"/>
    <w:next w:val="Nessunelenco"/>
    <w:uiPriority w:val="99"/>
    <w:semiHidden/>
    <w:unhideWhenUsed/>
    <w:rsid w:val="00C22725"/>
  </w:style>
  <w:style w:type="numbering" w:customStyle="1" w:styleId="Nessunelenco1107">
    <w:name w:val="Nessun elenco1107"/>
    <w:next w:val="Nessunelenco"/>
    <w:uiPriority w:val="99"/>
    <w:semiHidden/>
    <w:unhideWhenUsed/>
    <w:rsid w:val="00C22725"/>
  </w:style>
  <w:style w:type="table" w:customStyle="1" w:styleId="Grigliatabella341">
    <w:name w:val="Griglia tabella341"/>
    <w:basedOn w:val="Tabellanormale"/>
    <w:next w:val="Grigliatabella"/>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10">
    <w:name w:val="Nessun elenco2110"/>
    <w:next w:val="Nessunelenco"/>
    <w:uiPriority w:val="99"/>
    <w:semiHidden/>
    <w:unhideWhenUsed/>
    <w:rsid w:val="00C22725"/>
  </w:style>
  <w:style w:type="numbering" w:customStyle="1" w:styleId="Nessunelenco11110">
    <w:name w:val="Nessun elenco11110"/>
    <w:next w:val="Nessunelenco"/>
    <w:uiPriority w:val="99"/>
    <w:semiHidden/>
    <w:unhideWhenUsed/>
    <w:rsid w:val="00C22725"/>
  </w:style>
  <w:style w:type="table" w:customStyle="1" w:styleId="Grigliatabella351">
    <w:name w:val="Griglia tabella351"/>
    <w:basedOn w:val="Tabellanormale"/>
    <w:next w:val="Grigliatabella"/>
    <w:rsid w:val="00C2272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62">
    <w:name w:val="Griglia tabella362"/>
    <w:basedOn w:val="Tabellanormale"/>
    <w:next w:val="Grigliatabella"/>
    <w:uiPriority w:val="59"/>
    <w:rsid w:val="00C22725"/>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8">
    <w:name w:val="Nessun elenco228"/>
    <w:next w:val="Nessunelenco"/>
    <w:uiPriority w:val="99"/>
    <w:semiHidden/>
    <w:unhideWhenUsed/>
    <w:rsid w:val="00C22725"/>
  </w:style>
  <w:style w:type="numbering" w:customStyle="1" w:styleId="Nessunelenco1127">
    <w:name w:val="Nessun elenco1127"/>
    <w:next w:val="Nessunelenco"/>
    <w:uiPriority w:val="99"/>
    <w:semiHidden/>
    <w:unhideWhenUsed/>
    <w:rsid w:val="00C22725"/>
  </w:style>
  <w:style w:type="character" w:customStyle="1" w:styleId="Corpodeltesto30">
    <w:name w:val="Corpo del testo (3)_"/>
    <w:link w:val="Corpodeltesto33"/>
    <w:rsid w:val="00C22725"/>
    <w:rPr>
      <w:rFonts w:ascii="Times New Roman" w:eastAsia="Times New Roman" w:hAnsi="Times New Roman"/>
      <w:b/>
      <w:bCs/>
      <w:shd w:val="clear" w:color="auto" w:fill="FFFFFF"/>
    </w:rPr>
  </w:style>
  <w:style w:type="character" w:customStyle="1" w:styleId="Corpodeltesto20">
    <w:name w:val="Corpo del testo (2)_"/>
    <w:link w:val="Corpodeltesto23"/>
    <w:rsid w:val="00C22725"/>
    <w:rPr>
      <w:rFonts w:ascii="Times New Roman" w:eastAsia="Times New Roman" w:hAnsi="Times New Roman"/>
      <w:shd w:val="clear" w:color="auto" w:fill="FFFFFF"/>
    </w:rPr>
  </w:style>
  <w:style w:type="character" w:customStyle="1" w:styleId="Titolo20">
    <w:name w:val="Titolo #2_"/>
    <w:link w:val="Titolo21"/>
    <w:rsid w:val="00C22725"/>
    <w:rPr>
      <w:rFonts w:ascii="Times New Roman" w:eastAsia="Times New Roman" w:hAnsi="Times New Roman"/>
      <w:b/>
      <w:bCs/>
      <w:shd w:val="clear" w:color="auto" w:fill="FFFFFF"/>
    </w:rPr>
  </w:style>
  <w:style w:type="paragraph" w:customStyle="1" w:styleId="Corpodeltesto33">
    <w:name w:val="Corpo del testo (3)"/>
    <w:basedOn w:val="Normale"/>
    <w:link w:val="Corpodeltesto30"/>
    <w:rsid w:val="00C22725"/>
    <w:pPr>
      <w:widowControl w:val="0"/>
      <w:shd w:val="clear" w:color="auto" w:fill="FFFFFF"/>
      <w:spacing w:after="240" w:line="322" w:lineRule="exact"/>
      <w:jc w:val="both"/>
    </w:pPr>
    <w:rPr>
      <w:rFonts w:ascii="Times New Roman" w:eastAsia="Times New Roman" w:hAnsi="Times New Roman"/>
      <w:b/>
      <w:bCs/>
      <w:sz w:val="20"/>
      <w:szCs w:val="20"/>
    </w:rPr>
  </w:style>
  <w:style w:type="paragraph" w:customStyle="1" w:styleId="Corpodeltesto23">
    <w:name w:val="Corpo del testo (2)"/>
    <w:basedOn w:val="Normale"/>
    <w:link w:val="Corpodeltesto20"/>
    <w:rsid w:val="00C22725"/>
    <w:pPr>
      <w:widowControl w:val="0"/>
      <w:shd w:val="clear" w:color="auto" w:fill="FFFFFF"/>
      <w:spacing w:line="317" w:lineRule="exact"/>
      <w:ind w:hanging="400"/>
      <w:jc w:val="both"/>
    </w:pPr>
    <w:rPr>
      <w:rFonts w:ascii="Times New Roman" w:eastAsia="Times New Roman" w:hAnsi="Times New Roman"/>
      <w:sz w:val="20"/>
      <w:szCs w:val="20"/>
    </w:rPr>
  </w:style>
  <w:style w:type="paragraph" w:customStyle="1" w:styleId="Titolo21">
    <w:name w:val="Titolo #2"/>
    <w:basedOn w:val="Normale"/>
    <w:link w:val="Titolo20"/>
    <w:rsid w:val="00C22725"/>
    <w:pPr>
      <w:widowControl w:val="0"/>
      <w:shd w:val="clear" w:color="auto" w:fill="FFFFFF"/>
      <w:spacing w:before="420" w:line="317" w:lineRule="exact"/>
      <w:jc w:val="both"/>
      <w:outlineLvl w:val="1"/>
    </w:pPr>
    <w:rPr>
      <w:rFonts w:ascii="Times New Roman" w:eastAsia="Times New Roman" w:hAnsi="Times New Roman"/>
      <w:b/>
      <w:bCs/>
      <w:sz w:val="20"/>
      <w:szCs w:val="20"/>
    </w:rPr>
  </w:style>
  <w:style w:type="numbering" w:customStyle="1" w:styleId="Nessunelenco236">
    <w:name w:val="Nessun elenco236"/>
    <w:next w:val="Nessunelenco"/>
    <w:uiPriority w:val="99"/>
    <w:semiHidden/>
    <w:rsid w:val="00C22725"/>
  </w:style>
  <w:style w:type="table" w:customStyle="1" w:styleId="Grigliatabella371">
    <w:name w:val="Griglia tabella371"/>
    <w:basedOn w:val="Tabellanormale"/>
    <w:next w:val="Grigliatabella"/>
    <w:rsid w:val="00C22725"/>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assetto">
    <w:name w:val="grassetto"/>
    <w:basedOn w:val="Normale"/>
    <w:rsid w:val="00C22725"/>
    <w:pPr>
      <w:spacing w:before="100" w:beforeAutospacing="1" w:after="100" w:afterAutospacing="1"/>
    </w:pPr>
    <w:rPr>
      <w:rFonts w:ascii="Times New Roman" w:eastAsia="Times New Roman" w:hAnsi="Times New Roman" w:cs="Times New Roman"/>
      <w:lang w:eastAsia="it-IT"/>
    </w:rPr>
  </w:style>
  <w:style w:type="numbering" w:customStyle="1" w:styleId="Nessunelenco1136">
    <w:name w:val="Nessun elenco1136"/>
    <w:next w:val="Nessunelenco"/>
    <w:uiPriority w:val="99"/>
    <w:semiHidden/>
    <w:unhideWhenUsed/>
    <w:rsid w:val="00C22725"/>
  </w:style>
  <w:style w:type="paragraph" w:customStyle="1" w:styleId="provvr0">
    <w:name w:val="provv_r0"/>
    <w:basedOn w:val="Normale"/>
    <w:rsid w:val="00C22725"/>
    <w:pPr>
      <w:spacing w:before="100" w:beforeAutospacing="1" w:after="100" w:afterAutospacing="1"/>
      <w:jc w:val="both"/>
    </w:pPr>
    <w:rPr>
      <w:rFonts w:ascii="Times New Roman" w:eastAsia="MS Mincho" w:hAnsi="Times New Roman" w:cs="Times New Roman"/>
    </w:rPr>
  </w:style>
  <w:style w:type="numbering" w:customStyle="1" w:styleId="Nessunelenco50">
    <w:name w:val="Nessun elenco50"/>
    <w:next w:val="Nessunelenco"/>
    <w:uiPriority w:val="99"/>
    <w:semiHidden/>
    <w:unhideWhenUsed/>
    <w:rsid w:val="00CE4DA4"/>
  </w:style>
  <w:style w:type="table" w:customStyle="1" w:styleId="Grigliatabella40">
    <w:name w:val="Griglia tabella40"/>
    <w:basedOn w:val="Tabellanormale"/>
    <w:next w:val="Grigliatabella"/>
    <w:uiPriority w:val="99"/>
    <w:rsid w:val="00CE4DA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9">
    <w:name w:val="Griglia tabella129"/>
    <w:uiPriority w:val="99"/>
    <w:rsid w:val="00CE4DA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5">
    <w:name w:val="Griglia tabella215"/>
    <w:uiPriority w:val="9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10">
    <w:name w:val="Griglia tabella310"/>
    <w:uiPriority w:val="99"/>
    <w:rsid w:val="00CE4DA4"/>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9">
    <w:name w:val="Griglia tabella49"/>
    <w:uiPriority w:val="99"/>
    <w:rsid w:val="00CE4DA4"/>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59">
    <w:name w:val="Griglia tabella5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69">
    <w:name w:val="Griglia tabella69"/>
    <w:uiPriority w:val="9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79">
    <w:name w:val="Griglia tabella79"/>
    <w:uiPriority w:val="9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810">
    <w:name w:val="Griglia tabella810"/>
    <w:uiPriority w:val="99"/>
    <w:rsid w:val="00CE4DA4"/>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99">
    <w:name w:val="Griglia tabella99"/>
    <w:uiPriority w:val="9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09">
    <w:name w:val="Griglia tabella109"/>
    <w:uiPriority w:val="9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11">
    <w:name w:val="Griglia tabella1111"/>
    <w:uiPriority w:val="9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10">
    <w:name w:val="Griglia tabella1210"/>
    <w:uiPriority w:val="99"/>
    <w:rsid w:val="00CE4DA4"/>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37">
    <w:name w:val="Griglia tabella137"/>
    <w:uiPriority w:val="9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47">
    <w:name w:val="Griglia tabella147"/>
    <w:uiPriority w:val="9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58">
    <w:name w:val="Griglia tabella158"/>
    <w:uiPriority w:val="9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66">
    <w:name w:val="Griglia tabella166"/>
    <w:uiPriority w:val="9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7">
    <w:name w:val="Griglia tabella177"/>
    <w:uiPriority w:val="9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85">
    <w:name w:val="Griglia tabella185"/>
    <w:uiPriority w:val="9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95">
    <w:name w:val="Griglia tabella195"/>
    <w:uiPriority w:val="99"/>
    <w:rsid w:val="00CE4DA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05">
    <w:name w:val="Griglia tabella205"/>
    <w:uiPriority w:val="99"/>
    <w:rsid w:val="00CE4DA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6">
    <w:name w:val="Griglia tabella216"/>
    <w:uiPriority w:val="99"/>
    <w:rsid w:val="00CE4DA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24">
    <w:name w:val="Griglia tabella224"/>
    <w:uiPriority w:val="99"/>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35">
    <w:name w:val="Griglia tabella235"/>
    <w:uiPriority w:val="9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40">
    <w:name w:val="Nessun elenco140"/>
    <w:next w:val="Nessunelenco"/>
    <w:uiPriority w:val="99"/>
    <w:semiHidden/>
    <w:unhideWhenUsed/>
    <w:rsid w:val="00CE4DA4"/>
  </w:style>
  <w:style w:type="numbering" w:customStyle="1" w:styleId="Nessunelenco1128">
    <w:name w:val="Nessun elenco1128"/>
    <w:next w:val="Nessunelenco"/>
    <w:uiPriority w:val="99"/>
    <w:semiHidden/>
    <w:unhideWhenUsed/>
    <w:rsid w:val="00CE4DA4"/>
  </w:style>
  <w:style w:type="numbering" w:customStyle="1" w:styleId="Nessunelenco229">
    <w:name w:val="Nessun elenco229"/>
    <w:next w:val="Nessunelenco"/>
    <w:uiPriority w:val="99"/>
    <w:semiHidden/>
    <w:unhideWhenUsed/>
    <w:rsid w:val="00CE4DA4"/>
  </w:style>
  <w:style w:type="numbering" w:customStyle="1" w:styleId="Nessunelenco1212">
    <w:name w:val="Nessun elenco1212"/>
    <w:next w:val="Nessunelenco"/>
    <w:uiPriority w:val="99"/>
    <w:semiHidden/>
    <w:unhideWhenUsed/>
    <w:rsid w:val="00CE4DA4"/>
  </w:style>
  <w:style w:type="table" w:customStyle="1" w:styleId="Grigliatabella243">
    <w:name w:val="Griglia tabella243"/>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53">
    <w:name w:val="Griglia tabella253"/>
    <w:basedOn w:val="Tabellanormale"/>
    <w:next w:val="Grigliatabella"/>
    <w:rsid w:val="00CE4DA4"/>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6">
    <w:name w:val="Nessun elenco316"/>
    <w:next w:val="Nessunelenco"/>
    <w:uiPriority w:val="99"/>
    <w:semiHidden/>
    <w:unhideWhenUsed/>
    <w:rsid w:val="00CE4DA4"/>
  </w:style>
  <w:style w:type="numbering" w:customStyle="1" w:styleId="Nessunelenco1310">
    <w:name w:val="Nessun elenco1310"/>
    <w:next w:val="Nessunelenco"/>
    <w:uiPriority w:val="99"/>
    <w:semiHidden/>
    <w:unhideWhenUsed/>
    <w:rsid w:val="00CE4DA4"/>
  </w:style>
  <w:style w:type="table" w:customStyle="1" w:styleId="Grigliatabella263">
    <w:name w:val="Griglia tabella263"/>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11">
    <w:name w:val="Nessun elenco411"/>
    <w:next w:val="Nessunelenco"/>
    <w:uiPriority w:val="99"/>
    <w:semiHidden/>
    <w:unhideWhenUsed/>
    <w:rsid w:val="00CE4DA4"/>
  </w:style>
  <w:style w:type="numbering" w:customStyle="1" w:styleId="Nessunelenco149">
    <w:name w:val="Nessun elenco149"/>
    <w:next w:val="Nessunelenco"/>
    <w:uiPriority w:val="99"/>
    <w:semiHidden/>
    <w:unhideWhenUsed/>
    <w:rsid w:val="00CE4DA4"/>
  </w:style>
  <w:style w:type="table" w:customStyle="1" w:styleId="Grigliatabella274">
    <w:name w:val="Griglia tabella274"/>
    <w:basedOn w:val="Tabellanormale"/>
    <w:next w:val="Grigliatabella"/>
    <w:uiPriority w:val="59"/>
    <w:rsid w:val="00CE4DA4"/>
    <w:rPr>
      <w:rFonts w:ascii="Cambria" w:eastAsia="MS Mincho" w:hAnsi="Cambria" w:cs="Times New Roman"/>
      <w:sz w:val="24"/>
      <w:szCs w:val="24"/>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03">
    <w:name w:val="Griglia tabella1103"/>
    <w:basedOn w:val="Tabellanormale"/>
    <w:next w:val="Grigliatabella"/>
    <w:uiPriority w:val="59"/>
    <w:rsid w:val="00CE4DA4"/>
    <w:rPr>
      <w:rFonts w:ascii="Cambria" w:eastAsia="Calibri" w:hAnsi="Cambria"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510">
    <w:name w:val="Nessun elenco510"/>
    <w:next w:val="Nessunelenco"/>
    <w:uiPriority w:val="99"/>
    <w:semiHidden/>
    <w:unhideWhenUsed/>
    <w:rsid w:val="00CE4DA4"/>
  </w:style>
  <w:style w:type="numbering" w:customStyle="1" w:styleId="Nessunelenco159">
    <w:name w:val="Nessun elenco159"/>
    <w:next w:val="Nessunelenco"/>
    <w:uiPriority w:val="99"/>
    <w:semiHidden/>
    <w:unhideWhenUsed/>
    <w:rsid w:val="00CE4DA4"/>
  </w:style>
  <w:style w:type="table" w:customStyle="1" w:styleId="Grigliatabella283">
    <w:name w:val="Griglia tabella283"/>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9">
    <w:name w:val="Nessun elenco69"/>
    <w:next w:val="Nessunelenco"/>
    <w:uiPriority w:val="99"/>
    <w:semiHidden/>
    <w:unhideWhenUsed/>
    <w:rsid w:val="00CE4DA4"/>
  </w:style>
  <w:style w:type="numbering" w:customStyle="1" w:styleId="Nessunelenco169">
    <w:name w:val="Nessun elenco169"/>
    <w:next w:val="Nessunelenco"/>
    <w:uiPriority w:val="99"/>
    <w:semiHidden/>
    <w:unhideWhenUsed/>
    <w:rsid w:val="00CE4DA4"/>
  </w:style>
  <w:style w:type="table" w:customStyle="1" w:styleId="Grigliatabella292">
    <w:name w:val="Griglia tabella292"/>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9">
    <w:name w:val="Nessun elenco79"/>
    <w:next w:val="Nessunelenco"/>
    <w:uiPriority w:val="99"/>
    <w:semiHidden/>
    <w:unhideWhenUsed/>
    <w:rsid w:val="00CE4DA4"/>
  </w:style>
  <w:style w:type="numbering" w:customStyle="1" w:styleId="Nessunelenco179">
    <w:name w:val="Nessun elenco179"/>
    <w:next w:val="Nessunelenco"/>
    <w:uiPriority w:val="99"/>
    <w:semiHidden/>
    <w:unhideWhenUsed/>
    <w:rsid w:val="00CE4DA4"/>
  </w:style>
  <w:style w:type="numbering" w:customStyle="1" w:styleId="Nessunelenco89">
    <w:name w:val="Nessun elenco89"/>
    <w:next w:val="Nessunelenco"/>
    <w:uiPriority w:val="99"/>
    <w:semiHidden/>
    <w:unhideWhenUsed/>
    <w:rsid w:val="00CE4DA4"/>
  </w:style>
  <w:style w:type="table" w:customStyle="1" w:styleId="Grigliatabella302">
    <w:name w:val="Griglia tabella302"/>
    <w:basedOn w:val="Tabellanormale"/>
    <w:next w:val="Grigliatabella"/>
    <w:uiPriority w:val="59"/>
    <w:rsid w:val="00CE4DA4"/>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9">
    <w:name w:val="Nessun elenco99"/>
    <w:next w:val="Nessunelenco"/>
    <w:uiPriority w:val="99"/>
    <w:semiHidden/>
    <w:unhideWhenUsed/>
    <w:rsid w:val="00CE4DA4"/>
  </w:style>
  <w:style w:type="numbering" w:customStyle="1" w:styleId="Nessunelenco189">
    <w:name w:val="Nessun elenco189"/>
    <w:next w:val="Nessunelenco"/>
    <w:uiPriority w:val="99"/>
    <w:semiHidden/>
    <w:unhideWhenUsed/>
    <w:rsid w:val="00CE4DA4"/>
  </w:style>
  <w:style w:type="table" w:customStyle="1" w:styleId="Grigliatabella313">
    <w:name w:val="Griglia tabella313"/>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23">
    <w:name w:val="Griglia tabella323"/>
    <w:basedOn w:val="Tabellanormale"/>
    <w:next w:val="Grigliatabella"/>
    <w:uiPriority w:val="59"/>
    <w:rsid w:val="00CE4DA4"/>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9">
    <w:name w:val="Nessun elenco109"/>
    <w:next w:val="Nessunelenco"/>
    <w:uiPriority w:val="99"/>
    <w:semiHidden/>
    <w:unhideWhenUsed/>
    <w:rsid w:val="00CE4DA4"/>
  </w:style>
  <w:style w:type="numbering" w:customStyle="1" w:styleId="Nessunelenco199">
    <w:name w:val="Nessun elenco199"/>
    <w:next w:val="Nessunelenco"/>
    <w:uiPriority w:val="99"/>
    <w:semiHidden/>
    <w:unhideWhenUsed/>
    <w:rsid w:val="00CE4DA4"/>
  </w:style>
  <w:style w:type="table" w:customStyle="1" w:styleId="Grigliatabella334">
    <w:name w:val="Griglia tabella334"/>
    <w:basedOn w:val="Tabellanormale"/>
    <w:next w:val="Grigliatabella"/>
    <w:uiPriority w:val="59"/>
    <w:rsid w:val="00CE4DA4"/>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08">
    <w:name w:val="Nessun elenco208"/>
    <w:next w:val="Nessunelenco"/>
    <w:uiPriority w:val="99"/>
    <w:semiHidden/>
    <w:unhideWhenUsed/>
    <w:rsid w:val="00CE4DA4"/>
  </w:style>
  <w:style w:type="numbering" w:customStyle="1" w:styleId="Nessunelenco1108">
    <w:name w:val="Nessun elenco1108"/>
    <w:next w:val="Nessunelenco"/>
    <w:uiPriority w:val="99"/>
    <w:semiHidden/>
    <w:unhideWhenUsed/>
    <w:rsid w:val="00CE4DA4"/>
  </w:style>
  <w:style w:type="table" w:customStyle="1" w:styleId="Grigliatabella342">
    <w:name w:val="Griglia tabella342"/>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11">
    <w:name w:val="Nessun elenco2111"/>
    <w:next w:val="Nessunelenco"/>
    <w:uiPriority w:val="99"/>
    <w:semiHidden/>
    <w:unhideWhenUsed/>
    <w:rsid w:val="00CE4DA4"/>
  </w:style>
  <w:style w:type="numbering" w:customStyle="1" w:styleId="Nessunelenco11111">
    <w:name w:val="Nessun elenco11111"/>
    <w:next w:val="Nessunelenco"/>
    <w:uiPriority w:val="99"/>
    <w:semiHidden/>
    <w:unhideWhenUsed/>
    <w:rsid w:val="00CE4DA4"/>
  </w:style>
  <w:style w:type="table" w:customStyle="1" w:styleId="Grigliatabella352">
    <w:name w:val="Griglia tabella352"/>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63">
    <w:name w:val="Griglia tabella363"/>
    <w:basedOn w:val="Tabellanormale"/>
    <w:next w:val="Grigliatabella"/>
    <w:uiPriority w:val="59"/>
    <w:rsid w:val="00CE4DA4"/>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10">
    <w:name w:val="Nessun elenco2210"/>
    <w:next w:val="Nessunelenco"/>
    <w:uiPriority w:val="99"/>
    <w:semiHidden/>
    <w:unhideWhenUsed/>
    <w:rsid w:val="00CE4DA4"/>
  </w:style>
  <w:style w:type="numbering" w:customStyle="1" w:styleId="Nessunelenco1129">
    <w:name w:val="Nessun elenco1129"/>
    <w:next w:val="Nessunelenco"/>
    <w:uiPriority w:val="99"/>
    <w:semiHidden/>
    <w:unhideWhenUsed/>
    <w:rsid w:val="00CE4DA4"/>
  </w:style>
  <w:style w:type="numbering" w:customStyle="1" w:styleId="Nessunelenco237">
    <w:name w:val="Nessun elenco237"/>
    <w:next w:val="Nessunelenco"/>
    <w:uiPriority w:val="99"/>
    <w:semiHidden/>
    <w:rsid w:val="00CE4DA4"/>
  </w:style>
  <w:style w:type="table" w:customStyle="1" w:styleId="Grigliatabella372">
    <w:name w:val="Griglia tabella372"/>
    <w:basedOn w:val="Tabellanormale"/>
    <w:next w:val="Grigliatabella"/>
    <w:rsid w:val="00CE4DA4"/>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37">
    <w:name w:val="Nessun elenco1137"/>
    <w:next w:val="Nessunelenco"/>
    <w:uiPriority w:val="99"/>
    <w:semiHidden/>
    <w:unhideWhenUsed/>
    <w:rsid w:val="00CE4DA4"/>
  </w:style>
  <w:style w:type="numbering" w:customStyle="1" w:styleId="Nessunelenco246">
    <w:name w:val="Nessun elenco246"/>
    <w:next w:val="Nessunelenco"/>
    <w:uiPriority w:val="99"/>
    <w:semiHidden/>
    <w:unhideWhenUsed/>
    <w:rsid w:val="00CE4DA4"/>
  </w:style>
  <w:style w:type="table" w:customStyle="1" w:styleId="Grigliatabella381">
    <w:name w:val="Griglia tabella381"/>
    <w:basedOn w:val="Tabellanormale"/>
    <w:next w:val="Grigliatabella"/>
    <w:uiPriority w:val="59"/>
    <w:rsid w:val="00CE4DA4"/>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91">
    <w:name w:val="Griglia tabella391"/>
    <w:basedOn w:val="Tabellanormale"/>
    <w:next w:val="Grigliatabella"/>
    <w:uiPriority w:val="59"/>
    <w:rsid w:val="00CE4DA4"/>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6">
    <w:name w:val="Nessun elenco256"/>
    <w:next w:val="Nessunelenco"/>
    <w:uiPriority w:val="99"/>
    <w:semiHidden/>
    <w:unhideWhenUsed/>
    <w:rsid w:val="00CE4DA4"/>
  </w:style>
  <w:style w:type="paragraph" w:customStyle="1" w:styleId="StileTitolo1Arial11ptCentrato">
    <w:name w:val="Stile Titolo 1 + Arial 11 pt Centrato"/>
    <w:basedOn w:val="Titolo1"/>
    <w:uiPriority w:val="99"/>
    <w:rsid w:val="00CE4DA4"/>
    <w:pPr>
      <w:spacing w:after="120" w:line="240" w:lineRule="auto"/>
      <w:ind w:firstLine="0"/>
      <w:jc w:val="center"/>
    </w:pPr>
    <w:rPr>
      <w:rFonts w:ascii="Arial" w:hAnsi="Arial" w:cs="Arial"/>
      <w:b/>
      <w:bCs/>
      <w:szCs w:val="24"/>
    </w:rPr>
  </w:style>
  <w:style w:type="numbering" w:customStyle="1" w:styleId="Nessunelenco266">
    <w:name w:val="Nessun elenco266"/>
    <w:next w:val="Nessunelenco"/>
    <w:uiPriority w:val="99"/>
    <w:semiHidden/>
    <w:unhideWhenUsed/>
    <w:rsid w:val="00CE4DA4"/>
  </w:style>
  <w:style w:type="paragraph" w:customStyle="1" w:styleId="Titolo11">
    <w:name w:val="Titolo 11"/>
    <w:basedOn w:val="Normale"/>
    <w:next w:val="Normale"/>
    <w:qFormat/>
    <w:rsid w:val="00CE4DA4"/>
    <w:pPr>
      <w:keepNext/>
      <w:keepLines/>
      <w:spacing w:before="480"/>
      <w:outlineLvl w:val="0"/>
    </w:pPr>
    <w:rPr>
      <w:rFonts w:ascii="Calibri" w:eastAsia="MS Gothic" w:hAnsi="Calibri" w:cs="Times New Roman"/>
      <w:b/>
      <w:bCs/>
      <w:color w:val="365F91"/>
      <w:sz w:val="28"/>
      <w:szCs w:val="28"/>
    </w:rPr>
  </w:style>
  <w:style w:type="numbering" w:customStyle="1" w:styleId="Nessunelenco1145">
    <w:name w:val="Nessun elenco1145"/>
    <w:next w:val="Nessunelenco"/>
    <w:uiPriority w:val="99"/>
    <w:semiHidden/>
    <w:unhideWhenUsed/>
    <w:rsid w:val="00CE4DA4"/>
  </w:style>
  <w:style w:type="paragraph" w:customStyle="1" w:styleId="CM113">
    <w:name w:val="CM113"/>
    <w:basedOn w:val="Normale"/>
    <w:next w:val="Normale"/>
    <w:rsid w:val="00CE4DA4"/>
    <w:pPr>
      <w:autoSpaceDE w:val="0"/>
      <w:autoSpaceDN w:val="0"/>
      <w:adjustRightInd w:val="0"/>
    </w:pPr>
    <w:rPr>
      <w:rFonts w:ascii="Times New Roman" w:eastAsia="Times New Roman" w:hAnsi="Times New Roman" w:cs="Times New Roman"/>
      <w:lang w:eastAsia="en-US"/>
    </w:rPr>
  </w:style>
  <w:style w:type="paragraph" w:customStyle="1" w:styleId="296">
    <w:name w:val="296"/>
    <w:basedOn w:val="Normale"/>
    <w:rsid w:val="00CE4DA4"/>
    <w:pPr>
      <w:tabs>
        <w:tab w:val="left" w:pos="0"/>
      </w:tabs>
      <w:suppressAutoHyphens/>
      <w:overflowPunct w:val="0"/>
      <w:autoSpaceDE w:val="0"/>
    </w:pPr>
    <w:rPr>
      <w:rFonts w:ascii="Times New Roman" w:eastAsia="Times New Roman" w:hAnsi="Times New Roman" w:cs="Times New Roman"/>
      <w:color w:val="000000"/>
      <w:sz w:val="20"/>
      <w:szCs w:val="20"/>
      <w:lang w:val="en-US" w:eastAsia="ar-SA"/>
    </w:rPr>
  </w:style>
  <w:style w:type="paragraph" w:customStyle="1" w:styleId="Contedodatabela">
    <w:name w:val="Conteúdo da tabela"/>
    <w:basedOn w:val="Normale"/>
    <w:rsid w:val="00CE4DA4"/>
    <w:pPr>
      <w:suppressLineNumbers/>
      <w:tabs>
        <w:tab w:val="left" w:pos="0"/>
      </w:tabs>
      <w:suppressAutoHyphens/>
      <w:overflowPunct w:val="0"/>
      <w:autoSpaceDE w:val="0"/>
    </w:pPr>
    <w:rPr>
      <w:rFonts w:ascii="Times New Roman" w:eastAsia="Times New Roman" w:hAnsi="Times New Roman" w:cs="Times New Roman"/>
      <w:color w:val="000000"/>
      <w:szCs w:val="20"/>
      <w:lang w:val="pt-BR" w:eastAsia="ar-SA"/>
    </w:rPr>
  </w:style>
  <w:style w:type="paragraph" w:styleId="Revisione">
    <w:name w:val="Revision"/>
    <w:hidden/>
    <w:uiPriority w:val="99"/>
    <w:semiHidden/>
    <w:rsid w:val="00CE4DA4"/>
    <w:rPr>
      <w:rFonts w:ascii="Times New Roman" w:eastAsia="Times New Roman" w:hAnsi="Times New Roman" w:cs="Times New Roman"/>
      <w:sz w:val="24"/>
      <w:lang w:eastAsia="it-IT"/>
    </w:rPr>
  </w:style>
  <w:style w:type="character" w:customStyle="1" w:styleId="hps">
    <w:name w:val="hps"/>
    <w:rsid w:val="00CE4DA4"/>
  </w:style>
  <w:style w:type="paragraph" w:customStyle="1" w:styleId="2">
    <w:name w:val="Основной текст 2"/>
    <w:basedOn w:val="Normale"/>
    <w:rsid w:val="00CE4DA4"/>
    <w:pPr>
      <w:suppressAutoHyphens/>
      <w:spacing w:after="120" w:line="480" w:lineRule="auto"/>
    </w:pPr>
    <w:rPr>
      <w:rFonts w:ascii="Times New Roman" w:eastAsia="Times New Roman" w:hAnsi="Times New Roman" w:cs="Times New Roman"/>
      <w:lang w:val="x-none" w:eastAsia="zh-CN"/>
    </w:rPr>
  </w:style>
  <w:style w:type="paragraph" w:customStyle="1" w:styleId="a0">
    <w:name w:val="Обычный (веб)"/>
    <w:basedOn w:val="Normale"/>
    <w:rsid w:val="00CE4DA4"/>
    <w:pPr>
      <w:suppressAutoHyphens/>
      <w:spacing w:before="280" w:after="280"/>
    </w:pPr>
    <w:rPr>
      <w:rFonts w:ascii="Times New Roman" w:eastAsia="Times New Roman" w:hAnsi="Times New Roman" w:cs="Times New Roman"/>
      <w:lang w:val="ru-RU" w:eastAsia="zh-CN"/>
    </w:rPr>
  </w:style>
  <w:style w:type="paragraph" w:customStyle="1" w:styleId="Wyliczanka1">
    <w:name w:val="Wyliczanka 1"/>
    <w:basedOn w:val="Normale"/>
    <w:next w:val="Puntoelenco"/>
    <w:qFormat/>
    <w:rsid w:val="00CE4DA4"/>
    <w:pPr>
      <w:numPr>
        <w:numId w:val="3"/>
      </w:numPr>
      <w:spacing w:before="120" w:after="120"/>
      <w:jc w:val="both"/>
    </w:pPr>
    <w:rPr>
      <w:rFonts w:ascii="Century Gothic" w:eastAsia="Times New Roman" w:hAnsi="Century Gothic" w:cs="Arial"/>
      <w:iCs/>
      <w:sz w:val="20"/>
      <w:lang w:val="nb-NO" w:eastAsia="nb-NO"/>
    </w:rPr>
  </w:style>
  <w:style w:type="paragraph" w:styleId="Puntoelenco">
    <w:name w:val="List Bullet"/>
    <w:basedOn w:val="Normale"/>
    <w:semiHidden/>
    <w:unhideWhenUsed/>
    <w:rsid w:val="00CE4DA4"/>
    <w:pPr>
      <w:tabs>
        <w:tab w:val="num" w:pos="0"/>
      </w:tabs>
      <w:ind w:left="720" w:hanging="360"/>
      <w:contextualSpacing/>
    </w:pPr>
    <w:rPr>
      <w:rFonts w:ascii="Times New Roman" w:eastAsia="Times New Roman" w:hAnsi="Times New Roman" w:cs="Times New Roman"/>
      <w:szCs w:val="20"/>
      <w:lang w:eastAsia="it-IT"/>
    </w:rPr>
  </w:style>
  <w:style w:type="table" w:customStyle="1" w:styleId="Grigliatabella1112">
    <w:name w:val="Griglia tabella1112"/>
    <w:basedOn w:val="Tabellanormale"/>
    <w:next w:val="Grigliatabella"/>
    <w:uiPriority w:val="39"/>
    <w:rsid w:val="00CE4DA4"/>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01">
    <w:name w:val="Griglia tabella401"/>
    <w:basedOn w:val="Tabellanormale"/>
    <w:next w:val="Grigliatabella"/>
    <w:uiPriority w:val="59"/>
    <w:rsid w:val="00CE4DA4"/>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e"/>
    <w:next w:val="Corpotesto"/>
    <w:rsid w:val="00CE4DA4"/>
    <w:pPr>
      <w:jc w:val="both"/>
    </w:pPr>
    <w:rPr>
      <w:rFonts w:ascii="Times New Roman" w:eastAsia="Times New Roman" w:hAnsi="Times New Roman" w:cs="Times New Roman"/>
      <w:szCs w:val="20"/>
      <w:lang w:val="x-none" w:eastAsia="x-none"/>
    </w:rPr>
  </w:style>
  <w:style w:type="table" w:customStyle="1" w:styleId="Grigliatabella2101">
    <w:name w:val="Griglia tabella2101"/>
    <w:basedOn w:val="Tabellanormale"/>
    <w:next w:val="Grigliatabella"/>
    <w:uiPriority w:val="3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75">
    <w:name w:val="Nessun elenco275"/>
    <w:next w:val="Nessunelenco"/>
    <w:semiHidden/>
    <w:rsid w:val="00CE4DA4"/>
  </w:style>
  <w:style w:type="table" w:customStyle="1" w:styleId="Grigliatabella3101">
    <w:name w:val="Griglia tabella3101"/>
    <w:basedOn w:val="Tabellanormale"/>
    <w:next w:val="Grigliatabella"/>
    <w:uiPriority w:val="5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21">
    <w:name w:val="Griglia tabella1121"/>
    <w:basedOn w:val="Tabellanormale"/>
    <w:next w:val="Grigliatabella"/>
    <w:uiPriority w:val="5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11">
    <w:name w:val="Griglia tabella2111"/>
    <w:basedOn w:val="Tabellanormale"/>
    <w:next w:val="Grigliatabella"/>
    <w:uiPriority w:val="5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11">
    <w:name w:val="Griglia tabella411"/>
    <w:basedOn w:val="Tabellanormale"/>
    <w:next w:val="Grigliatabella"/>
    <w:uiPriority w:val="5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7">
    <w:name w:val="Nessun elenco317"/>
    <w:next w:val="Nessunelenco"/>
    <w:semiHidden/>
    <w:unhideWhenUsed/>
    <w:rsid w:val="00CE4DA4"/>
  </w:style>
  <w:style w:type="numbering" w:customStyle="1" w:styleId="Nessunelenco1155">
    <w:name w:val="Nessun elenco1155"/>
    <w:next w:val="Nessunelenco"/>
    <w:uiPriority w:val="99"/>
    <w:semiHidden/>
    <w:unhideWhenUsed/>
    <w:rsid w:val="00CE4DA4"/>
  </w:style>
  <w:style w:type="table" w:customStyle="1" w:styleId="TableNormal">
    <w:name w:val="Table Normal"/>
    <w:uiPriority w:val="2"/>
    <w:semiHidden/>
    <w:unhideWhenUsed/>
    <w:qFormat/>
    <w:rsid w:val="00CE4DA4"/>
    <w:pPr>
      <w:widowControl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customStyle="1" w:styleId="Paragrafoelenco1">
    <w:name w:val="Paragrafo elenco1"/>
    <w:basedOn w:val="Normale"/>
    <w:next w:val="Paragrafoelenco"/>
    <w:uiPriority w:val="1"/>
    <w:qFormat/>
    <w:rsid w:val="00CE4DA4"/>
    <w:pPr>
      <w:widowControl w:val="0"/>
    </w:pPr>
    <w:rPr>
      <w:rFonts w:ascii="Calibri" w:eastAsia="Calibri" w:hAnsi="Calibri" w:cs="Times New Roman"/>
      <w:sz w:val="22"/>
      <w:szCs w:val="22"/>
      <w:lang w:val="en-US" w:eastAsia="en-US"/>
    </w:rPr>
  </w:style>
  <w:style w:type="paragraph" w:customStyle="1" w:styleId="TableParagraph">
    <w:name w:val="Table Paragraph"/>
    <w:basedOn w:val="Normale"/>
    <w:uiPriority w:val="1"/>
    <w:qFormat/>
    <w:rsid w:val="00CE4DA4"/>
    <w:pPr>
      <w:widowControl w:val="0"/>
    </w:pPr>
    <w:rPr>
      <w:rFonts w:ascii="Calibri" w:eastAsia="Calibri" w:hAnsi="Calibri" w:cs="Times New Roman"/>
      <w:sz w:val="22"/>
      <w:szCs w:val="22"/>
      <w:lang w:val="en-US" w:eastAsia="en-US"/>
    </w:rPr>
  </w:style>
  <w:style w:type="numbering" w:customStyle="1" w:styleId="Nessunelenco2112">
    <w:name w:val="Nessun elenco2112"/>
    <w:next w:val="Nessunelenco"/>
    <w:uiPriority w:val="99"/>
    <w:semiHidden/>
    <w:unhideWhenUsed/>
    <w:rsid w:val="00CE4DA4"/>
  </w:style>
  <w:style w:type="table" w:customStyle="1" w:styleId="TableNormal1">
    <w:name w:val="Table Normal1"/>
    <w:uiPriority w:val="2"/>
    <w:semiHidden/>
    <w:unhideWhenUsed/>
    <w:qFormat/>
    <w:rsid w:val="00CE4DA4"/>
    <w:pPr>
      <w:widowControl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paragraph" w:customStyle="1" w:styleId="xl86">
    <w:name w:val="xl86"/>
    <w:basedOn w:val="Normale"/>
    <w:rsid w:val="00CE4DA4"/>
    <w:pPr>
      <w:spacing w:before="100" w:beforeAutospacing="1" w:after="100" w:afterAutospacing="1"/>
    </w:pPr>
    <w:rPr>
      <w:rFonts w:ascii="Calibri" w:eastAsia="Times New Roman" w:hAnsi="Calibri" w:cs="Times New Roman"/>
      <w:b/>
      <w:bCs/>
      <w:color w:val="FF0000"/>
      <w:sz w:val="22"/>
      <w:szCs w:val="22"/>
      <w:lang w:eastAsia="it-IT"/>
    </w:rPr>
  </w:style>
  <w:style w:type="paragraph" w:customStyle="1" w:styleId="xl87">
    <w:name w:val="xl87"/>
    <w:basedOn w:val="Normale"/>
    <w:rsid w:val="00CE4DA4"/>
    <w:pPr>
      <w:spacing w:before="100" w:beforeAutospacing="1" w:after="100" w:afterAutospacing="1"/>
    </w:pPr>
    <w:rPr>
      <w:rFonts w:ascii="Calibri" w:eastAsia="Times New Roman" w:hAnsi="Calibri" w:cs="Times New Roman"/>
      <w:b/>
      <w:bCs/>
      <w:sz w:val="22"/>
      <w:szCs w:val="22"/>
      <w:lang w:eastAsia="it-IT"/>
    </w:rPr>
  </w:style>
  <w:style w:type="paragraph" w:customStyle="1" w:styleId="xl88">
    <w:name w:val="xl88"/>
    <w:basedOn w:val="Normale"/>
    <w:rsid w:val="00CE4DA4"/>
    <w:pPr>
      <w:spacing w:before="100" w:beforeAutospacing="1" w:after="100" w:afterAutospacing="1"/>
    </w:pPr>
    <w:rPr>
      <w:rFonts w:ascii="Calibri" w:eastAsia="Times New Roman" w:hAnsi="Calibri" w:cs="Times New Roman"/>
      <w:b/>
      <w:bCs/>
      <w:color w:val="0000FF"/>
      <w:sz w:val="22"/>
      <w:szCs w:val="22"/>
      <w:lang w:eastAsia="it-IT"/>
    </w:rPr>
  </w:style>
  <w:style w:type="paragraph" w:customStyle="1" w:styleId="xl89">
    <w:name w:val="xl89"/>
    <w:basedOn w:val="Normale"/>
    <w:rsid w:val="00CE4DA4"/>
    <w:pPr>
      <w:shd w:val="clear" w:color="000000" w:fill="CCFFFF"/>
      <w:spacing w:before="100" w:beforeAutospacing="1" w:after="100" w:afterAutospacing="1"/>
    </w:pPr>
    <w:rPr>
      <w:rFonts w:ascii="Calibri" w:eastAsia="Times New Roman" w:hAnsi="Calibri" w:cs="Times New Roman"/>
      <w:b/>
      <w:bCs/>
      <w:color w:val="0000FF"/>
      <w:sz w:val="22"/>
      <w:szCs w:val="22"/>
      <w:lang w:eastAsia="it-IT"/>
    </w:rPr>
  </w:style>
  <w:style w:type="paragraph" w:customStyle="1" w:styleId="xl90">
    <w:name w:val="xl90"/>
    <w:basedOn w:val="Normale"/>
    <w:rsid w:val="00CE4DA4"/>
    <w:pPr>
      <w:shd w:val="clear" w:color="000000" w:fill="CCFFFF"/>
      <w:spacing w:before="100" w:beforeAutospacing="1" w:after="100" w:afterAutospacing="1"/>
    </w:pPr>
    <w:rPr>
      <w:rFonts w:ascii="Calibri" w:eastAsia="Times New Roman" w:hAnsi="Calibri" w:cs="Times New Roman"/>
      <w:b/>
      <w:bCs/>
      <w:color w:val="FF0000"/>
      <w:sz w:val="22"/>
      <w:szCs w:val="22"/>
      <w:lang w:eastAsia="it-IT"/>
    </w:rPr>
  </w:style>
  <w:style w:type="paragraph" w:customStyle="1" w:styleId="xl91">
    <w:name w:val="xl91"/>
    <w:basedOn w:val="Normale"/>
    <w:rsid w:val="00CE4DA4"/>
    <w:pPr>
      <w:shd w:val="clear" w:color="000000" w:fill="CCFFFF"/>
      <w:spacing w:before="100" w:beforeAutospacing="1" w:after="100" w:afterAutospacing="1"/>
    </w:pPr>
    <w:rPr>
      <w:rFonts w:ascii="Calibri" w:eastAsia="Times New Roman" w:hAnsi="Calibri" w:cs="Times New Roman"/>
      <w:b/>
      <w:bCs/>
      <w:color w:val="FF0000"/>
      <w:sz w:val="22"/>
      <w:szCs w:val="22"/>
      <w:lang w:eastAsia="it-IT"/>
    </w:rPr>
  </w:style>
  <w:style w:type="paragraph" w:customStyle="1" w:styleId="xl92">
    <w:name w:val="xl92"/>
    <w:basedOn w:val="Normale"/>
    <w:rsid w:val="00CE4DA4"/>
    <w:pPr>
      <w:shd w:val="clear" w:color="000000" w:fill="00CCFF"/>
      <w:spacing w:before="100" w:beforeAutospacing="1" w:after="100" w:afterAutospacing="1"/>
    </w:pPr>
    <w:rPr>
      <w:rFonts w:ascii="Calibri" w:eastAsia="Times New Roman" w:hAnsi="Calibri" w:cs="Times New Roman"/>
      <w:b/>
      <w:bCs/>
      <w:color w:val="0000FF"/>
      <w:sz w:val="22"/>
      <w:szCs w:val="22"/>
      <w:lang w:eastAsia="it-IT"/>
    </w:rPr>
  </w:style>
  <w:style w:type="paragraph" w:customStyle="1" w:styleId="xl93">
    <w:name w:val="xl93"/>
    <w:basedOn w:val="Normale"/>
    <w:rsid w:val="00CE4DA4"/>
    <w:pPr>
      <w:pBdr>
        <w:left w:val="single" w:sz="4" w:space="0" w:color="auto"/>
      </w:pBdr>
      <w:shd w:val="clear" w:color="000000" w:fill="CCFFFF"/>
      <w:spacing w:before="100" w:beforeAutospacing="1" w:after="100" w:afterAutospacing="1"/>
    </w:pPr>
    <w:rPr>
      <w:rFonts w:ascii="Calibri" w:eastAsia="Times New Roman" w:hAnsi="Calibri" w:cs="Times New Roman"/>
      <w:b/>
      <w:bCs/>
      <w:color w:val="FF0000"/>
      <w:sz w:val="22"/>
      <w:szCs w:val="22"/>
      <w:lang w:eastAsia="it-IT"/>
    </w:rPr>
  </w:style>
  <w:style w:type="paragraph" w:customStyle="1" w:styleId="xl94">
    <w:name w:val="xl94"/>
    <w:basedOn w:val="Normale"/>
    <w:rsid w:val="00CE4DA4"/>
    <w:pPr>
      <w:pBdr>
        <w:left w:val="single" w:sz="4" w:space="0" w:color="auto"/>
      </w:pBdr>
      <w:shd w:val="clear" w:color="000000" w:fill="CCFFFF"/>
      <w:spacing w:before="100" w:beforeAutospacing="1" w:after="100" w:afterAutospacing="1"/>
    </w:pPr>
    <w:rPr>
      <w:rFonts w:ascii="Calibri" w:eastAsia="Times New Roman" w:hAnsi="Calibri" w:cs="Times New Roman"/>
      <w:b/>
      <w:bCs/>
      <w:color w:val="3366FF"/>
      <w:sz w:val="22"/>
      <w:szCs w:val="22"/>
      <w:lang w:eastAsia="it-IT"/>
    </w:rPr>
  </w:style>
  <w:style w:type="paragraph" w:customStyle="1" w:styleId="xl95">
    <w:name w:val="xl95"/>
    <w:basedOn w:val="Normale"/>
    <w:rsid w:val="00CE4DA4"/>
    <w:pPr>
      <w:pBdr>
        <w:left w:val="single" w:sz="4" w:space="0" w:color="auto"/>
      </w:pBdr>
      <w:shd w:val="clear" w:color="000000" w:fill="CCFFFF"/>
      <w:spacing w:before="100" w:beforeAutospacing="1" w:after="100" w:afterAutospacing="1"/>
    </w:pPr>
    <w:rPr>
      <w:rFonts w:ascii="Calibri" w:eastAsia="Times New Roman" w:hAnsi="Calibri" w:cs="Times New Roman"/>
      <w:b/>
      <w:bCs/>
      <w:color w:val="FF0000"/>
      <w:sz w:val="22"/>
      <w:szCs w:val="22"/>
      <w:lang w:eastAsia="it-IT"/>
    </w:rPr>
  </w:style>
  <w:style w:type="paragraph" w:customStyle="1" w:styleId="xl96">
    <w:name w:val="xl96"/>
    <w:basedOn w:val="Normale"/>
    <w:rsid w:val="00CE4DA4"/>
    <w:pPr>
      <w:pBdr>
        <w:left w:val="single" w:sz="4" w:space="0" w:color="auto"/>
      </w:pBdr>
      <w:shd w:val="clear" w:color="000000" w:fill="00CCFF"/>
      <w:spacing w:before="100" w:beforeAutospacing="1" w:after="100" w:afterAutospacing="1"/>
    </w:pPr>
    <w:rPr>
      <w:rFonts w:ascii="Calibri" w:eastAsia="Times New Roman" w:hAnsi="Calibri" w:cs="Times New Roman"/>
      <w:b/>
      <w:bCs/>
      <w:color w:val="0000FF"/>
      <w:sz w:val="22"/>
      <w:szCs w:val="22"/>
      <w:lang w:eastAsia="it-IT"/>
    </w:rPr>
  </w:style>
  <w:style w:type="paragraph" w:customStyle="1" w:styleId="xl97">
    <w:name w:val="xl97"/>
    <w:basedOn w:val="Normale"/>
    <w:rsid w:val="00CE4DA4"/>
    <w:pPr>
      <w:pBdr>
        <w:left w:val="single" w:sz="4" w:space="0" w:color="auto"/>
      </w:pBdr>
      <w:shd w:val="clear" w:color="000000" w:fill="CCFFFF"/>
      <w:spacing w:before="100" w:beforeAutospacing="1" w:after="100" w:afterAutospacing="1"/>
    </w:pPr>
    <w:rPr>
      <w:rFonts w:ascii="Calibri" w:eastAsia="Times New Roman" w:hAnsi="Calibri" w:cs="Times New Roman"/>
      <w:b/>
      <w:bCs/>
      <w:color w:val="0000FF"/>
      <w:sz w:val="22"/>
      <w:szCs w:val="22"/>
      <w:lang w:eastAsia="it-IT"/>
    </w:rPr>
  </w:style>
  <w:style w:type="paragraph" w:customStyle="1" w:styleId="xl98">
    <w:name w:val="xl98"/>
    <w:basedOn w:val="Normale"/>
    <w:rsid w:val="00CE4DA4"/>
    <w:pPr>
      <w:shd w:val="clear" w:color="000000" w:fill="CCFFFF"/>
      <w:spacing w:before="100" w:beforeAutospacing="1" w:after="100" w:afterAutospacing="1"/>
    </w:pPr>
    <w:rPr>
      <w:rFonts w:ascii="Calibri" w:eastAsia="Times New Roman" w:hAnsi="Calibri" w:cs="Times New Roman"/>
      <w:b/>
      <w:bCs/>
      <w:color w:val="3366FF"/>
      <w:sz w:val="22"/>
      <w:szCs w:val="22"/>
      <w:lang w:eastAsia="it-IT"/>
    </w:rPr>
  </w:style>
  <w:style w:type="paragraph" w:customStyle="1" w:styleId="xl99">
    <w:name w:val="xl99"/>
    <w:basedOn w:val="Normale"/>
    <w:rsid w:val="00CE4DA4"/>
    <w:pPr>
      <w:shd w:val="clear" w:color="000000" w:fill="00CCFF"/>
      <w:spacing w:before="100" w:beforeAutospacing="1" w:after="100" w:afterAutospacing="1"/>
    </w:pPr>
    <w:rPr>
      <w:rFonts w:ascii="Times New Roman" w:eastAsia="Times New Roman" w:hAnsi="Times New Roman" w:cs="Times New Roman"/>
      <w:lang w:eastAsia="it-IT"/>
    </w:rPr>
  </w:style>
  <w:style w:type="paragraph" w:customStyle="1" w:styleId="xl100">
    <w:name w:val="xl100"/>
    <w:basedOn w:val="Normale"/>
    <w:rsid w:val="00CE4DA4"/>
    <w:pPr>
      <w:shd w:val="clear" w:color="000000" w:fill="CCFFFF"/>
      <w:spacing w:before="100" w:beforeAutospacing="1" w:after="100" w:afterAutospacing="1"/>
    </w:pPr>
    <w:rPr>
      <w:rFonts w:ascii="Times New Roman" w:eastAsia="Times New Roman" w:hAnsi="Times New Roman" w:cs="Times New Roman"/>
      <w:lang w:eastAsia="it-IT"/>
    </w:rPr>
  </w:style>
  <w:style w:type="paragraph" w:customStyle="1" w:styleId="xl101">
    <w:name w:val="xl101"/>
    <w:basedOn w:val="Normale"/>
    <w:rsid w:val="00CE4DA4"/>
    <w:pPr>
      <w:shd w:val="clear" w:color="000000" w:fill="CC3300"/>
      <w:spacing w:before="100" w:beforeAutospacing="1" w:after="100" w:afterAutospacing="1"/>
      <w:jc w:val="center"/>
      <w:textAlignment w:val="center"/>
    </w:pPr>
    <w:rPr>
      <w:rFonts w:ascii="Calibri" w:eastAsia="Times New Roman" w:hAnsi="Calibri" w:cs="Times New Roman"/>
      <w:b/>
      <w:bCs/>
      <w:color w:val="FFFFFF"/>
      <w:sz w:val="32"/>
      <w:szCs w:val="32"/>
      <w:lang w:eastAsia="it-IT"/>
    </w:rPr>
  </w:style>
  <w:style w:type="paragraph" w:customStyle="1" w:styleId="xl102">
    <w:name w:val="xl102"/>
    <w:basedOn w:val="Normale"/>
    <w:rsid w:val="00CE4DA4"/>
    <w:pPr>
      <w:shd w:val="clear" w:color="000000" w:fill="CC3300"/>
      <w:spacing w:before="100" w:beforeAutospacing="1" w:after="100" w:afterAutospacing="1"/>
      <w:jc w:val="center"/>
      <w:textAlignment w:val="center"/>
    </w:pPr>
    <w:rPr>
      <w:rFonts w:ascii="Calibri" w:eastAsia="Times New Roman" w:hAnsi="Calibri" w:cs="Times New Roman"/>
      <w:b/>
      <w:bCs/>
      <w:color w:val="FFFFFF"/>
      <w:sz w:val="32"/>
      <w:szCs w:val="32"/>
      <w:lang w:eastAsia="it-IT"/>
    </w:rPr>
  </w:style>
  <w:style w:type="paragraph" w:customStyle="1" w:styleId="xl103">
    <w:name w:val="xl103"/>
    <w:basedOn w:val="Normale"/>
    <w:rsid w:val="00CE4DA4"/>
    <w:pPr>
      <w:shd w:val="clear" w:color="000000" w:fill="CC3300"/>
      <w:spacing w:before="100" w:beforeAutospacing="1" w:after="100" w:afterAutospacing="1"/>
      <w:jc w:val="center"/>
    </w:pPr>
    <w:rPr>
      <w:rFonts w:ascii="Calibri" w:eastAsia="Times New Roman" w:hAnsi="Calibri" w:cs="Times New Roman"/>
      <w:b/>
      <w:bCs/>
      <w:color w:val="FFFFFF"/>
      <w:lang w:eastAsia="it-IT"/>
    </w:rPr>
  </w:style>
  <w:style w:type="table" w:customStyle="1" w:styleId="Grigliatabella3111">
    <w:name w:val="Griglia tabella3111"/>
    <w:basedOn w:val="Tabellanormale"/>
    <w:next w:val="Grigliatabella"/>
    <w:uiPriority w:val="59"/>
    <w:rsid w:val="00CE4DA4"/>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12">
    <w:name w:val="Nessun elenco412"/>
    <w:next w:val="Nessunelenco"/>
    <w:uiPriority w:val="99"/>
    <w:semiHidden/>
    <w:unhideWhenUsed/>
    <w:rsid w:val="00CE4DA4"/>
  </w:style>
  <w:style w:type="numbering" w:customStyle="1" w:styleId="Nessunelenco1213">
    <w:name w:val="Nessun elenco1213"/>
    <w:next w:val="Nessunelenco"/>
    <w:uiPriority w:val="99"/>
    <w:semiHidden/>
    <w:unhideWhenUsed/>
    <w:rsid w:val="00CE4DA4"/>
  </w:style>
  <w:style w:type="numbering" w:customStyle="1" w:styleId="Nessunelenco285">
    <w:name w:val="Nessun elenco285"/>
    <w:next w:val="Nessunelenco"/>
    <w:uiPriority w:val="99"/>
    <w:semiHidden/>
    <w:unhideWhenUsed/>
    <w:rsid w:val="00CE4DA4"/>
  </w:style>
  <w:style w:type="numbering" w:customStyle="1" w:styleId="Nessunelenco1164">
    <w:name w:val="Nessun elenco1164"/>
    <w:next w:val="Nessunelenco"/>
    <w:uiPriority w:val="99"/>
    <w:semiHidden/>
    <w:unhideWhenUsed/>
    <w:rsid w:val="00CE4DA4"/>
  </w:style>
  <w:style w:type="table" w:customStyle="1" w:styleId="Grigliatabella421">
    <w:name w:val="Griglia tabella421"/>
    <w:basedOn w:val="Tabellanormale"/>
    <w:next w:val="Grigliatabella"/>
    <w:rsid w:val="00CE4DA4"/>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94">
    <w:name w:val="Nessun elenco294"/>
    <w:next w:val="Nessunelenco"/>
    <w:uiPriority w:val="99"/>
    <w:semiHidden/>
    <w:unhideWhenUsed/>
    <w:rsid w:val="00CE4DA4"/>
  </w:style>
  <w:style w:type="numbering" w:customStyle="1" w:styleId="Nessunelenco1172">
    <w:name w:val="Nessun elenco1172"/>
    <w:next w:val="Nessunelenco"/>
    <w:uiPriority w:val="99"/>
    <w:semiHidden/>
    <w:unhideWhenUsed/>
    <w:rsid w:val="00CE4DA4"/>
  </w:style>
  <w:style w:type="table" w:customStyle="1" w:styleId="Grigliatabella431">
    <w:name w:val="Griglia tabella431"/>
    <w:basedOn w:val="Tabellanormale"/>
    <w:next w:val="Grigliatabella"/>
    <w:uiPriority w:val="59"/>
    <w:rsid w:val="00CE4DA4"/>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04">
    <w:name w:val="Nessun elenco304"/>
    <w:next w:val="Nessunelenco"/>
    <w:uiPriority w:val="99"/>
    <w:semiHidden/>
    <w:unhideWhenUsed/>
    <w:rsid w:val="00CE4DA4"/>
  </w:style>
  <w:style w:type="paragraph" w:customStyle="1" w:styleId="ELENCO20">
    <w:name w:val="ELENCO2"/>
    <w:basedOn w:val="Elenco"/>
    <w:rsid w:val="00CE4DA4"/>
    <w:pPr>
      <w:widowControl/>
      <w:overflowPunct/>
      <w:autoSpaceDE/>
      <w:autoSpaceDN/>
      <w:adjustRightInd/>
      <w:spacing w:before="60" w:line="240" w:lineRule="auto"/>
      <w:ind w:left="1259" w:hanging="284"/>
    </w:pPr>
    <w:rPr>
      <w:rFonts w:ascii="Arial" w:hAnsi="Arial"/>
      <w:sz w:val="20"/>
      <w:szCs w:val="24"/>
    </w:rPr>
  </w:style>
  <w:style w:type="paragraph" w:customStyle="1" w:styleId="Paragrafoelenco2">
    <w:name w:val="Paragrafo elenco2"/>
    <w:basedOn w:val="Normale"/>
    <w:rsid w:val="00CE4DA4"/>
    <w:pPr>
      <w:spacing w:after="160" w:line="259" w:lineRule="auto"/>
      <w:ind w:left="720"/>
    </w:pPr>
    <w:rPr>
      <w:rFonts w:ascii="Calibri" w:eastAsia="Times New Roman" w:hAnsi="Calibri" w:cs="Times New Roman"/>
      <w:sz w:val="22"/>
      <w:szCs w:val="22"/>
      <w:lang w:eastAsia="en-US"/>
    </w:rPr>
  </w:style>
  <w:style w:type="table" w:customStyle="1" w:styleId="Grigliatabella392">
    <w:name w:val="Griglia tabella392"/>
    <w:basedOn w:val="Tabellanormale"/>
    <w:next w:val="Grigliatabella"/>
    <w:uiPriority w:val="59"/>
    <w:rsid w:val="0053437D"/>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0">
    <w:name w:val="Nessun elenco60"/>
    <w:next w:val="Nessunelenco"/>
    <w:uiPriority w:val="99"/>
    <w:semiHidden/>
    <w:unhideWhenUsed/>
    <w:rsid w:val="00F87D7F"/>
  </w:style>
  <w:style w:type="table" w:customStyle="1" w:styleId="Grigliatabella50">
    <w:name w:val="Griglia tabella50"/>
    <w:basedOn w:val="Tabellanormale"/>
    <w:next w:val="Grigliatabella"/>
    <w:uiPriority w:val="99"/>
    <w:rsid w:val="00F87D7F"/>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30">
    <w:name w:val="Griglia tabella130"/>
    <w:uiPriority w:val="99"/>
    <w:rsid w:val="00F87D7F"/>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7">
    <w:name w:val="Griglia tabella217"/>
    <w:uiPriority w:val="99"/>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14">
    <w:name w:val="Griglia tabella314"/>
    <w:uiPriority w:val="99"/>
    <w:rsid w:val="00F87D7F"/>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10">
    <w:name w:val="Griglia tabella410"/>
    <w:uiPriority w:val="99"/>
    <w:rsid w:val="00F87D7F"/>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510">
    <w:name w:val="Griglia tabella510"/>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610">
    <w:name w:val="Griglia tabella610"/>
    <w:uiPriority w:val="99"/>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710">
    <w:name w:val="Griglia tabella710"/>
    <w:uiPriority w:val="99"/>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811">
    <w:name w:val="Griglia tabella811"/>
    <w:uiPriority w:val="99"/>
    <w:rsid w:val="00F87D7F"/>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910">
    <w:name w:val="Griglia tabella910"/>
    <w:uiPriority w:val="9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010">
    <w:name w:val="Griglia tabella1010"/>
    <w:uiPriority w:val="9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13">
    <w:name w:val="Griglia tabella1113"/>
    <w:uiPriority w:val="99"/>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211">
    <w:name w:val="Griglia tabella1211"/>
    <w:uiPriority w:val="99"/>
    <w:rsid w:val="00F87D7F"/>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38">
    <w:name w:val="Griglia tabella138"/>
    <w:uiPriority w:val="9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48">
    <w:name w:val="Griglia tabella148"/>
    <w:uiPriority w:val="99"/>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59">
    <w:name w:val="Griglia tabella159"/>
    <w:uiPriority w:val="9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67">
    <w:name w:val="Griglia tabella167"/>
    <w:uiPriority w:val="9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78">
    <w:name w:val="Griglia tabella178"/>
    <w:uiPriority w:val="9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86">
    <w:name w:val="Griglia tabella186"/>
    <w:uiPriority w:val="99"/>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96">
    <w:name w:val="Griglia tabella196"/>
    <w:uiPriority w:val="99"/>
    <w:rsid w:val="00F87D7F"/>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06">
    <w:name w:val="Griglia tabella206"/>
    <w:uiPriority w:val="99"/>
    <w:rsid w:val="00F87D7F"/>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8">
    <w:name w:val="Griglia tabella218"/>
    <w:uiPriority w:val="99"/>
    <w:rsid w:val="00F87D7F"/>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25">
    <w:name w:val="Griglia tabella225"/>
    <w:uiPriority w:val="99"/>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36">
    <w:name w:val="Griglia tabella236"/>
    <w:uiPriority w:val="9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50">
    <w:name w:val="Nessun elenco150"/>
    <w:next w:val="Nessunelenco"/>
    <w:uiPriority w:val="99"/>
    <w:semiHidden/>
    <w:unhideWhenUsed/>
    <w:rsid w:val="00F87D7F"/>
  </w:style>
  <w:style w:type="numbering" w:customStyle="1" w:styleId="Nessunelenco1130">
    <w:name w:val="Nessun elenco1130"/>
    <w:next w:val="Nessunelenco"/>
    <w:uiPriority w:val="99"/>
    <w:semiHidden/>
    <w:unhideWhenUsed/>
    <w:rsid w:val="00F87D7F"/>
  </w:style>
  <w:style w:type="numbering" w:customStyle="1" w:styleId="Nessunelenco230">
    <w:name w:val="Nessun elenco230"/>
    <w:next w:val="Nessunelenco"/>
    <w:uiPriority w:val="99"/>
    <w:semiHidden/>
    <w:unhideWhenUsed/>
    <w:rsid w:val="00F87D7F"/>
  </w:style>
  <w:style w:type="numbering" w:customStyle="1" w:styleId="Nessunelenco1214">
    <w:name w:val="Nessun elenco1214"/>
    <w:next w:val="Nessunelenco"/>
    <w:uiPriority w:val="99"/>
    <w:semiHidden/>
    <w:unhideWhenUsed/>
    <w:rsid w:val="00F87D7F"/>
  </w:style>
  <w:style w:type="table" w:customStyle="1" w:styleId="Grigliatabella244">
    <w:name w:val="Griglia tabella244"/>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54">
    <w:name w:val="Griglia tabella254"/>
    <w:basedOn w:val="Tabellanormale"/>
    <w:next w:val="Grigliatabella"/>
    <w:rsid w:val="00F87D7F"/>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8">
    <w:name w:val="Nessun elenco318"/>
    <w:next w:val="Nessunelenco"/>
    <w:uiPriority w:val="99"/>
    <w:semiHidden/>
    <w:unhideWhenUsed/>
    <w:rsid w:val="00F87D7F"/>
  </w:style>
  <w:style w:type="numbering" w:customStyle="1" w:styleId="Nessunelenco1311">
    <w:name w:val="Nessun elenco1311"/>
    <w:next w:val="Nessunelenco"/>
    <w:uiPriority w:val="99"/>
    <w:semiHidden/>
    <w:unhideWhenUsed/>
    <w:rsid w:val="00F87D7F"/>
  </w:style>
  <w:style w:type="table" w:customStyle="1" w:styleId="Grigliatabella264">
    <w:name w:val="Griglia tabella264"/>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13">
    <w:name w:val="Nessun elenco413"/>
    <w:next w:val="Nessunelenco"/>
    <w:uiPriority w:val="99"/>
    <w:semiHidden/>
    <w:unhideWhenUsed/>
    <w:rsid w:val="00F87D7F"/>
  </w:style>
  <w:style w:type="numbering" w:customStyle="1" w:styleId="Nessunelenco1410">
    <w:name w:val="Nessun elenco1410"/>
    <w:next w:val="Nessunelenco"/>
    <w:uiPriority w:val="99"/>
    <w:semiHidden/>
    <w:unhideWhenUsed/>
    <w:rsid w:val="00F87D7F"/>
  </w:style>
  <w:style w:type="table" w:customStyle="1" w:styleId="Grigliatabella275">
    <w:name w:val="Griglia tabella275"/>
    <w:basedOn w:val="Tabellanormale"/>
    <w:next w:val="Grigliatabella"/>
    <w:uiPriority w:val="59"/>
    <w:rsid w:val="00F87D7F"/>
    <w:rPr>
      <w:rFonts w:ascii="Cambria" w:eastAsia="MS Mincho" w:hAnsi="Cambria" w:cs="Times New Roman"/>
      <w:sz w:val="24"/>
      <w:szCs w:val="24"/>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04">
    <w:name w:val="Griglia tabella1104"/>
    <w:basedOn w:val="Tabellanormale"/>
    <w:next w:val="Grigliatabella"/>
    <w:uiPriority w:val="59"/>
    <w:rsid w:val="00F87D7F"/>
    <w:rPr>
      <w:rFonts w:ascii="Cambria" w:eastAsia="Calibri" w:hAnsi="Cambria"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511">
    <w:name w:val="Nessun elenco511"/>
    <w:next w:val="Nessunelenco"/>
    <w:uiPriority w:val="99"/>
    <w:semiHidden/>
    <w:unhideWhenUsed/>
    <w:rsid w:val="00F87D7F"/>
  </w:style>
  <w:style w:type="numbering" w:customStyle="1" w:styleId="Nessunelenco1510">
    <w:name w:val="Nessun elenco1510"/>
    <w:next w:val="Nessunelenco"/>
    <w:uiPriority w:val="99"/>
    <w:semiHidden/>
    <w:unhideWhenUsed/>
    <w:rsid w:val="00F87D7F"/>
  </w:style>
  <w:style w:type="table" w:customStyle="1" w:styleId="Grigliatabella284">
    <w:name w:val="Griglia tabella284"/>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610">
    <w:name w:val="Nessun elenco610"/>
    <w:next w:val="Nessunelenco"/>
    <w:uiPriority w:val="99"/>
    <w:semiHidden/>
    <w:unhideWhenUsed/>
    <w:rsid w:val="00F87D7F"/>
  </w:style>
  <w:style w:type="numbering" w:customStyle="1" w:styleId="Nessunelenco1610">
    <w:name w:val="Nessun elenco1610"/>
    <w:next w:val="Nessunelenco"/>
    <w:uiPriority w:val="99"/>
    <w:semiHidden/>
    <w:unhideWhenUsed/>
    <w:rsid w:val="00F87D7F"/>
  </w:style>
  <w:style w:type="table" w:customStyle="1" w:styleId="Grigliatabella293">
    <w:name w:val="Griglia tabella293"/>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710">
    <w:name w:val="Nessun elenco710"/>
    <w:next w:val="Nessunelenco"/>
    <w:uiPriority w:val="99"/>
    <w:semiHidden/>
    <w:unhideWhenUsed/>
    <w:rsid w:val="00F87D7F"/>
  </w:style>
  <w:style w:type="numbering" w:customStyle="1" w:styleId="Nessunelenco1710">
    <w:name w:val="Nessun elenco1710"/>
    <w:next w:val="Nessunelenco"/>
    <w:uiPriority w:val="99"/>
    <w:semiHidden/>
    <w:unhideWhenUsed/>
    <w:rsid w:val="00F87D7F"/>
  </w:style>
  <w:style w:type="numbering" w:customStyle="1" w:styleId="Nessunelenco810">
    <w:name w:val="Nessun elenco810"/>
    <w:next w:val="Nessunelenco"/>
    <w:uiPriority w:val="99"/>
    <w:semiHidden/>
    <w:unhideWhenUsed/>
    <w:rsid w:val="00F87D7F"/>
  </w:style>
  <w:style w:type="table" w:customStyle="1" w:styleId="Grigliatabella303">
    <w:name w:val="Griglia tabella303"/>
    <w:basedOn w:val="Tabellanormale"/>
    <w:next w:val="Grigliatabella"/>
    <w:uiPriority w:val="59"/>
    <w:rsid w:val="00F87D7F"/>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910">
    <w:name w:val="Nessun elenco910"/>
    <w:next w:val="Nessunelenco"/>
    <w:uiPriority w:val="99"/>
    <w:semiHidden/>
    <w:unhideWhenUsed/>
    <w:rsid w:val="00F87D7F"/>
  </w:style>
  <w:style w:type="numbering" w:customStyle="1" w:styleId="Nessunelenco1810">
    <w:name w:val="Nessun elenco1810"/>
    <w:next w:val="Nessunelenco"/>
    <w:uiPriority w:val="99"/>
    <w:semiHidden/>
    <w:unhideWhenUsed/>
    <w:rsid w:val="00F87D7F"/>
  </w:style>
  <w:style w:type="table" w:customStyle="1" w:styleId="Grigliatabella315">
    <w:name w:val="Griglia tabella315"/>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24">
    <w:name w:val="Griglia tabella324"/>
    <w:basedOn w:val="Tabellanormale"/>
    <w:next w:val="Grigliatabella"/>
    <w:uiPriority w:val="59"/>
    <w:rsid w:val="00F87D7F"/>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010">
    <w:name w:val="Nessun elenco1010"/>
    <w:next w:val="Nessunelenco"/>
    <w:uiPriority w:val="99"/>
    <w:semiHidden/>
    <w:unhideWhenUsed/>
    <w:rsid w:val="00F87D7F"/>
  </w:style>
  <w:style w:type="numbering" w:customStyle="1" w:styleId="Nessunelenco1910">
    <w:name w:val="Nessun elenco1910"/>
    <w:next w:val="Nessunelenco"/>
    <w:uiPriority w:val="99"/>
    <w:semiHidden/>
    <w:unhideWhenUsed/>
    <w:rsid w:val="00F87D7F"/>
  </w:style>
  <w:style w:type="table" w:customStyle="1" w:styleId="Grigliatabella335">
    <w:name w:val="Griglia tabella335"/>
    <w:basedOn w:val="Tabellanormale"/>
    <w:next w:val="Grigliatabella"/>
    <w:uiPriority w:val="59"/>
    <w:rsid w:val="00F87D7F"/>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09">
    <w:name w:val="Nessun elenco209"/>
    <w:next w:val="Nessunelenco"/>
    <w:uiPriority w:val="99"/>
    <w:semiHidden/>
    <w:unhideWhenUsed/>
    <w:rsid w:val="00F87D7F"/>
  </w:style>
  <w:style w:type="numbering" w:customStyle="1" w:styleId="Nessunelenco1109">
    <w:name w:val="Nessun elenco1109"/>
    <w:next w:val="Nessunelenco"/>
    <w:uiPriority w:val="99"/>
    <w:semiHidden/>
    <w:unhideWhenUsed/>
    <w:rsid w:val="00F87D7F"/>
  </w:style>
  <w:style w:type="table" w:customStyle="1" w:styleId="Grigliatabella343">
    <w:name w:val="Griglia tabella343"/>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113">
    <w:name w:val="Nessun elenco2113"/>
    <w:next w:val="Nessunelenco"/>
    <w:uiPriority w:val="99"/>
    <w:semiHidden/>
    <w:unhideWhenUsed/>
    <w:rsid w:val="00F87D7F"/>
  </w:style>
  <w:style w:type="numbering" w:customStyle="1" w:styleId="Nessunelenco11112">
    <w:name w:val="Nessun elenco11112"/>
    <w:next w:val="Nessunelenco"/>
    <w:uiPriority w:val="99"/>
    <w:semiHidden/>
    <w:unhideWhenUsed/>
    <w:rsid w:val="00F87D7F"/>
  </w:style>
  <w:style w:type="table" w:customStyle="1" w:styleId="Grigliatabella353">
    <w:name w:val="Griglia tabella353"/>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64">
    <w:name w:val="Griglia tabella364"/>
    <w:basedOn w:val="Tabellanormale"/>
    <w:next w:val="Grigliatabella"/>
    <w:uiPriority w:val="59"/>
    <w:rsid w:val="00F87D7F"/>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211">
    <w:name w:val="Nessun elenco2211"/>
    <w:next w:val="Nessunelenco"/>
    <w:uiPriority w:val="99"/>
    <w:semiHidden/>
    <w:unhideWhenUsed/>
    <w:rsid w:val="00F87D7F"/>
  </w:style>
  <w:style w:type="numbering" w:customStyle="1" w:styleId="Nessunelenco11210">
    <w:name w:val="Nessun elenco11210"/>
    <w:next w:val="Nessunelenco"/>
    <w:uiPriority w:val="99"/>
    <w:semiHidden/>
    <w:unhideWhenUsed/>
    <w:rsid w:val="00F87D7F"/>
  </w:style>
  <w:style w:type="numbering" w:customStyle="1" w:styleId="Nessunelenco238">
    <w:name w:val="Nessun elenco238"/>
    <w:next w:val="Nessunelenco"/>
    <w:uiPriority w:val="99"/>
    <w:semiHidden/>
    <w:rsid w:val="00F87D7F"/>
  </w:style>
  <w:style w:type="table" w:customStyle="1" w:styleId="Grigliatabella373">
    <w:name w:val="Griglia tabella373"/>
    <w:basedOn w:val="Tabellanormale"/>
    <w:next w:val="Grigliatabella"/>
    <w:rsid w:val="00F87D7F"/>
    <w:pPr>
      <w:ind w:firstLine="709"/>
      <w:jc w:val="both"/>
    </w:pPr>
    <w:rPr>
      <w:rFonts w:ascii="Times New Roman" w:eastAsia="Times New Roman" w:hAnsi="Times New Roman"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38">
    <w:name w:val="Nessun elenco1138"/>
    <w:next w:val="Nessunelenco"/>
    <w:uiPriority w:val="99"/>
    <w:semiHidden/>
    <w:unhideWhenUsed/>
    <w:rsid w:val="00F87D7F"/>
  </w:style>
  <w:style w:type="numbering" w:customStyle="1" w:styleId="Nessunelenco247">
    <w:name w:val="Nessun elenco247"/>
    <w:next w:val="Nessunelenco"/>
    <w:uiPriority w:val="99"/>
    <w:semiHidden/>
    <w:unhideWhenUsed/>
    <w:rsid w:val="00F87D7F"/>
  </w:style>
  <w:style w:type="table" w:customStyle="1" w:styleId="Grigliatabella382">
    <w:name w:val="Griglia tabella382"/>
    <w:basedOn w:val="Tabellanormale"/>
    <w:next w:val="Grigliatabella"/>
    <w:uiPriority w:val="59"/>
    <w:rsid w:val="00F87D7F"/>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93">
    <w:name w:val="Griglia tabella393"/>
    <w:basedOn w:val="Tabellanormale"/>
    <w:next w:val="Grigliatabella"/>
    <w:uiPriority w:val="59"/>
    <w:rsid w:val="00F87D7F"/>
    <w:rPr>
      <w:rFonts w:ascii="Cambria" w:eastAsia="MS Mincho"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57">
    <w:name w:val="Nessun elenco257"/>
    <w:next w:val="Nessunelenco"/>
    <w:uiPriority w:val="99"/>
    <w:semiHidden/>
    <w:unhideWhenUsed/>
    <w:rsid w:val="00F87D7F"/>
  </w:style>
  <w:style w:type="numbering" w:customStyle="1" w:styleId="Nessunelenco267">
    <w:name w:val="Nessun elenco267"/>
    <w:next w:val="Nessunelenco"/>
    <w:uiPriority w:val="99"/>
    <w:semiHidden/>
    <w:unhideWhenUsed/>
    <w:rsid w:val="00F87D7F"/>
  </w:style>
  <w:style w:type="numbering" w:customStyle="1" w:styleId="Nessunelenco1146">
    <w:name w:val="Nessun elenco1146"/>
    <w:next w:val="Nessunelenco"/>
    <w:uiPriority w:val="99"/>
    <w:semiHidden/>
    <w:unhideWhenUsed/>
    <w:rsid w:val="00F87D7F"/>
  </w:style>
  <w:style w:type="table" w:customStyle="1" w:styleId="Grigliatabella1114">
    <w:name w:val="Griglia tabella1114"/>
    <w:basedOn w:val="Tabellanormale"/>
    <w:next w:val="Grigliatabella"/>
    <w:uiPriority w:val="39"/>
    <w:rsid w:val="00F87D7F"/>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02">
    <w:name w:val="Griglia tabella402"/>
    <w:basedOn w:val="Tabellanormale"/>
    <w:next w:val="Grigliatabella"/>
    <w:uiPriority w:val="59"/>
    <w:rsid w:val="00F87D7F"/>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02">
    <w:name w:val="Griglia tabella2102"/>
    <w:basedOn w:val="Tabellanormale"/>
    <w:next w:val="Grigliatabella"/>
    <w:uiPriority w:val="3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76">
    <w:name w:val="Nessun elenco276"/>
    <w:next w:val="Nessunelenco"/>
    <w:semiHidden/>
    <w:rsid w:val="00F87D7F"/>
  </w:style>
  <w:style w:type="table" w:customStyle="1" w:styleId="Grigliatabella3102">
    <w:name w:val="Griglia tabella3102"/>
    <w:basedOn w:val="Tabellanormale"/>
    <w:next w:val="Grigliatabella"/>
    <w:uiPriority w:val="5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22">
    <w:name w:val="Griglia tabella1122"/>
    <w:basedOn w:val="Tabellanormale"/>
    <w:next w:val="Grigliatabella"/>
    <w:uiPriority w:val="5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12">
    <w:name w:val="Griglia tabella2112"/>
    <w:basedOn w:val="Tabellanormale"/>
    <w:next w:val="Grigliatabella"/>
    <w:uiPriority w:val="5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12">
    <w:name w:val="Griglia tabella412"/>
    <w:basedOn w:val="Tabellanormale"/>
    <w:next w:val="Grigliatabella"/>
    <w:uiPriority w:val="5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19">
    <w:name w:val="Nessun elenco319"/>
    <w:next w:val="Nessunelenco"/>
    <w:semiHidden/>
    <w:unhideWhenUsed/>
    <w:rsid w:val="00F87D7F"/>
  </w:style>
  <w:style w:type="numbering" w:customStyle="1" w:styleId="Nessunelenco1156">
    <w:name w:val="Nessun elenco1156"/>
    <w:next w:val="Nessunelenco"/>
    <w:uiPriority w:val="99"/>
    <w:semiHidden/>
    <w:unhideWhenUsed/>
    <w:rsid w:val="00F87D7F"/>
  </w:style>
  <w:style w:type="table" w:customStyle="1" w:styleId="TableNormal2">
    <w:name w:val="Table Normal2"/>
    <w:uiPriority w:val="2"/>
    <w:semiHidden/>
    <w:unhideWhenUsed/>
    <w:qFormat/>
    <w:rsid w:val="00F87D7F"/>
    <w:pPr>
      <w:widowControl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numbering" w:customStyle="1" w:styleId="Nessunelenco2114">
    <w:name w:val="Nessun elenco2114"/>
    <w:next w:val="Nessunelenco"/>
    <w:uiPriority w:val="99"/>
    <w:semiHidden/>
    <w:unhideWhenUsed/>
    <w:rsid w:val="00F87D7F"/>
  </w:style>
  <w:style w:type="table" w:customStyle="1" w:styleId="TableNormal11">
    <w:name w:val="Table Normal11"/>
    <w:uiPriority w:val="2"/>
    <w:semiHidden/>
    <w:unhideWhenUsed/>
    <w:qFormat/>
    <w:rsid w:val="00F87D7F"/>
    <w:pPr>
      <w:widowControl w:val="0"/>
    </w:pPr>
    <w:rPr>
      <w:rFonts w:ascii="Calibri" w:eastAsia="Calibri" w:hAnsi="Calibri" w:cs="Times New Roman"/>
      <w:sz w:val="22"/>
      <w:szCs w:val="22"/>
      <w:lang w:val="en-US" w:eastAsia="en-US"/>
    </w:rPr>
    <w:tblPr>
      <w:tblInd w:w="0" w:type="dxa"/>
      <w:tblCellMar>
        <w:top w:w="0" w:type="dxa"/>
        <w:left w:w="0" w:type="dxa"/>
        <w:bottom w:w="0" w:type="dxa"/>
        <w:right w:w="0" w:type="dxa"/>
      </w:tblCellMar>
    </w:tblPr>
  </w:style>
  <w:style w:type="table" w:customStyle="1" w:styleId="Grigliatabella3112">
    <w:name w:val="Griglia tabella3112"/>
    <w:basedOn w:val="Tabellanormale"/>
    <w:next w:val="Grigliatabella"/>
    <w:uiPriority w:val="59"/>
    <w:rsid w:val="00F87D7F"/>
    <w:rPr>
      <w:rFonts w:ascii="Calibri" w:eastAsia="MS Mincho"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414">
    <w:name w:val="Nessun elenco414"/>
    <w:next w:val="Nessunelenco"/>
    <w:uiPriority w:val="99"/>
    <w:semiHidden/>
    <w:unhideWhenUsed/>
    <w:rsid w:val="00F87D7F"/>
  </w:style>
  <w:style w:type="numbering" w:customStyle="1" w:styleId="Nessunelenco1215">
    <w:name w:val="Nessun elenco1215"/>
    <w:next w:val="Nessunelenco"/>
    <w:uiPriority w:val="99"/>
    <w:semiHidden/>
    <w:unhideWhenUsed/>
    <w:rsid w:val="00F87D7F"/>
  </w:style>
  <w:style w:type="numbering" w:customStyle="1" w:styleId="Nessunelenco286">
    <w:name w:val="Nessun elenco286"/>
    <w:next w:val="Nessunelenco"/>
    <w:uiPriority w:val="99"/>
    <w:semiHidden/>
    <w:unhideWhenUsed/>
    <w:rsid w:val="00F87D7F"/>
  </w:style>
  <w:style w:type="numbering" w:customStyle="1" w:styleId="Nessunelenco1165">
    <w:name w:val="Nessun elenco1165"/>
    <w:next w:val="Nessunelenco"/>
    <w:uiPriority w:val="99"/>
    <w:semiHidden/>
    <w:unhideWhenUsed/>
    <w:rsid w:val="00F87D7F"/>
  </w:style>
  <w:style w:type="table" w:customStyle="1" w:styleId="Grigliatabella422">
    <w:name w:val="Griglia tabella422"/>
    <w:basedOn w:val="Tabellanormale"/>
    <w:next w:val="Grigliatabella"/>
    <w:rsid w:val="00F87D7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295">
    <w:name w:val="Nessun elenco295"/>
    <w:next w:val="Nessunelenco"/>
    <w:uiPriority w:val="99"/>
    <w:semiHidden/>
    <w:unhideWhenUsed/>
    <w:rsid w:val="00F87D7F"/>
  </w:style>
  <w:style w:type="numbering" w:customStyle="1" w:styleId="Nessunelenco1173">
    <w:name w:val="Nessun elenco1173"/>
    <w:next w:val="Nessunelenco"/>
    <w:uiPriority w:val="99"/>
    <w:semiHidden/>
    <w:unhideWhenUsed/>
    <w:rsid w:val="00F87D7F"/>
  </w:style>
  <w:style w:type="table" w:customStyle="1" w:styleId="Grigliatabella432">
    <w:name w:val="Griglia tabella432"/>
    <w:basedOn w:val="Tabellanormale"/>
    <w:next w:val="Grigliatabella"/>
    <w:uiPriority w:val="59"/>
    <w:rsid w:val="00F87D7F"/>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305">
    <w:name w:val="Nessun elenco305"/>
    <w:next w:val="Nessunelenco"/>
    <w:uiPriority w:val="99"/>
    <w:semiHidden/>
    <w:unhideWhenUsed/>
    <w:rsid w:val="00F87D7F"/>
  </w:style>
  <w:style w:type="table" w:customStyle="1" w:styleId="Grigliatabella60">
    <w:name w:val="Griglia tabella60"/>
    <w:basedOn w:val="Tabellanormale"/>
    <w:next w:val="Grigliatabella"/>
    <w:uiPriority w:val="59"/>
    <w:rsid w:val="003915EA"/>
    <w:rPr>
      <w:sz w:val="24"/>
      <w:szCs w:val="24"/>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637283">
      <w:bodyDiv w:val="1"/>
      <w:marLeft w:val="0"/>
      <w:marRight w:val="0"/>
      <w:marTop w:val="0"/>
      <w:marBottom w:val="0"/>
      <w:divBdr>
        <w:top w:val="none" w:sz="0" w:space="0" w:color="auto"/>
        <w:left w:val="none" w:sz="0" w:space="0" w:color="auto"/>
        <w:bottom w:val="none" w:sz="0" w:space="0" w:color="auto"/>
        <w:right w:val="none" w:sz="0" w:space="0" w:color="auto"/>
      </w:divBdr>
    </w:div>
    <w:div w:id="526942173">
      <w:bodyDiv w:val="1"/>
      <w:marLeft w:val="0"/>
      <w:marRight w:val="0"/>
      <w:marTop w:val="0"/>
      <w:marBottom w:val="0"/>
      <w:divBdr>
        <w:top w:val="none" w:sz="0" w:space="0" w:color="auto"/>
        <w:left w:val="none" w:sz="0" w:space="0" w:color="auto"/>
        <w:bottom w:val="none" w:sz="0" w:space="0" w:color="auto"/>
        <w:right w:val="none" w:sz="0" w:space="0" w:color="auto"/>
      </w:divBdr>
    </w:div>
    <w:div w:id="1417508939">
      <w:bodyDiv w:val="1"/>
      <w:marLeft w:val="0"/>
      <w:marRight w:val="0"/>
      <w:marTop w:val="0"/>
      <w:marBottom w:val="0"/>
      <w:divBdr>
        <w:top w:val="none" w:sz="0" w:space="0" w:color="auto"/>
        <w:left w:val="none" w:sz="0" w:space="0" w:color="auto"/>
        <w:bottom w:val="none" w:sz="0" w:space="0" w:color="auto"/>
        <w:right w:val="none" w:sz="0" w:space="0" w:color="auto"/>
      </w:divBdr>
      <w:divsChild>
        <w:div w:id="1178233796">
          <w:marLeft w:val="0"/>
          <w:marRight w:val="0"/>
          <w:marTop w:val="0"/>
          <w:marBottom w:val="0"/>
          <w:divBdr>
            <w:top w:val="none" w:sz="0" w:space="0" w:color="auto"/>
            <w:left w:val="none" w:sz="0" w:space="0" w:color="auto"/>
            <w:bottom w:val="none" w:sz="0" w:space="0" w:color="auto"/>
            <w:right w:val="none" w:sz="0" w:space="0" w:color="auto"/>
          </w:divBdr>
          <w:divsChild>
            <w:div w:id="1149904510">
              <w:marLeft w:val="0"/>
              <w:marRight w:val="0"/>
              <w:marTop w:val="0"/>
              <w:marBottom w:val="0"/>
              <w:divBdr>
                <w:top w:val="none" w:sz="0" w:space="0" w:color="auto"/>
                <w:left w:val="none" w:sz="0" w:space="0" w:color="auto"/>
                <w:bottom w:val="none" w:sz="0" w:space="0" w:color="auto"/>
                <w:right w:val="none" w:sz="0" w:space="0" w:color="auto"/>
              </w:divBdr>
              <w:divsChild>
                <w:div w:id="700865092">
                  <w:marLeft w:val="0"/>
                  <w:marRight w:val="0"/>
                  <w:marTop w:val="0"/>
                  <w:marBottom w:val="0"/>
                  <w:divBdr>
                    <w:top w:val="none" w:sz="0" w:space="0" w:color="auto"/>
                    <w:left w:val="none" w:sz="0" w:space="0" w:color="auto"/>
                    <w:bottom w:val="none" w:sz="0" w:space="0" w:color="auto"/>
                    <w:right w:val="none" w:sz="0" w:space="0" w:color="auto"/>
                  </w:divBdr>
                </w:div>
                <w:div w:id="203006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vur.org/attachments/article/26/3.%20DM%2047_2013.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nvur.org/attachments/article/26/2.%20Dlg%2019_2012.pdf" TargetMode="External"/><Relationship Id="rId4" Type="http://schemas.microsoft.com/office/2007/relationships/stylesWithEffects" Target="stylesWithEffects.xml"/><Relationship Id="rId9" Type="http://schemas.openxmlformats.org/officeDocument/2006/relationships/hyperlink" Target="http://www.anvur.org/rapporto/main.php?page=lavalutazioneterzamissione&amp;cap=Ny4gTEEgVkFMVVRBWklPTkUgREVMTEUgQVRUSVZJVMOAIERJIFRFUlpBIE1JU1NJT05FIERFTExFIFNUUlVUVFVSRQ=="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69BDE-D33D-433C-A45D-999707319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5224</Words>
  <Characters>29779</Characters>
  <Application>Microsoft Office Word</Application>
  <DocSecurity>0</DocSecurity>
  <Lines>248</Lines>
  <Paragraphs>69</Paragraphs>
  <ScaleCrop>false</ScaleCrop>
  <HeadingPairs>
    <vt:vector size="2" baseType="variant">
      <vt:variant>
        <vt:lpstr>Titolo</vt:lpstr>
      </vt:variant>
      <vt:variant>
        <vt:i4>1</vt:i4>
      </vt:variant>
    </vt:vector>
  </HeadingPairs>
  <TitlesOfParts>
    <vt:vector size="1" baseType="lpstr">
      <vt:lpstr/>
    </vt:vector>
  </TitlesOfParts>
  <Company>roberta</Company>
  <LinksUpToDate>false</LinksUpToDate>
  <CharactersWithSpaces>34934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dri</dc:creator>
  <cp:lastModifiedBy>Roberta Bosi</cp:lastModifiedBy>
  <cp:revision>3</cp:revision>
  <cp:lastPrinted>2016-02-01T11:24:00Z</cp:lastPrinted>
  <dcterms:created xsi:type="dcterms:W3CDTF">2016-02-01T15:38:00Z</dcterms:created>
  <dcterms:modified xsi:type="dcterms:W3CDTF">2016-02-01T15:51:00Z</dcterms:modified>
</cp:coreProperties>
</file>